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D9F" w:rsidRDefault="00D82EB4" w:rsidP="007D1CC1">
      <w:pPr>
        <w:shd w:val="clear" w:color="auto" w:fill="FFFFFF"/>
        <w:jc w:val="center"/>
        <w:rPr>
          <w:rFonts w:ascii="Cambria" w:hAnsi="Cambria"/>
          <w:b/>
          <w:bCs/>
          <w:sz w:val="40"/>
          <w:szCs w:val="40"/>
        </w:rPr>
      </w:pPr>
      <w:r>
        <w:rPr>
          <w:rFonts w:ascii="Cambria" w:hAnsi="Cambria"/>
          <w:noProof/>
        </w:rPr>
        <w:drawing>
          <wp:anchor distT="0" distB="0" distL="114300" distR="114300" simplePos="0" relativeHeight="251659264" behindDoc="0" locked="0" layoutInCell="1" allowOverlap="1" wp14:anchorId="48441464" wp14:editId="76CF12D2">
            <wp:simplePos x="0" y="0"/>
            <wp:positionH relativeFrom="column">
              <wp:posOffset>5426075</wp:posOffset>
            </wp:positionH>
            <wp:positionV relativeFrom="paragraph">
              <wp:posOffset>265430</wp:posOffset>
            </wp:positionV>
            <wp:extent cx="1226820" cy="1348105"/>
            <wp:effectExtent l="0" t="0" r="0" b="4445"/>
            <wp:wrapNone/>
            <wp:docPr id="1" name="Picture 1" descr="S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K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26820" cy="1348105"/>
                    </a:xfrm>
                    <a:prstGeom prst="rect">
                      <a:avLst/>
                    </a:prstGeom>
                    <a:noFill/>
                    <a:ln>
                      <a:noFill/>
                    </a:ln>
                  </pic:spPr>
                </pic:pic>
              </a:graphicData>
            </a:graphic>
          </wp:anchor>
        </w:drawing>
      </w:r>
    </w:p>
    <w:p w:rsidR="00665D9F" w:rsidRDefault="00665D9F" w:rsidP="00D82EB4">
      <w:pPr>
        <w:shd w:val="clear" w:color="auto" w:fill="FFFFFF"/>
        <w:jc w:val="center"/>
        <w:rPr>
          <w:rFonts w:ascii="Cambria" w:hAnsi="Cambria"/>
          <w:b/>
          <w:bCs/>
          <w:sz w:val="40"/>
          <w:szCs w:val="40"/>
        </w:rPr>
      </w:pPr>
      <w:r>
        <w:rPr>
          <w:rFonts w:ascii="Cambria" w:hAnsi="Cambria"/>
          <w:b/>
          <w:bCs/>
          <w:sz w:val="40"/>
          <w:szCs w:val="40"/>
        </w:rPr>
        <w:t>SUNIL TANWAR</w:t>
      </w:r>
    </w:p>
    <w:p w:rsidR="00665D9F" w:rsidRDefault="00FC474A" w:rsidP="00607577">
      <w:pPr>
        <w:shd w:val="clear" w:color="auto" w:fill="FFFFFF"/>
        <w:jc w:val="center"/>
        <w:rPr>
          <w:rFonts w:ascii="Cambria" w:hAnsi="Cambria"/>
        </w:rPr>
      </w:pPr>
      <w:r>
        <w:rPr>
          <w:rFonts w:ascii="Cambria" w:hAnsi="Cambria"/>
        </w:rPr>
        <w:t>Ward No.-5</w:t>
      </w:r>
      <w:r w:rsidR="00665D9F">
        <w:rPr>
          <w:rFonts w:ascii="Cambria" w:hAnsi="Cambria"/>
        </w:rPr>
        <w:t xml:space="preserve"> </w:t>
      </w:r>
      <w:proofErr w:type="gramStart"/>
      <w:r>
        <w:rPr>
          <w:rFonts w:ascii="Cambria" w:hAnsi="Cambria"/>
        </w:rPr>
        <w:t>Near</w:t>
      </w:r>
      <w:proofErr w:type="gramEnd"/>
      <w:r>
        <w:rPr>
          <w:rFonts w:ascii="Cambria" w:hAnsi="Cambria"/>
        </w:rPr>
        <w:t xml:space="preserve"> Old </w:t>
      </w:r>
      <w:proofErr w:type="spellStart"/>
      <w:r>
        <w:rPr>
          <w:rFonts w:ascii="Cambria" w:hAnsi="Cambria"/>
        </w:rPr>
        <w:t>Dharamshala</w:t>
      </w:r>
      <w:proofErr w:type="spellEnd"/>
      <w:r>
        <w:rPr>
          <w:rFonts w:ascii="Cambria" w:hAnsi="Cambria"/>
        </w:rPr>
        <w:t xml:space="preserve"> </w:t>
      </w:r>
    </w:p>
    <w:p w:rsidR="00FC474A" w:rsidRDefault="00FC474A" w:rsidP="00665D9F">
      <w:pPr>
        <w:shd w:val="clear" w:color="auto" w:fill="FFFFFF"/>
        <w:jc w:val="center"/>
        <w:rPr>
          <w:rFonts w:ascii="Cambria" w:hAnsi="Cambria"/>
        </w:rPr>
      </w:pPr>
      <w:r>
        <w:rPr>
          <w:rFonts w:ascii="Cambria" w:hAnsi="Cambria"/>
        </w:rPr>
        <w:t xml:space="preserve">Baba </w:t>
      </w:r>
      <w:proofErr w:type="spellStart"/>
      <w:r>
        <w:rPr>
          <w:rFonts w:ascii="Cambria" w:hAnsi="Cambria"/>
        </w:rPr>
        <w:t>Umad</w:t>
      </w:r>
      <w:proofErr w:type="spellEnd"/>
      <w:r>
        <w:rPr>
          <w:rFonts w:ascii="Cambria" w:hAnsi="Cambria"/>
        </w:rPr>
        <w:t xml:space="preserve"> Singh </w:t>
      </w:r>
      <w:proofErr w:type="spellStart"/>
      <w:r>
        <w:rPr>
          <w:rFonts w:ascii="Cambria" w:hAnsi="Cambria"/>
        </w:rPr>
        <w:t>Medi</w:t>
      </w:r>
      <w:proofErr w:type="spellEnd"/>
      <w:r>
        <w:rPr>
          <w:rFonts w:ascii="Cambria" w:hAnsi="Cambria"/>
        </w:rPr>
        <w:t xml:space="preserve"> </w:t>
      </w:r>
      <w:proofErr w:type="spellStart"/>
      <w:r>
        <w:rPr>
          <w:rFonts w:ascii="Cambria" w:hAnsi="Cambria"/>
        </w:rPr>
        <w:t>Marg</w:t>
      </w:r>
      <w:proofErr w:type="spellEnd"/>
    </w:p>
    <w:p w:rsidR="00FC474A" w:rsidRDefault="00FC474A" w:rsidP="00665D9F">
      <w:pPr>
        <w:shd w:val="clear" w:color="auto" w:fill="FFFFFF"/>
        <w:jc w:val="center"/>
        <w:rPr>
          <w:rFonts w:ascii="Cambria" w:hAnsi="Cambria"/>
        </w:rPr>
      </w:pPr>
      <w:r>
        <w:rPr>
          <w:rFonts w:ascii="Cambria" w:hAnsi="Cambria"/>
        </w:rPr>
        <w:t xml:space="preserve">Village &amp; </w:t>
      </w:r>
      <w:proofErr w:type="gramStart"/>
      <w:r>
        <w:rPr>
          <w:rFonts w:ascii="Cambria" w:hAnsi="Cambria"/>
        </w:rPr>
        <w:t>Post :-</w:t>
      </w:r>
      <w:proofErr w:type="gramEnd"/>
      <w:r>
        <w:rPr>
          <w:rFonts w:ascii="Cambria" w:hAnsi="Cambria"/>
        </w:rPr>
        <w:t xml:space="preserve"> </w:t>
      </w:r>
      <w:proofErr w:type="spellStart"/>
      <w:r>
        <w:rPr>
          <w:rFonts w:ascii="Cambria" w:hAnsi="Cambria"/>
        </w:rPr>
        <w:t>Buhana</w:t>
      </w:r>
      <w:proofErr w:type="spellEnd"/>
    </w:p>
    <w:p w:rsidR="00665D9F" w:rsidRDefault="00FC474A" w:rsidP="00665D9F">
      <w:pPr>
        <w:shd w:val="clear" w:color="auto" w:fill="FFFFFF"/>
        <w:jc w:val="center"/>
        <w:rPr>
          <w:rFonts w:ascii="Cambria" w:hAnsi="Cambria"/>
        </w:rPr>
      </w:pPr>
      <w:proofErr w:type="spellStart"/>
      <w:r>
        <w:rPr>
          <w:rFonts w:ascii="Cambria" w:hAnsi="Cambria"/>
        </w:rPr>
        <w:t>Dist-Jhunjhunu</w:t>
      </w:r>
      <w:proofErr w:type="spellEnd"/>
      <w:r>
        <w:rPr>
          <w:rFonts w:ascii="Cambria" w:hAnsi="Cambria"/>
        </w:rPr>
        <w:t xml:space="preserve"> (RAJASTHAN) 333502</w:t>
      </w:r>
    </w:p>
    <w:p w:rsidR="00665D9F" w:rsidRDefault="00665D9F" w:rsidP="00665D9F">
      <w:pPr>
        <w:pBdr>
          <w:bottom w:val="single" w:sz="6" w:space="0" w:color="auto"/>
        </w:pBdr>
        <w:jc w:val="center"/>
        <w:rPr>
          <w:rFonts w:ascii="Cambria" w:hAnsi="Cambria"/>
        </w:rPr>
      </w:pPr>
      <w:r>
        <w:rPr>
          <w:rFonts w:ascii="Cambria" w:hAnsi="Cambria"/>
        </w:rPr>
        <w:t xml:space="preserve">Contact </w:t>
      </w:r>
      <w:proofErr w:type="spellStart"/>
      <w:r>
        <w:rPr>
          <w:rFonts w:ascii="Cambria" w:hAnsi="Cambria"/>
        </w:rPr>
        <w:t>No.with</w:t>
      </w:r>
      <w:proofErr w:type="spellEnd"/>
      <w:r>
        <w:rPr>
          <w:rFonts w:ascii="Cambria" w:hAnsi="Cambria"/>
        </w:rPr>
        <w:t xml:space="preserve"> </w:t>
      </w:r>
      <w:proofErr w:type="spellStart"/>
      <w:r>
        <w:rPr>
          <w:rFonts w:ascii="Cambria" w:hAnsi="Cambria"/>
        </w:rPr>
        <w:t>whatsaap</w:t>
      </w:r>
      <w:proofErr w:type="spellEnd"/>
      <w:r>
        <w:rPr>
          <w:rFonts w:ascii="Cambria" w:hAnsi="Cambria"/>
        </w:rPr>
        <w:t xml:space="preserve"> +918209663258</w:t>
      </w:r>
    </w:p>
    <w:p w:rsidR="00665D9F" w:rsidRDefault="00665D9F" w:rsidP="00665D9F">
      <w:pPr>
        <w:pBdr>
          <w:bottom w:val="single" w:sz="6" w:space="0" w:color="auto"/>
        </w:pBdr>
        <w:jc w:val="center"/>
        <w:rPr>
          <w:rFonts w:ascii="Cambria" w:hAnsi="Cambria"/>
        </w:rPr>
      </w:pPr>
      <w:r>
        <w:rPr>
          <w:rFonts w:ascii="Cambria" w:hAnsi="Cambria"/>
        </w:rPr>
        <w:t>Skype ID: - shanosingh1</w:t>
      </w:r>
    </w:p>
    <w:p w:rsidR="00665D9F" w:rsidRDefault="002A6BDE" w:rsidP="00665D9F">
      <w:pPr>
        <w:pBdr>
          <w:bottom w:val="single" w:sz="6" w:space="0" w:color="auto"/>
        </w:pBdr>
        <w:jc w:val="center"/>
        <w:rPr>
          <w:rFonts w:ascii="Cambria" w:hAnsi="Cambria"/>
          <w:b/>
          <w:bCs/>
          <w:u w:val="single"/>
        </w:rPr>
      </w:pPr>
      <w:r>
        <w:rPr>
          <w:rFonts w:ascii="Cambria" w:hAnsi="Cambria"/>
        </w:rPr>
        <w:t xml:space="preserve">Mail ID: - </w:t>
      </w:r>
      <w:hyperlink r:id="rId10" w:history="1">
        <w:r w:rsidR="008519EB" w:rsidRPr="004746F7">
          <w:rPr>
            <w:rStyle w:val="Hyperlink"/>
            <w:rFonts w:ascii="Cambria" w:hAnsi="Cambria"/>
          </w:rPr>
          <w:t>sunil.tanwar47@gmail.com</w:t>
        </w:r>
      </w:hyperlink>
      <w:r w:rsidR="008519EB">
        <w:rPr>
          <w:rFonts w:ascii="Cambria" w:hAnsi="Cambria"/>
        </w:rPr>
        <w:t xml:space="preserve"> or </w:t>
      </w:r>
      <w:hyperlink r:id="rId11" w:history="1">
        <w:r w:rsidR="008519EB" w:rsidRPr="004746F7">
          <w:rPr>
            <w:rStyle w:val="Hyperlink"/>
            <w:rFonts w:ascii="Cambria" w:hAnsi="Cambria"/>
          </w:rPr>
          <w:t>sunil.tanwar47@outlook.com</w:t>
        </w:r>
      </w:hyperlink>
      <w:r w:rsidR="008519EB">
        <w:rPr>
          <w:rFonts w:ascii="Cambria" w:hAnsi="Cambria"/>
        </w:rPr>
        <w:t xml:space="preserve"> </w:t>
      </w:r>
    </w:p>
    <w:p w:rsidR="00665D9F" w:rsidRDefault="00665D9F" w:rsidP="00665D9F">
      <w:pPr>
        <w:rPr>
          <w:rFonts w:ascii="Cambria" w:hAnsi="Cambria"/>
          <w:b/>
          <w:bCs/>
          <w:u w:val="single"/>
        </w:rPr>
      </w:pPr>
      <w:r>
        <w:rPr>
          <w:rFonts w:ascii="Cambria" w:hAnsi="Cambria"/>
          <w:b/>
          <w:bCs/>
          <w:u w:val="single"/>
        </w:rPr>
        <w:t>PROFILE SUMMARY</w:t>
      </w:r>
    </w:p>
    <w:p w:rsidR="00665D9F" w:rsidRDefault="00C853BD" w:rsidP="00665D9F">
      <w:pPr>
        <w:numPr>
          <w:ilvl w:val="0"/>
          <w:numId w:val="1"/>
        </w:numPr>
        <w:rPr>
          <w:rFonts w:ascii="Cambria" w:hAnsi="Cambria"/>
          <w:bCs/>
        </w:rPr>
      </w:pPr>
      <w:r>
        <w:rPr>
          <w:rFonts w:ascii="Verdana" w:hAnsi="Verdana"/>
          <w:bCs/>
          <w:sz w:val="18"/>
          <w:szCs w:val="18"/>
        </w:rPr>
        <w:t>Offering over 10</w:t>
      </w:r>
      <w:r w:rsidR="00665D9F" w:rsidRPr="00697106">
        <w:rPr>
          <w:rFonts w:ascii="Verdana" w:hAnsi="Verdana"/>
          <w:bCs/>
          <w:sz w:val="18"/>
          <w:szCs w:val="18"/>
        </w:rPr>
        <w:t>+ years of experience in</w:t>
      </w:r>
      <w:r w:rsidR="00665D9F">
        <w:rPr>
          <w:rFonts w:ascii="Cambria" w:hAnsi="Cambria"/>
          <w:bCs/>
        </w:rPr>
        <w:t xml:space="preserve"> </w:t>
      </w:r>
      <w:r w:rsidR="008519EB">
        <w:rPr>
          <w:rFonts w:ascii="Cambria" w:hAnsi="Cambria"/>
          <w:b/>
          <w:bCs/>
        </w:rPr>
        <w:t>HOSPITALITY</w:t>
      </w:r>
      <w:r w:rsidR="00665D9F">
        <w:rPr>
          <w:rFonts w:ascii="Cambria" w:hAnsi="Cambria"/>
          <w:b/>
          <w:bCs/>
        </w:rPr>
        <w:t xml:space="preserve"> </w:t>
      </w:r>
      <w:r w:rsidR="00665D9F">
        <w:rPr>
          <w:rFonts w:ascii="Verdana" w:hAnsi="Verdana"/>
          <w:bCs/>
          <w:sz w:val="18"/>
          <w:szCs w:val="18"/>
        </w:rPr>
        <w:t xml:space="preserve">industries. </w:t>
      </w:r>
    </w:p>
    <w:p w:rsidR="00665D9F" w:rsidRDefault="00665D9F" w:rsidP="00665D9F">
      <w:pPr>
        <w:numPr>
          <w:ilvl w:val="0"/>
          <w:numId w:val="1"/>
        </w:numPr>
        <w:rPr>
          <w:rFonts w:ascii="Verdana" w:hAnsi="Verdana"/>
          <w:color w:val="000000"/>
          <w:sz w:val="18"/>
          <w:szCs w:val="18"/>
        </w:rPr>
      </w:pPr>
      <w:r>
        <w:rPr>
          <w:rFonts w:ascii="Verdana" w:hAnsi="Verdana"/>
          <w:color w:val="000000"/>
          <w:sz w:val="18"/>
          <w:szCs w:val="18"/>
        </w:rPr>
        <w:t>Well-rounded restaurant set up with a wide-ranging history in the service industry.</w:t>
      </w:r>
    </w:p>
    <w:p w:rsidR="00665D9F" w:rsidRDefault="00665D9F" w:rsidP="00665D9F">
      <w:pPr>
        <w:numPr>
          <w:ilvl w:val="0"/>
          <w:numId w:val="1"/>
        </w:numPr>
        <w:rPr>
          <w:rFonts w:ascii="Verdana" w:hAnsi="Verdana"/>
          <w:color w:val="000000"/>
          <w:sz w:val="18"/>
          <w:szCs w:val="18"/>
        </w:rPr>
      </w:pPr>
      <w:r>
        <w:rPr>
          <w:rFonts w:ascii="Verdana" w:hAnsi="Verdana"/>
          <w:color w:val="000000"/>
          <w:sz w:val="18"/>
          <w:szCs w:val="18"/>
        </w:rPr>
        <w:t xml:space="preserve">Looking for the opportunity to build and strengthen the guest’s base of a fine establishment. </w:t>
      </w:r>
    </w:p>
    <w:p w:rsidR="00665D9F" w:rsidRDefault="00665D9F" w:rsidP="00665D9F">
      <w:pPr>
        <w:numPr>
          <w:ilvl w:val="0"/>
          <w:numId w:val="1"/>
        </w:numPr>
        <w:rPr>
          <w:rFonts w:ascii="Verdana" w:hAnsi="Verdana"/>
          <w:color w:val="000000"/>
          <w:sz w:val="18"/>
          <w:szCs w:val="18"/>
        </w:rPr>
      </w:pPr>
      <w:r>
        <w:rPr>
          <w:rFonts w:ascii="Verdana" w:hAnsi="Verdana"/>
          <w:color w:val="000000"/>
          <w:sz w:val="18"/>
          <w:szCs w:val="18"/>
        </w:rPr>
        <w:t>I bring passion for the industry, a fun, positive attitude and an understanding of customer service.</w:t>
      </w:r>
    </w:p>
    <w:p w:rsidR="00665D9F" w:rsidRDefault="00665D9F" w:rsidP="00665D9F">
      <w:pPr>
        <w:numPr>
          <w:ilvl w:val="0"/>
          <w:numId w:val="1"/>
        </w:numPr>
        <w:rPr>
          <w:rStyle w:val="apple-converted-space"/>
          <w:rFonts w:ascii="Verdana" w:hAnsi="Verdana"/>
          <w:color w:val="000000"/>
          <w:sz w:val="18"/>
          <w:szCs w:val="18"/>
        </w:rPr>
      </w:pPr>
      <w:r>
        <w:rPr>
          <w:rStyle w:val="apple-converted-space"/>
          <w:rFonts w:ascii="Verdana" w:hAnsi="Verdana"/>
          <w:color w:val="000000"/>
          <w:sz w:val="18"/>
          <w:szCs w:val="18"/>
        </w:rPr>
        <w:t>Assist in maintaining all Micros programming for food and beverage outlets</w:t>
      </w:r>
    </w:p>
    <w:p w:rsidR="00665D9F" w:rsidRPr="00704C00" w:rsidRDefault="00665D9F" w:rsidP="00665D9F">
      <w:pPr>
        <w:numPr>
          <w:ilvl w:val="0"/>
          <w:numId w:val="1"/>
        </w:numPr>
        <w:rPr>
          <w:rFonts w:ascii="Verdana" w:hAnsi="Verdana"/>
          <w:color w:val="000000"/>
          <w:sz w:val="18"/>
          <w:szCs w:val="18"/>
        </w:rPr>
      </w:pPr>
      <w:r>
        <w:rPr>
          <w:rStyle w:val="apple-converted-space"/>
          <w:rFonts w:ascii="Verdana" w:hAnsi="Verdana"/>
          <w:color w:val="000000"/>
          <w:sz w:val="18"/>
          <w:szCs w:val="18"/>
        </w:rPr>
        <w:t>Be aware of and assist to control current budgeted and forecast revenues, payroll and product.</w:t>
      </w:r>
      <w:bookmarkStart w:id="0" w:name="_GoBack"/>
      <w:bookmarkEnd w:id="0"/>
    </w:p>
    <w:p w:rsidR="00665D9F" w:rsidRDefault="00665D9F" w:rsidP="00665D9F">
      <w:pPr>
        <w:rPr>
          <w:rFonts w:ascii="Cambria" w:hAnsi="Cambria"/>
          <w:b/>
          <w:bCs/>
          <w:u w:val="single"/>
        </w:rPr>
      </w:pPr>
    </w:p>
    <w:p w:rsidR="00665D9F" w:rsidRDefault="00665D9F" w:rsidP="00665D9F">
      <w:pPr>
        <w:rPr>
          <w:rFonts w:ascii="Cambria" w:hAnsi="Cambria"/>
          <w:b/>
          <w:bCs/>
        </w:rPr>
      </w:pPr>
      <w:r>
        <w:rPr>
          <w:rFonts w:ascii="Cambria" w:hAnsi="Cambria"/>
          <w:b/>
          <w:bCs/>
          <w:u w:val="single"/>
        </w:rPr>
        <w:t>CAREER OBJECTIVE</w:t>
      </w:r>
      <w:r>
        <w:rPr>
          <w:rFonts w:ascii="Cambria" w:hAnsi="Cambria"/>
          <w:b/>
          <w:bCs/>
        </w:rPr>
        <w:t>:-</w:t>
      </w:r>
    </w:p>
    <w:p w:rsidR="00665D9F" w:rsidRDefault="00665D9F" w:rsidP="00665D9F">
      <w:pPr>
        <w:jc w:val="both"/>
        <w:rPr>
          <w:rFonts w:ascii="Cambria" w:hAnsi="Cambria"/>
        </w:rPr>
      </w:pPr>
      <w:r w:rsidRPr="00697106">
        <w:rPr>
          <w:rFonts w:ascii="Verdana" w:hAnsi="Verdana"/>
          <w:sz w:val="18"/>
          <w:szCs w:val="18"/>
        </w:rPr>
        <w:t xml:space="preserve">I am looking ahead to work in a professional, growth oriented organization, where in one can make significant contribution to the success of the organization. </w:t>
      </w:r>
      <w:r w:rsidRPr="00697106">
        <w:rPr>
          <w:rFonts w:ascii="Verdana" w:hAnsi="Verdana"/>
          <w:bCs/>
          <w:sz w:val="18"/>
          <w:szCs w:val="18"/>
        </w:rPr>
        <w:t xml:space="preserve">Seeking a position that involves creativity, challenges and that provides me, an opportunity to constantly strive to explore, innovate &amp; excel in attaining organizational and my individual goals. </w:t>
      </w:r>
      <w:r w:rsidRPr="00697106">
        <w:rPr>
          <w:rFonts w:ascii="Verdana" w:hAnsi="Verdana"/>
          <w:sz w:val="18"/>
          <w:szCs w:val="18"/>
        </w:rPr>
        <w:t>A consistently dependable team player, I can thrive in a high-pressure environment, enjoy the challenges of meeting deadlines and lead a team successfully</w:t>
      </w:r>
      <w:r>
        <w:rPr>
          <w:rFonts w:ascii="Cambria" w:hAnsi="Cambria"/>
        </w:rPr>
        <w:t>.</w:t>
      </w:r>
    </w:p>
    <w:p w:rsidR="00665D9F" w:rsidRDefault="00665D9F" w:rsidP="00665D9F">
      <w:pPr>
        <w:rPr>
          <w:rFonts w:ascii="Cambria" w:hAnsi="Cambria"/>
        </w:rPr>
      </w:pPr>
    </w:p>
    <w:p w:rsidR="00665D9F" w:rsidRDefault="00665D9F" w:rsidP="00665D9F">
      <w:pPr>
        <w:pStyle w:val="Title"/>
        <w:ind w:left="2880" w:hanging="2880"/>
        <w:jc w:val="left"/>
        <w:rPr>
          <w:rFonts w:ascii="Cambria" w:hAnsi="Cambria"/>
          <w:sz w:val="20"/>
          <w:szCs w:val="20"/>
        </w:rPr>
      </w:pPr>
      <w:r>
        <w:rPr>
          <w:rFonts w:ascii="Cambria" w:hAnsi="Cambria"/>
          <w:sz w:val="20"/>
          <w:szCs w:val="20"/>
          <w:u w:val="single"/>
        </w:rPr>
        <w:t>STRENGTH &amp; SKILLS</w:t>
      </w:r>
      <w:r>
        <w:rPr>
          <w:rFonts w:ascii="Cambria" w:hAnsi="Cambria"/>
          <w:sz w:val="20"/>
          <w:szCs w:val="20"/>
        </w:rPr>
        <w:t>:-</w:t>
      </w:r>
    </w:p>
    <w:p w:rsidR="00665D9F" w:rsidRDefault="00665D9F" w:rsidP="00B420F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Hard team work</w:t>
      </w:r>
    </w:p>
    <w:p w:rsidR="00665D9F" w:rsidRDefault="00665D9F" w:rsidP="00665D9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Outstanding customer service</w:t>
      </w:r>
    </w:p>
    <w:p w:rsidR="00665D9F" w:rsidRDefault="00665D9F" w:rsidP="00665D9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Maintaining restaurant hygiene up to the mark</w:t>
      </w:r>
    </w:p>
    <w:p w:rsidR="00665D9F" w:rsidRDefault="00BE502E" w:rsidP="00665D9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Team motivation and good team player</w:t>
      </w:r>
    </w:p>
    <w:p w:rsidR="00665D9F" w:rsidRDefault="00C21CFD" w:rsidP="00665D9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Problem solver</w:t>
      </w:r>
    </w:p>
    <w:p w:rsidR="00665D9F" w:rsidRDefault="00665D9F" w:rsidP="00665D9F">
      <w:pPr>
        <w:numPr>
          <w:ilvl w:val="0"/>
          <w:numId w:val="2"/>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Manage restaurant team under the minimum staff range</w:t>
      </w:r>
    </w:p>
    <w:p w:rsidR="00665D9F" w:rsidRDefault="00665D9F" w:rsidP="00665D9F">
      <w:pPr>
        <w:rPr>
          <w:rFonts w:ascii="Cambria" w:hAnsi="Cambria"/>
          <w:b/>
          <w:u w:val="single"/>
        </w:rPr>
      </w:pPr>
      <w:r>
        <w:rPr>
          <w:rFonts w:ascii="Cambria" w:hAnsi="Cambria"/>
          <w:b/>
          <w:u w:val="single"/>
        </w:rPr>
        <w:t>EDUCATION BACKGROUND:</w:t>
      </w:r>
    </w:p>
    <w:p w:rsidR="00665D9F" w:rsidRDefault="00665D9F" w:rsidP="00665D9F">
      <w:pPr>
        <w:rPr>
          <w:rFonts w:ascii="Cambria" w:hAnsi="Cambria"/>
          <w:b/>
        </w:rPr>
      </w:pPr>
    </w:p>
    <w:tbl>
      <w:tblPr>
        <w:tblW w:w="10235"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1"/>
        <w:gridCol w:w="4969"/>
        <w:gridCol w:w="1394"/>
        <w:gridCol w:w="1641"/>
      </w:tblGrid>
      <w:tr w:rsidR="00665D9F" w:rsidTr="00E11EC1">
        <w:trPr>
          <w:trHeight w:val="558"/>
        </w:trPr>
        <w:tc>
          <w:tcPr>
            <w:tcW w:w="2231" w:type="dxa"/>
            <w:tcBorders>
              <w:top w:val="single" w:sz="4" w:space="0" w:color="auto"/>
              <w:left w:val="single" w:sz="4" w:space="0" w:color="auto"/>
              <w:bottom w:val="single" w:sz="4" w:space="0" w:color="auto"/>
              <w:right w:val="single" w:sz="4" w:space="0" w:color="auto"/>
            </w:tcBorders>
            <w:shd w:val="pct20" w:color="auto" w:fill="auto"/>
            <w:vAlign w:val="center"/>
          </w:tcPr>
          <w:p w:rsidR="00665D9F" w:rsidRDefault="00665D9F" w:rsidP="00E11EC1">
            <w:pPr>
              <w:pStyle w:val="Heading3"/>
              <w:rPr>
                <w:rFonts w:ascii="Cambria" w:hAnsi="Cambria"/>
                <w:i/>
                <w:sz w:val="20"/>
              </w:rPr>
            </w:pPr>
            <w:r>
              <w:rPr>
                <w:rFonts w:ascii="Cambria" w:hAnsi="Cambria"/>
                <w:sz w:val="20"/>
              </w:rPr>
              <w:t>Course / Degree</w:t>
            </w:r>
          </w:p>
        </w:tc>
        <w:tc>
          <w:tcPr>
            <w:tcW w:w="4969" w:type="dxa"/>
            <w:tcBorders>
              <w:top w:val="single" w:sz="4" w:space="0" w:color="auto"/>
              <w:left w:val="single" w:sz="4" w:space="0" w:color="auto"/>
              <w:bottom w:val="single" w:sz="4" w:space="0" w:color="auto"/>
              <w:right w:val="single" w:sz="4" w:space="0" w:color="auto"/>
            </w:tcBorders>
            <w:shd w:val="pct20" w:color="auto" w:fill="auto"/>
            <w:vAlign w:val="center"/>
          </w:tcPr>
          <w:p w:rsidR="00665D9F" w:rsidRDefault="00665D9F" w:rsidP="00E11EC1">
            <w:pPr>
              <w:rPr>
                <w:rFonts w:ascii="Cambria" w:hAnsi="Cambria"/>
                <w:b/>
              </w:rPr>
            </w:pPr>
            <w:r>
              <w:rPr>
                <w:rFonts w:ascii="Cambria" w:hAnsi="Cambria"/>
                <w:b/>
              </w:rPr>
              <w:t>Institute / Board</w:t>
            </w:r>
          </w:p>
        </w:tc>
        <w:tc>
          <w:tcPr>
            <w:tcW w:w="1394" w:type="dxa"/>
            <w:tcBorders>
              <w:top w:val="single" w:sz="4" w:space="0" w:color="auto"/>
              <w:left w:val="single" w:sz="4" w:space="0" w:color="auto"/>
              <w:bottom w:val="single" w:sz="4" w:space="0" w:color="auto"/>
              <w:right w:val="single" w:sz="4" w:space="0" w:color="auto"/>
            </w:tcBorders>
            <w:shd w:val="pct20" w:color="auto" w:fill="auto"/>
            <w:vAlign w:val="center"/>
          </w:tcPr>
          <w:p w:rsidR="00665D9F" w:rsidRDefault="00665D9F" w:rsidP="00E11EC1">
            <w:pPr>
              <w:jc w:val="center"/>
              <w:rPr>
                <w:rFonts w:ascii="Cambria" w:hAnsi="Cambria"/>
                <w:b/>
              </w:rPr>
            </w:pPr>
            <w:r>
              <w:rPr>
                <w:rFonts w:ascii="Cambria" w:hAnsi="Cambria"/>
                <w:b/>
              </w:rPr>
              <w:t>Year of Passing</w:t>
            </w:r>
          </w:p>
        </w:tc>
        <w:tc>
          <w:tcPr>
            <w:tcW w:w="1641" w:type="dxa"/>
            <w:tcBorders>
              <w:top w:val="single" w:sz="4" w:space="0" w:color="auto"/>
              <w:left w:val="single" w:sz="4" w:space="0" w:color="auto"/>
              <w:bottom w:val="single" w:sz="4" w:space="0" w:color="auto"/>
              <w:right w:val="single" w:sz="4" w:space="0" w:color="auto"/>
            </w:tcBorders>
            <w:shd w:val="pct20" w:color="auto" w:fill="auto"/>
            <w:vAlign w:val="center"/>
          </w:tcPr>
          <w:p w:rsidR="00665D9F" w:rsidRDefault="00665D9F" w:rsidP="00E11EC1">
            <w:pPr>
              <w:jc w:val="center"/>
              <w:rPr>
                <w:rFonts w:ascii="Cambria" w:hAnsi="Cambria"/>
                <w:b/>
              </w:rPr>
            </w:pPr>
            <w:r>
              <w:rPr>
                <w:rFonts w:ascii="Cambria" w:hAnsi="Cambria"/>
                <w:b/>
              </w:rPr>
              <w:t>Grade</w:t>
            </w:r>
          </w:p>
        </w:tc>
      </w:tr>
      <w:tr w:rsidR="00665D9F" w:rsidTr="00E11EC1">
        <w:trPr>
          <w:trHeight w:val="709"/>
        </w:trPr>
        <w:tc>
          <w:tcPr>
            <w:tcW w:w="223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B.sc (Hotel mgt. catering tech. &amp; tourism)</w:t>
            </w:r>
          </w:p>
        </w:tc>
        <w:tc>
          <w:tcPr>
            <w:tcW w:w="4969"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Punjab Technical University (Jalandhar)</w:t>
            </w:r>
          </w:p>
          <w:p w:rsidR="00665D9F" w:rsidRDefault="00665D9F" w:rsidP="00E11EC1">
            <w:pPr>
              <w:rPr>
                <w:rFonts w:ascii="Cambria" w:hAnsi="Cambria"/>
              </w:rPr>
            </w:pPr>
          </w:p>
          <w:p w:rsidR="00665D9F" w:rsidRDefault="00665D9F" w:rsidP="00E11EC1">
            <w:pPr>
              <w:rPr>
                <w:rFonts w:ascii="Cambria" w:hAnsi="Cambria"/>
              </w:rPr>
            </w:pPr>
          </w:p>
        </w:tc>
        <w:tc>
          <w:tcPr>
            <w:tcW w:w="1394"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2012</w:t>
            </w:r>
          </w:p>
        </w:tc>
        <w:tc>
          <w:tcPr>
            <w:tcW w:w="164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I</w:t>
            </w:r>
          </w:p>
        </w:tc>
      </w:tr>
      <w:tr w:rsidR="00665D9F" w:rsidTr="00E11EC1">
        <w:trPr>
          <w:trHeight w:val="709"/>
        </w:trPr>
        <w:tc>
          <w:tcPr>
            <w:tcW w:w="223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Diploma (Hotel mgt. catering tech. &amp; tourism)</w:t>
            </w:r>
          </w:p>
        </w:tc>
        <w:tc>
          <w:tcPr>
            <w:tcW w:w="4969"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Punjab Technical University (Jalandhar)</w:t>
            </w:r>
          </w:p>
        </w:tc>
        <w:tc>
          <w:tcPr>
            <w:tcW w:w="1394"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2007</w:t>
            </w:r>
          </w:p>
        </w:tc>
        <w:tc>
          <w:tcPr>
            <w:tcW w:w="164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I</w:t>
            </w:r>
          </w:p>
        </w:tc>
      </w:tr>
      <w:tr w:rsidR="00665D9F" w:rsidTr="00E11EC1">
        <w:trPr>
          <w:trHeight w:val="709"/>
        </w:trPr>
        <w:tc>
          <w:tcPr>
            <w:tcW w:w="223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12</w:t>
            </w:r>
            <w:r>
              <w:rPr>
                <w:rFonts w:ascii="Cambria" w:hAnsi="Cambria"/>
                <w:iCs/>
                <w:vertAlign w:val="superscript"/>
              </w:rPr>
              <w:t>th</w:t>
            </w:r>
            <w:r>
              <w:rPr>
                <w:rFonts w:ascii="Cambria" w:hAnsi="Cambria"/>
                <w:iCs/>
              </w:rPr>
              <w:t xml:space="preserve"> (ARTS)</w:t>
            </w:r>
          </w:p>
        </w:tc>
        <w:tc>
          <w:tcPr>
            <w:tcW w:w="4969"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RAJASTHAN BOARD (AJMER)</w:t>
            </w:r>
          </w:p>
        </w:tc>
        <w:tc>
          <w:tcPr>
            <w:tcW w:w="1394"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2002</w:t>
            </w:r>
          </w:p>
        </w:tc>
        <w:tc>
          <w:tcPr>
            <w:tcW w:w="164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II</w:t>
            </w:r>
          </w:p>
        </w:tc>
      </w:tr>
      <w:tr w:rsidR="00665D9F" w:rsidTr="00E11EC1">
        <w:trPr>
          <w:trHeight w:val="709"/>
        </w:trPr>
        <w:tc>
          <w:tcPr>
            <w:tcW w:w="223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10</w:t>
            </w:r>
            <w:r>
              <w:rPr>
                <w:rFonts w:ascii="Cambria" w:hAnsi="Cambria"/>
                <w:iCs/>
                <w:vertAlign w:val="superscript"/>
              </w:rPr>
              <w:t xml:space="preserve">th </w:t>
            </w:r>
            <w:r>
              <w:rPr>
                <w:rFonts w:ascii="Cambria" w:hAnsi="Cambria"/>
                <w:iCs/>
              </w:rPr>
              <w:t>(ALL SUBJECT)</w:t>
            </w:r>
          </w:p>
        </w:tc>
        <w:tc>
          <w:tcPr>
            <w:tcW w:w="4969"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rPr>
                <w:rFonts w:ascii="Cambria" w:hAnsi="Cambria"/>
                <w:iCs/>
              </w:rPr>
            </w:pPr>
            <w:r>
              <w:rPr>
                <w:rFonts w:ascii="Cambria" w:hAnsi="Cambria"/>
                <w:iCs/>
              </w:rPr>
              <w:t>RAJASTHAN BOARD (AJMER)</w:t>
            </w:r>
          </w:p>
        </w:tc>
        <w:tc>
          <w:tcPr>
            <w:tcW w:w="1394"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2000</w:t>
            </w:r>
          </w:p>
        </w:tc>
        <w:tc>
          <w:tcPr>
            <w:tcW w:w="1641" w:type="dxa"/>
            <w:tcBorders>
              <w:top w:val="single" w:sz="4" w:space="0" w:color="auto"/>
              <w:left w:val="single" w:sz="4" w:space="0" w:color="auto"/>
              <w:bottom w:val="single" w:sz="4" w:space="0" w:color="auto"/>
              <w:right w:val="single" w:sz="4" w:space="0" w:color="auto"/>
            </w:tcBorders>
            <w:vAlign w:val="center"/>
          </w:tcPr>
          <w:p w:rsidR="00665D9F" w:rsidRDefault="00665D9F" w:rsidP="00E11EC1">
            <w:pPr>
              <w:jc w:val="center"/>
              <w:rPr>
                <w:rFonts w:ascii="Cambria" w:hAnsi="Cambria"/>
                <w:iCs/>
              </w:rPr>
            </w:pPr>
            <w:r>
              <w:rPr>
                <w:rFonts w:ascii="Cambria" w:hAnsi="Cambria"/>
                <w:iCs/>
              </w:rPr>
              <w:t>II</w:t>
            </w:r>
          </w:p>
        </w:tc>
      </w:tr>
    </w:tbl>
    <w:p w:rsidR="00665D9F" w:rsidRDefault="00665D9F" w:rsidP="00665D9F">
      <w:pPr>
        <w:spacing w:line="360" w:lineRule="auto"/>
        <w:rPr>
          <w:rFonts w:ascii="Cambria" w:hAnsi="Cambria"/>
          <w:b/>
          <w:u w:val="single"/>
          <w:lang w:eastAsia="ar-SA"/>
        </w:rPr>
      </w:pPr>
    </w:p>
    <w:p w:rsidR="00CB3537" w:rsidRDefault="00CB3537" w:rsidP="00665D9F">
      <w:pPr>
        <w:spacing w:line="360" w:lineRule="auto"/>
        <w:rPr>
          <w:rFonts w:ascii="Cambria" w:hAnsi="Cambria"/>
          <w:b/>
          <w:u w:val="single"/>
          <w:lang w:eastAsia="ar-SA"/>
        </w:rPr>
      </w:pPr>
    </w:p>
    <w:p w:rsidR="00665D9F" w:rsidRDefault="00665D9F" w:rsidP="00665D9F">
      <w:pPr>
        <w:spacing w:line="360" w:lineRule="auto"/>
        <w:rPr>
          <w:rFonts w:ascii="Cambria" w:hAnsi="Cambria"/>
          <w:b/>
          <w:u w:val="single"/>
          <w:lang w:eastAsia="ar-SA"/>
        </w:rPr>
      </w:pPr>
      <w:r>
        <w:rPr>
          <w:rFonts w:ascii="Cambria" w:hAnsi="Cambria"/>
          <w:b/>
          <w:u w:val="single"/>
          <w:lang w:eastAsia="ar-SA"/>
        </w:rPr>
        <w:t>EXTRA QUALIFICATIONS</w:t>
      </w:r>
    </w:p>
    <w:p w:rsidR="00665D9F" w:rsidRDefault="00665D9F" w:rsidP="00665D9F">
      <w:pPr>
        <w:tabs>
          <w:tab w:val="left" w:pos="4140"/>
          <w:tab w:val="left" w:pos="4680"/>
        </w:tabs>
        <w:spacing w:line="360" w:lineRule="auto"/>
        <w:ind w:right="-540"/>
        <w:rPr>
          <w:rFonts w:ascii="Cambria" w:hAnsi="Cambria"/>
          <w:bCs/>
          <w:lang w:eastAsia="ar-SA"/>
        </w:rPr>
      </w:pPr>
      <w:r>
        <w:rPr>
          <w:rFonts w:ascii="Cambria" w:hAnsi="Cambria"/>
          <w:bCs/>
          <w:lang w:eastAsia="ar-SA"/>
        </w:rPr>
        <w:t>* Completed successfully MS Office – Basic Computer Course (MS Word, MS Excel, MS Power Point &amp; Internet)</w:t>
      </w:r>
    </w:p>
    <w:p w:rsidR="00665D9F" w:rsidRDefault="00665D9F" w:rsidP="007E21DD">
      <w:pPr>
        <w:pBdr>
          <w:bottom w:val="single" w:sz="4" w:space="1" w:color="auto"/>
        </w:pBdr>
        <w:tabs>
          <w:tab w:val="left" w:pos="4140"/>
          <w:tab w:val="left" w:pos="4680"/>
        </w:tabs>
        <w:spacing w:line="360" w:lineRule="auto"/>
        <w:ind w:right="-540"/>
        <w:rPr>
          <w:rFonts w:ascii="Cambria" w:hAnsi="Cambria"/>
          <w:bCs/>
          <w:lang w:eastAsia="ar-SA"/>
        </w:rPr>
      </w:pPr>
      <w:r>
        <w:rPr>
          <w:rFonts w:ascii="Cambria" w:hAnsi="Cambria"/>
          <w:bCs/>
          <w:lang w:eastAsia="ar-SA"/>
        </w:rPr>
        <w:t xml:space="preserve">*Completed successfully Bachelor of </w:t>
      </w:r>
      <w:proofErr w:type="gramStart"/>
      <w:r>
        <w:rPr>
          <w:rFonts w:ascii="Cambria" w:hAnsi="Cambria"/>
          <w:bCs/>
          <w:lang w:eastAsia="ar-SA"/>
        </w:rPr>
        <w:t>ARTS</w:t>
      </w:r>
      <w:proofErr w:type="gramEnd"/>
      <w:r>
        <w:rPr>
          <w:rFonts w:ascii="Cambria" w:hAnsi="Cambria"/>
          <w:bCs/>
          <w:lang w:eastAsia="ar-SA"/>
        </w:rPr>
        <w:t xml:space="preserve"> with second division 2006.</w:t>
      </w:r>
    </w:p>
    <w:p w:rsidR="008519EB" w:rsidRDefault="008519EB" w:rsidP="00CB3537">
      <w:pPr>
        <w:pBdr>
          <w:bottom w:val="thickThinMediumGap" w:sz="24" w:space="31" w:color="auto"/>
        </w:pBdr>
        <w:jc w:val="both"/>
        <w:rPr>
          <w:rFonts w:ascii="Cambria" w:hAnsi="Cambria"/>
          <w:b/>
          <w:bCs/>
        </w:rPr>
      </w:pPr>
    </w:p>
    <w:p w:rsidR="00B420FF" w:rsidRDefault="00B420FF" w:rsidP="00CB3537">
      <w:pPr>
        <w:pBdr>
          <w:bottom w:val="thickThinMediumGap" w:sz="24" w:space="31" w:color="auto"/>
        </w:pBdr>
        <w:jc w:val="both"/>
        <w:rPr>
          <w:rFonts w:ascii="Cambria" w:hAnsi="Cambria"/>
          <w:b/>
          <w:bCs/>
        </w:rPr>
      </w:pPr>
    </w:p>
    <w:p w:rsidR="007E21DD" w:rsidRDefault="007E21DD" w:rsidP="00CB3537">
      <w:pPr>
        <w:pBdr>
          <w:bottom w:val="thickThinMediumGap" w:sz="24" w:space="31" w:color="auto"/>
        </w:pBdr>
        <w:jc w:val="both"/>
        <w:rPr>
          <w:rFonts w:ascii="Cambria" w:hAnsi="Cambria"/>
          <w:b/>
          <w:bCs/>
          <w:i/>
          <w:sz w:val="28"/>
          <w:szCs w:val="28"/>
          <w:u w:val="single"/>
        </w:rPr>
      </w:pPr>
    </w:p>
    <w:p w:rsidR="007E21DD" w:rsidRDefault="007E21DD" w:rsidP="00CB3537">
      <w:pPr>
        <w:pBdr>
          <w:bottom w:val="thickThinMediumGap" w:sz="24" w:space="31" w:color="auto"/>
        </w:pBdr>
        <w:jc w:val="both"/>
        <w:rPr>
          <w:rFonts w:ascii="Cambria" w:hAnsi="Cambria"/>
          <w:b/>
          <w:bCs/>
          <w:i/>
          <w:sz w:val="28"/>
          <w:szCs w:val="28"/>
          <w:u w:val="single"/>
        </w:rPr>
      </w:pPr>
    </w:p>
    <w:p w:rsidR="007E21DD" w:rsidRDefault="007E21DD" w:rsidP="00CB3537">
      <w:pPr>
        <w:pBdr>
          <w:bottom w:val="thickThinMediumGap" w:sz="24" w:space="31" w:color="auto"/>
        </w:pBdr>
        <w:jc w:val="both"/>
        <w:rPr>
          <w:rFonts w:ascii="Cambria" w:hAnsi="Cambria"/>
          <w:b/>
          <w:bCs/>
          <w:i/>
          <w:sz w:val="28"/>
          <w:szCs w:val="28"/>
          <w:u w:val="single"/>
        </w:rPr>
      </w:pPr>
    </w:p>
    <w:p w:rsidR="007E21DD" w:rsidRDefault="007E21DD" w:rsidP="00CB3537">
      <w:pPr>
        <w:pBdr>
          <w:bottom w:val="thickThinMediumGap" w:sz="24" w:space="31" w:color="auto"/>
        </w:pBdr>
        <w:jc w:val="both"/>
        <w:rPr>
          <w:rFonts w:ascii="Cambria" w:hAnsi="Cambria"/>
          <w:b/>
          <w:bCs/>
          <w:i/>
          <w:sz w:val="28"/>
          <w:szCs w:val="28"/>
          <w:u w:val="single"/>
        </w:rPr>
      </w:pPr>
    </w:p>
    <w:p w:rsidR="007E21DD" w:rsidRDefault="007E21DD" w:rsidP="00CB3537">
      <w:pPr>
        <w:pBdr>
          <w:bottom w:val="thickThinMediumGap" w:sz="24" w:space="31" w:color="auto"/>
        </w:pBdr>
        <w:jc w:val="both"/>
        <w:rPr>
          <w:rFonts w:ascii="Cambria" w:hAnsi="Cambria"/>
          <w:b/>
          <w:bCs/>
          <w:i/>
          <w:sz w:val="28"/>
          <w:szCs w:val="28"/>
          <w:u w:val="single"/>
        </w:rPr>
      </w:pPr>
    </w:p>
    <w:p w:rsidR="00665D9F" w:rsidRPr="00B420FF" w:rsidRDefault="008519EB" w:rsidP="00CB3537">
      <w:pPr>
        <w:pBdr>
          <w:bottom w:val="thickThinMediumGap" w:sz="24" w:space="31" w:color="auto"/>
        </w:pBdr>
        <w:jc w:val="both"/>
        <w:rPr>
          <w:rFonts w:ascii="Cambria" w:hAnsi="Cambria"/>
          <w:b/>
          <w:bCs/>
          <w:i/>
          <w:sz w:val="28"/>
          <w:szCs w:val="28"/>
          <w:u w:val="single"/>
        </w:rPr>
      </w:pPr>
      <w:r w:rsidRPr="008519EB">
        <w:rPr>
          <w:rFonts w:ascii="Cambria" w:hAnsi="Cambria"/>
          <w:b/>
          <w:bCs/>
          <w:i/>
          <w:sz w:val="28"/>
          <w:szCs w:val="28"/>
          <w:u w:val="single"/>
        </w:rPr>
        <w:t xml:space="preserve">HOSPITALITY </w:t>
      </w:r>
      <w:r w:rsidR="00665D9F" w:rsidRPr="008519EB">
        <w:rPr>
          <w:rFonts w:ascii="Cambria" w:hAnsi="Cambria"/>
          <w:b/>
          <w:bCs/>
          <w:i/>
          <w:sz w:val="28"/>
          <w:szCs w:val="28"/>
          <w:u w:val="single"/>
        </w:rPr>
        <w:t>EXPERIENCE:-</w:t>
      </w:r>
      <w:bookmarkStart w:id="1" w:name="_Hlk485810874"/>
    </w:p>
    <w:p w:rsidR="00665D9F" w:rsidRDefault="00665D9F" w:rsidP="00665D9F">
      <w:pPr>
        <w:pStyle w:val="BodyText"/>
        <w:numPr>
          <w:ilvl w:val="0"/>
          <w:numId w:val="3"/>
        </w:numPr>
        <w:rPr>
          <w:rFonts w:ascii="Cambria" w:hAnsi="Cambria"/>
          <w:b/>
          <w:i w:val="0"/>
          <w:sz w:val="20"/>
          <w:u w:val="single"/>
        </w:rPr>
      </w:pPr>
      <w:r>
        <w:rPr>
          <w:rFonts w:ascii="Cambria" w:hAnsi="Cambria"/>
          <w:bCs/>
          <w:i w:val="0"/>
          <w:sz w:val="20"/>
        </w:rPr>
        <w:t>Wor</w:t>
      </w:r>
      <w:r>
        <w:rPr>
          <w:rFonts w:ascii="Cambria" w:hAnsi="Cambria"/>
          <w:bCs/>
          <w:i w:val="0"/>
          <w:sz w:val="20"/>
          <w:lang w:val="en-US"/>
        </w:rPr>
        <w:t>king</w:t>
      </w:r>
      <w:r>
        <w:rPr>
          <w:rFonts w:ascii="Cambria" w:hAnsi="Cambria"/>
          <w:bCs/>
          <w:i w:val="0"/>
          <w:sz w:val="20"/>
        </w:rPr>
        <w:t xml:space="preserve"> as </w:t>
      </w:r>
      <w:r w:rsidR="00BE502E">
        <w:rPr>
          <w:rFonts w:ascii="Cambria" w:hAnsi="Cambria"/>
          <w:b/>
          <w:i w:val="0"/>
          <w:sz w:val="20"/>
          <w:lang w:val="en-US"/>
        </w:rPr>
        <w:t>“Head Waiter</w:t>
      </w:r>
      <w:r>
        <w:rPr>
          <w:rFonts w:ascii="Cambria" w:hAnsi="Cambria"/>
          <w:b/>
          <w:i w:val="0"/>
          <w:sz w:val="20"/>
          <w:lang w:val="en-US"/>
        </w:rPr>
        <w:t>”</w:t>
      </w:r>
      <w:r w:rsidR="00C21CFD">
        <w:rPr>
          <w:rFonts w:ascii="Cambria" w:hAnsi="Cambria"/>
          <w:b/>
          <w:i w:val="0"/>
          <w:sz w:val="20"/>
          <w:lang w:val="en-US"/>
        </w:rPr>
        <w:t>(Restaurant Supervisor)</w:t>
      </w:r>
      <w:r>
        <w:rPr>
          <w:rFonts w:ascii="Cambria" w:hAnsi="Cambria"/>
          <w:b/>
          <w:i w:val="0"/>
          <w:sz w:val="20"/>
          <w:lang w:val="en-US"/>
        </w:rPr>
        <w:t xml:space="preserve"> </w:t>
      </w:r>
      <w:r>
        <w:rPr>
          <w:rFonts w:ascii="Cambria" w:hAnsi="Cambria"/>
          <w:bCs/>
          <w:i w:val="0"/>
          <w:sz w:val="20"/>
          <w:lang w:val="en-US"/>
        </w:rPr>
        <w:t xml:space="preserve">at </w:t>
      </w:r>
      <w:r w:rsidR="009121A2">
        <w:rPr>
          <w:rFonts w:ascii="Cambria" w:hAnsi="Cambria"/>
          <w:b/>
          <w:bCs/>
          <w:i w:val="0"/>
          <w:sz w:val="20"/>
          <w:lang w:val="en-US"/>
        </w:rPr>
        <w:t>MSC Cruise line</w:t>
      </w:r>
      <w:r>
        <w:rPr>
          <w:rFonts w:ascii="Cambria" w:hAnsi="Cambria"/>
          <w:b/>
          <w:bCs/>
          <w:i w:val="0"/>
          <w:sz w:val="20"/>
          <w:lang w:val="en-US"/>
        </w:rPr>
        <w:t xml:space="preserve"> Service PVT. LTD. </w:t>
      </w:r>
      <w:r>
        <w:rPr>
          <w:rFonts w:ascii="Cambria" w:hAnsi="Cambria"/>
          <w:bCs/>
          <w:i w:val="0"/>
          <w:sz w:val="20"/>
          <w:lang w:val="en-US"/>
        </w:rPr>
        <w:t>Mumbai Italian base company from March 2018 to till date</w:t>
      </w:r>
    </w:p>
    <w:p w:rsidR="00665D9F" w:rsidRDefault="00665D9F" w:rsidP="00665D9F">
      <w:pPr>
        <w:pStyle w:val="BodyText"/>
        <w:ind w:left="360"/>
        <w:rPr>
          <w:rFonts w:ascii="Cambria" w:hAnsi="Cambria"/>
          <w:b/>
          <w:i w:val="0"/>
          <w:sz w:val="20"/>
          <w:u w:val="single"/>
          <w:lang w:val="en-US"/>
        </w:rPr>
      </w:pPr>
      <w:r>
        <w:rPr>
          <w:rFonts w:ascii="Cambria" w:hAnsi="Cambria"/>
          <w:b/>
          <w:i w:val="0"/>
          <w:sz w:val="20"/>
          <w:u w:val="single"/>
        </w:rPr>
        <w:t>Key Responsibilities</w:t>
      </w:r>
      <w:r>
        <w:rPr>
          <w:rFonts w:ascii="Cambria" w:hAnsi="Cambria"/>
          <w:b/>
          <w:i w:val="0"/>
          <w:sz w:val="20"/>
          <w:u w:val="single"/>
          <w:lang w:val="en-US"/>
        </w:rPr>
        <w:t>:-</w:t>
      </w:r>
    </w:p>
    <w:p w:rsidR="00665D9F" w:rsidRDefault="00BE502E" w:rsidP="00665D9F">
      <w:pPr>
        <w:pStyle w:val="BodyText"/>
        <w:numPr>
          <w:ilvl w:val="0"/>
          <w:numId w:val="13"/>
        </w:numPr>
        <w:rPr>
          <w:rFonts w:ascii="Verdana" w:hAnsi="Verdana"/>
          <w:i w:val="0"/>
          <w:sz w:val="18"/>
          <w:szCs w:val="18"/>
          <w:lang w:val="en-US"/>
        </w:rPr>
      </w:pPr>
      <w:r>
        <w:rPr>
          <w:rFonts w:ascii="Verdana" w:hAnsi="Verdana"/>
          <w:i w:val="0"/>
          <w:sz w:val="18"/>
          <w:szCs w:val="18"/>
          <w:lang w:val="en-US"/>
        </w:rPr>
        <w:t>To check the</w:t>
      </w:r>
      <w:r w:rsidR="00DD0C4B">
        <w:rPr>
          <w:rFonts w:ascii="Verdana" w:hAnsi="Verdana"/>
          <w:i w:val="0"/>
          <w:sz w:val="18"/>
          <w:szCs w:val="18"/>
          <w:lang w:val="en-US"/>
        </w:rPr>
        <w:t xml:space="preserve"> all</w:t>
      </w:r>
      <w:r w:rsidR="00665D9F">
        <w:rPr>
          <w:rFonts w:ascii="Verdana" w:hAnsi="Verdana"/>
          <w:i w:val="0"/>
          <w:sz w:val="18"/>
          <w:szCs w:val="18"/>
          <w:lang w:val="en-US"/>
        </w:rPr>
        <w:t xml:space="preserve"> side station for meals time according to company standard.</w:t>
      </w:r>
    </w:p>
    <w:p w:rsidR="00665D9F" w:rsidRDefault="00651C66" w:rsidP="00665D9F">
      <w:pPr>
        <w:pStyle w:val="BodyText"/>
        <w:numPr>
          <w:ilvl w:val="0"/>
          <w:numId w:val="13"/>
        </w:numPr>
        <w:rPr>
          <w:rFonts w:ascii="Verdana" w:hAnsi="Verdana"/>
          <w:i w:val="0"/>
          <w:sz w:val="18"/>
          <w:szCs w:val="18"/>
          <w:lang w:val="en-US"/>
        </w:rPr>
      </w:pPr>
      <w:r>
        <w:rPr>
          <w:rFonts w:ascii="Verdana" w:hAnsi="Verdana"/>
          <w:i w:val="0"/>
          <w:sz w:val="18"/>
          <w:szCs w:val="18"/>
          <w:lang w:val="en-US"/>
        </w:rPr>
        <w:t>Take the briefing daily bases and explain to Waiter and Asst. Waiter</w:t>
      </w:r>
      <w:r w:rsidR="00BE502E">
        <w:rPr>
          <w:rFonts w:ascii="Verdana" w:hAnsi="Verdana"/>
          <w:i w:val="0"/>
          <w:sz w:val="18"/>
          <w:szCs w:val="18"/>
          <w:lang w:val="en-US"/>
        </w:rPr>
        <w:t xml:space="preserve"> about</w:t>
      </w:r>
      <w:r w:rsidR="00665D9F">
        <w:rPr>
          <w:rFonts w:ascii="Verdana" w:hAnsi="Verdana"/>
          <w:i w:val="0"/>
          <w:sz w:val="18"/>
          <w:szCs w:val="18"/>
          <w:lang w:val="en-US"/>
        </w:rPr>
        <w:t xml:space="preserve"> packages</w:t>
      </w:r>
      <w:r>
        <w:rPr>
          <w:rFonts w:ascii="Verdana" w:hAnsi="Verdana"/>
          <w:i w:val="0"/>
          <w:sz w:val="18"/>
          <w:szCs w:val="18"/>
          <w:lang w:val="en-US"/>
        </w:rPr>
        <w:t xml:space="preserve"> and wine promotion of the days as well as important information from Maître D’hôtel.</w:t>
      </w:r>
    </w:p>
    <w:p w:rsidR="00665D9F" w:rsidRDefault="00BE502E" w:rsidP="00665D9F">
      <w:pPr>
        <w:pStyle w:val="BodyText"/>
        <w:numPr>
          <w:ilvl w:val="0"/>
          <w:numId w:val="13"/>
        </w:numPr>
        <w:rPr>
          <w:rFonts w:ascii="Verdana" w:hAnsi="Verdana"/>
          <w:i w:val="0"/>
          <w:sz w:val="18"/>
          <w:szCs w:val="18"/>
          <w:lang w:val="en-US"/>
        </w:rPr>
      </w:pPr>
      <w:r>
        <w:rPr>
          <w:rFonts w:ascii="Verdana" w:hAnsi="Verdana"/>
          <w:i w:val="0"/>
          <w:sz w:val="18"/>
          <w:szCs w:val="18"/>
          <w:lang w:val="en-US"/>
        </w:rPr>
        <w:t xml:space="preserve">Attendee the meeting </w:t>
      </w:r>
      <w:r w:rsidR="00665D9F">
        <w:rPr>
          <w:rFonts w:ascii="Verdana" w:hAnsi="Verdana"/>
          <w:i w:val="0"/>
          <w:sz w:val="18"/>
          <w:szCs w:val="18"/>
          <w:lang w:val="en-US"/>
        </w:rPr>
        <w:t>to improve the services and give the services as per company police.</w:t>
      </w:r>
    </w:p>
    <w:p w:rsidR="00665D9F" w:rsidRPr="008519EB" w:rsidRDefault="00651C66" w:rsidP="008519EB">
      <w:pPr>
        <w:pStyle w:val="BodyText"/>
        <w:numPr>
          <w:ilvl w:val="0"/>
          <w:numId w:val="13"/>
        </w:numPr>
        <w:rPr>
          <w:rFonts w:ascii="Verdana" w:hAnsi="Verdana"/>
          <w:i w:val="0"/>
          <w:sz w:val="18"/>
          <w:szCs w:val="18"/>
          <w:lang w:val="en-US"/>
        </w:rPr>
      </w:pPr>
      <w:r>
        <w:rPr>
          <w:rFonts w:ascii="Verdana" w:hAnsi="Verdana"/>
          <w:i w:val="0"/>
          <w:sz w:val="18"/>
          <w:szCs w:val="18"/>
          <w:lang w:val="en-US"/>
        </w:rPr>
        <w:t>Monitors the restaurant inventory weekly or monthly bases</w:t>
      </w:r>
      <w:r w:rsidR="00665D9F">
        <w:rPr>
          <w:rFonts w:ascii="Verdana" w:hAnsi="Verdana"/>
          <w:i w:val="0"/>
          <w:sz w:val="18"/>
          <w:szCs w:val="18"/>
          <w:lang w:val="en-US"/>
        </w:rPr>
        <w:t>.</w:t>
      </w:r>
    </w:p>
    <w:p w:rsidR="00665D9F" w:rsidRDefault="008519EB" w:rsidP="00665D9F">
      <w:pPr>
        <w:pStyle w:val="BodyText"/>
        <w:numPr>
          <w:ilvl w:val="0"/>
          <w:numId w:val="13"/>
        </w:numPr>
        <w:rPr>
          <w:rFonts w:ascii="Verdana" w:hAnsi="Verdana"/>
          <w:i w:val="0"/>
          <w:sz w:val="18"/>
          <w:szCs w:val="18"/>
          <w:lang w:val="en-US"/>
        </w:rPr>
      </w:pPr>
      <w:r>
        <w:rPr>
          <w:rFonts w:ascii="Verdana" w:hAnsi="Verdana"/>
          <w:i w:val="0"/>
          <w:sz w:val="18"/>
          <w:szCs w:val="18"/>
          <w:lang w:val="en-US"/>
        </w:rPr>
        <w:t>Always up to date about the hotel</w:t>
      </w:r>
      <w:r w:rsidR="00665D9F">
        <w:rPr>
          <w:rFonts w:ascii="Verdana" w:hAnsi="Verdana"/>
          <w:i w:val="0"/>
          <w:sz w:val="18"/>
          <w:szCs w:val="18"/>
          <w:lang w:val="en-US"/>
        </w:rPr>
        <w:t xml:space="preserve"> and company growth and target.</w:t>
      </w:r>
    </w:p>
    <w:p w:rsidR="00665D9F" w:rsidRDefault="00665D9F" w:rsidP="00665D9F">
      <w:pPr>
        <w:pStyle w:val="BodyText"/>
        <w:numPr>
          <w:ilvl w:val="0"/>
          <w:numId w:val="13"/>
        </w:numPr>
        <w:spacing w:line="240" w:lineRule="auto"/>
        <w:ind w:right="0"/>
        <w:rPr>
          <w:rFonts w:ascii="Verdana" w:eastAsia="Arial Unicode MS" w:hAnsi="Verdana"/>
          <w:i w:val="0"/>
          <w:sz w:val="18"/>
          <w:szCs w:val="18"/>
        </w:rPr>
      </w:pPr>
      <w:r>
        <w:rPr>
          <w:rFonts w:ascii="Verdana" w:hAnsi="Verdana"/>
          <w:i w:val="0"/>
          <w:sz w:val="18"/>
          <w:szCs w:val="18"/>
        </w:rPr>
        <w:t>Must be able to work without direct supervision is required.</w:t>
      </w:r>
    </w:p>
    <w:p w:rsidR="00665D9F" w:rsidRPr="008519EB" w:rsidRDefault="00367AEA" w:rsidP="008519EB">
      <w:pPr>
        <w:numPr>
          <w:ilvl w:val="0"/>
          <w:numId w:val="13"/>
        </w:numPr>
        <w:rPr>
          <w:rFonts w:ascii="Verdana" w:hAnsi="Verdana" w:cs="Mangal"/>
          <w:sz w:val="18"/>
          <w:szCs w:val="18"/>
        </w:rPr>
      </w:pPr>
      <w:r>
        <w:rPr>
          <w:rFonts w:ascii="Verdana" w:hAnsi="Verdana"/>
          <w:color w:val="000000"/>
          <w:sz w:val="18"/>
          <w:szCs w:val="18"/>
        </w:rPr>
        <w:t>Carefully supervises the assigned section to ensure guest’s satisfaction</w:t>
      </w:r>
      <w:r w:rsidR="00665D9F" w:rsidRPr="00C221B1">
        <w:rPr>
          <w:rFonts w:ascii="Verdana" w:hAnsi="Verdana"/>
          <w:color w:val="000000"/>
          <w:sz w:val="18"/>
          <w:szCs w:val="18"/>
        </w:rPr>
        <w:t>.</w:t>
      </w:r>
    </w:p>
    <w:p w:rsidR="00665D9F" w:rsidRPr="00CB3537" w:rsidRDefault="00665D9F" w:rsidP="00CB3537">
      <w:pPr>
        <w:pStyle w:val="BodyText"/>
        <w:numPr>
          <w:ilvl w:val="0"/>
          <w:numId w:val="13"/>
        </w:numPr>
        <w:pBdr>
          <w:bottom w:val="single" w:sz="4" w:space="1" w:color="auto"/>
        </w:pBdr>
        <w:rPr>
          <w:rFonts w:ascii="Verdana" w:hAnsi="Verdana"/>
          <w:i w:val="0"/>
          <w:sz w:val="18"/>
          <w:szCs w:val="18"/>
          <w:lang w:val="en-US"/>
        </w:rPr>
      </w:pPr>
      <w:r>
        <w:rPr>
          <w:rFonts w:ascii="Verdana" w:hAnsi="Verdana"/>
          <w:i w:val="0"/>
          <w:sz w:val="18"/>
          <w:szCs w:val="18"/>
          <w:lang w:val="en-US"/>
        </w:rPr>
        <w:t>Read the daily program on daily bases and give right info</w:t>
      </w:r>
      <w:r w:rsidR="008519EB">
        <w:rPr>
          <w:rFonts w:ascii="Verdana" w:hAnsi="Verdana"/>
          <w:i w:val="0"/>
          <w:sz w:val="18"/>
          <w:szCs w:val="18"/>
          <w:lang w:val="en-US"/>
        </w:rPr>
        <w:t>rmation to the guests.</w:t>
      </w:r>
    </w:p>
    <w:p w:rsidR="00665D9F" w:rsidRPr="00D3043F" w:rsidRDefault="00665D9F" w:rsidP="00665D9F">
      <w:pPr>
        <w:pStyle w:val="BodyText"/>
        <w:ind w:left="720"/>
        <w:rPr>
          <w:rFonts w:ascii="Cambria" w:hAnsi="Cambria"/>
          <w:b/>
          <w:i w:val="0"/>
          <w:sz w:val="20"/>
          <w:u w:val="single"/>
        </w:rPr>
      </w:pPr>
    </w:p>
    <w:p w:rsidR="00665D9F" w:rsidRDefault="00665D9F" w:rsidP="00665D9F">
      <w:pPr>
        <w:pStyle w:val="BodyText"/>
        <w:numPr>
          <w:ilvl w:val="0"/>
          <w:numId w:val="3"/>
        </w:numPr>
        <w:rPr>
          <w:rFonts w:ascii="Cambria" w:hAnsi="Cambria"/>
          <w:b/>
          <w:i w:val="0"/>
          <w:sz w:val="20"/>
          <w:u w:val="single"/>
        </w:rPr>
      </w:pPr>
      <w:r>
        <w:rPr>
          <w:rFonts w:ascii="Cambria" w:hAnsi="Cambria"/>
          <w:bCs/>
          <w:i w:val="0"/>
          <w:sz w:val="20"/>
        </w:rPr>
        <w:t xml:space="preserve">Worked as </w:t>
      </w:r>
      <w:r>
        <w:rPr>
          <w:rFonts w:ascii="Cambria" w:hAnsi="Cambria"/>
          <w:b/>
          <w:i w:val="0"/>
          <w:sz w:val="20"/>
          <w:lang w:val="en-US"/>
        </w:rPr>
        <w:t xml:space="preserve">“ASST. RESTAURANT MANAGER” </w:t>
      </w:r>
      <w:r>
        <w:rPr>
          <w:rFonts w:ascii="Cambria" w:hAnsi="Cambria"/>
          <w:bCs/>
          <w:i w:val="0"/>
          <w:sz w:val="20"/>
          <w:lang w:val="en-US"/>
        </w:rPr>
        <w:t xml:space="preserve">at HOTEL TULIP CONTINENTAL , </w:t>
      </w:r>
      <w:proofErr w:type="spellStart"/>
      <w:r>
        <w:rPr>
          <w:rFonts w:ascii="Cambria" w:hAnsi="Cambria"/>
          <w:bCs/>
          <w:i w:val="0"/>
          <w:sz w:val="20"/>
          <w:lang w:val="en-US"/>
        </w:rPr>
        <w:t>Bhilwara</w:t>
      </w:r>
      <w:proofErr w:type="spellEnd"/>
      <w:r>
        <w:rPr>
          <w:rFonts w:ascii="Cambria" w:hAnsi="Cambria"/>
          <w:bCs/>
          <w:i w:val="0"/>
          <w:sz w:val="20"/>
          <w:lang w:val="en-US"/>
        </w:rPr>
        <w:t xml:space="preserve"> (Rajasthan) from March 2017 to Feb. 2018 date</w:t>
      </w:r>
    </w:p>
    <w:p w:rsidR="00665D9F" w:rsidRPr="00D3043F" w:rsidRDefault="00665D9F" w:rsidP="00665D9F">
      <w:pPr>
        <w:pStyle w:val="BodyText"/>
        <w:ind w:left="360"/>
        <w:rPr>
          <w:rFonts w:ascii="Cambria" w:hAnsi="Cambria"/>
          <w:b/>
          <w:i w:val="0"/>
          <w:sz w:val="20"/>
          <w:u w:val="single"/>
          <w:lang w:val="en-US"/>
        </w:rPr>
      </w:pPr>
      <w:r>
        <w:rPr>
          <w:rFonts w:ascii="Cambria" w:hAnsi="Cambria"/>
          <w:b/>
          <w:i w:val="0"/>
          <w:sz w:val="20"/>
          <w:u w:val="single"/>
        </w:rPr>
        <w:t>Key Responsibilities</w:t>
      </w:r>
      <w:bookmarkEnd w:id="1"/>
      <w:r>
        <w:rPr>
          <w:rFonts w:ascii="Cambria" w:hAnsi="Cambria"/>
          <w:b/>
          <w:i w:val="0"/>
          <w:sz w:val="20"/>
          <w:u w:val="single"/>
          <w:lang w:val="en-US"/>
        </w:rPr>
        <w:t>:-</w:t>
      </w:r>
    </w:p>
    <w:p w:rsidR="00665D9F" w:rsidRPr="008519EB" w:rsidRDefault="00665D9F" w:rsidP="00CB3537">
      <w:pPr>
        <w:numPr>
          <w:ilvl w:val="0"/>
          <w:numId w:val="4"/>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Maintained full knowledge of outlets and menu items and made recommendations.</w:t>
      </w:r>
    </w:p>
    <w:p w:rsidR="00665D9F" w:rsidRDefault="00665D9F" w:rsidP="00B420FF">
      <w:pPr>
        <w:numPr>
          <w:ilvl w:val="0"/>
          <w:numId w:val="4"/>
        </w:numPr>
        <w:spacing w:before="100" w:beforeAutospacing="1" w:after="100" w:afterAutospacing="1" w:line="270" w:lineRule="atLeast"/>
        <w:rPr>
          <w:rFonts w:ascii="Verdana" w:hAnsi="Verdana"/>
          <w:color w:val="000000"/>
          <w:sz w:val="18"/>
          <w:szCs w:val="18"/>
        </w:rPr>
      </w:pPr>
      <w:r>
        <w:rPr>
          <w:rFonts w:ascii="Verdana" w:hAnsi="Verdana"/>
          <w:color w:val="000000"/>
          <w:sz w:val="18"/>
          <w:szCs w:val="18"/>
        </w:rPr>
        <w:t xml:space="preserve">Staff scheduling in order to keep the department properly manned at all </w:t>
      </w:r>
      <w:proofErr w:type="gramStart"/>
      <w:r>
        <w:rPr>
          <w:rFonts w:ascii="Verdana" w:hAnsi="Verdana"/>
          <w:color w:val="000000"/>
          <w:sz w:val="18"/>
          <w:szCs w:val="18"/>
        </w:rPr>
        <w:t>time</w:t>
      </w:r>
      <w:proofErr w:type="gramEnd"/>
      <w:r>
        <w:rPr>
          <w:rFonts w:ascii="Verdana" w:hAnsi="Verdana"/>
          <w:color w:val="000000"/>
          <w:sz w:val="18"/>
          <w:szCs w:val="18"/>
        </w:rPr>
        <w:t>.</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Assist in maintaining all Micros programming for food and beverage outlets.</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Recognize VIP’s and regular guests when walking into the outlet</w:t>
      </w:r>
    </w:p>
    <w:p w:rsidR="00665D9F" w:rsidRPr="008519EB" w:rsidRDefault="00665D9F" w:rsidP="008519EB">
      <w:pPr>
        <w:numPr>
          <w:ilvl w:val="0"/>
          <w:numId w:val="4"/>
        </w:numPr>
        <w:spacing w:line="270" w:lineRule="atLeast"/>
        <w:rPr>
          <w:rFonts w:ascii="Verdana" w:hAnsi="Verdana"/>
          <w:color w:val="000000"/>
          <w:sz w:val="18"/>
          <w:szCs w:val="18"/>
        </w:rPr>
      </w:pPr>
      <w:r>
        <w:rPr>
          <w:rFonts w:ascii="Verdana" w:hAnsi="Verdana"/>
          <w:color w:val="000000"/>
          <w:sz w:val="18"/>
          <w:szCs w:val="18"/>
        </w:rPr>
        <w:t>Attendee daily meeting with the staff to review the daily operation and to discuss past performance that can be improve.</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Processed cash, credit card and voucher payments.</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To assist in minimizing overtime and lieu leave and casual staff.</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Maintain a close working relationship with the staff as well as guest also and ensure proper communication between all F&amp;B related department.</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To encourage staff for cross training during the low season and to follow up and check on the job training.</w:t>
      </w:r>
    </w:p>
    <w:p w:rsidR="00665D9F" w:rsidRDefault="00665D9F" w:rsidP="00665D9F">
      <w:pPr>
        <w:numPr>
          <w:ilvl w:val="0"/>
          <w:numId w:val="4"/>
        </w:numPr>
        <w:spacing w:line="270" w:lineRule="atLeast"/>
        <w:rPr>
          <w:rFonts w:ascii="Verdana" w:hAnsi="Verdana"/>
          <w:color w:val="000000"/>
          <w:sz w:val="18"/>
          <w:szCs w:val="18"/>
        </w:rPr>
      </w:pPr>
      <w:r>
        <w:rPr>
          <w:rFonts w:ascii="Verdana" w:hAnsi="Verdana"/>
          <w:color w:val="000000"/>
          <w:sz w:val="18"/>
          <w:szCs w:val="18"/>
        </w:rPr>
        <w:t>To Train and develop the service staff and help to improve the service standard.</w:t>
      </w:r>
    </w:p>
    <w:p w:rsidR="00665D9F" w:rsidRDefault="00665D9F" w:rsidP="00665D9F">
      <w:pPr>
        <w:pBdr>
          <w:bottom w:val="single" w:sz="4" w:space="1" w:color="auto"/>
        </w:pBdr>
        <w:spacing w:line="270" w:lineRule="atLeast"/>
        <w:ind w:left="360"/>
        <w:rPr>
          <w:rFonts w:ascii="Verdana" w:hAnsi="Verdana"/>
          <w:color w:val="000000"/>
          <w:sz w:val="18"/>
          <w:szCs w:val="18"/>
        </w:rPr>
      </w:pPr>
    </w:p>
    <w:p w:rsidR="00665D9F" w:rsidRDefault="00665D9F" w:rsidP="00665D9F">
      <w:pPr>
        <w:spacing w:line="270" w:lineRule="atLeast"/>
        <w:rPr>
          <w:rFonts w:ascii="Verdana" w:hAnsi="Verdana"/>
          <w:color w:val="000000"/>
          <w:sz w:val="18"/>
          <w:szCs w:val="18"/>
        </w:rPr>
      </w:pPr>
    </w:p>
    <w:p w:rsidR="00665D9F" w:rsidRPr="00B420FF" w:rsidRDefault="00665D9F" w:rsidP="00665D9F">
      <w:pPr>
        <w:pStyle w:val="BodyText"/>
        <w:numPr>
          <w:ilvl w:val="0"/>
          <w:numId w:val="3"/>
        </w:numPr>
        <w:rPr>
          <w:rFonts w:ascii="Cambria" w:hAnsi="Cambria"/>
          <w:b/>
          <w:i w:val="0"/>
          <w:sz w:val="20"/>
          <w:u w:val="single"/>
        </w:rPr>
      </w:pPr>
      <w:r>
        <w:rPr>
          <w:rFonts w:ascii="Cambria" w:hAnsi="Cambria"/>
          <w:bCs/>
          <w:i w:val="0"/>
          <w:sz w:val="20"/>
        </w:rPr>
        <w:t xml:space="preserve">Worked as </w:t>
      </w:r>
      <w:r>
        <w:rPr>
          <w:rFonts w:ascii="Cambria" w:hAnsi="Cambria"/>
          <w:b/>
          <w:i w:val="0"/>
          <w:sz w:val="20"/>
          <w:lang w:val="en-US"/>
        </w:rPr>
        <w:t xml:space="preserve">“OUTLET SUPERVISOR (BANQUET AND RESTURANT) ” </w:t>
      </w:r>
      <w:r>
        <w:rPr>
          <w:rFonts w:ascii="Cambria" w:hAnsi="Cambria"/>
          <w:bCs/>
          <w:i w:val="0"/>
          <w:sz w:val="20"/>
          <w:lang w:val="en-US"/>
        </w:rPr>
        <w:t>at THE DOAMIN HOTEL AND SPA(A UNIT OF PRERRED HOTEL GROUP) , Bahrain from June 2013 till March 2017</w:t>
      </w:r>
    </w:p>
    <w:p w:rsidR="00665D9F" w:rsidRPr="009E70E3" w:rsidRDefault="00665D9F" w:rsidP="00665D9F">
      <w:pPr>
        <w:pStyle w:val="BodyText"/>
        <w:rPr>
          <w:rFonts w:ascii="Cambria" w:hAnsi="Cambria"/>
          <w:b/>
          <w:i w:val="0"/>
          <w:sz w:val="20"/>
          <w:u w:val="single"/>
          <w:lang w:val="en-US"/>
        </w:rPr>
      </w:pPr>
      <w:bookmarkStart w:id="2" w:name="_Hlk485812505"/>
      <w:r>
        <w:rPr>
          <w:rFonts w:ascii="Cambria" w:hAnsi="Cambria"/>
          <w:b/>
          <w:i w:val="0"/>
          <w:sz w:val="20"/>
          <w:u w:val="single"/>
        </w:rPr>
        <w:t>Key Responsibilities</w:t>
      </w:r>
    </w:p>
    <w:bookmarkEnd w:id="2"/>
    <w:p w:rsidR="00665D9F" w:rsidRDefault="00665D9F" w:rsidP="00665D9F">
      <w:pPr>
        <w:numPr>
          <w:ilvl w:val="0"/>
          <w:numId w:val="5"/>
        </w:numPr>
        <w:rPr>
          <w:rFonts w:ascii="Verdana" w:hAnsi="Verdana"/>
          <w:b/>
          <w:sz w:val="18"/>
          <w:szCs w:val="18"/>
          <w:u w:val="single"/>
          <w:lang w:bidi="hi-IN"/>
        </w:rPr>
      </w:pPr>
      <w:r>
        <w:rPr>
          <w:rFonts w:ascii="Verdana" w:hAnsi="Verdana"/>
          <w:color w:val="333333"/>
          <w:sz w:val="18"/>
          <w:szCs w:val="18"/>
          <w:shd w:val="clear" w:color="auto" w:fill="FFFFFF"/>
          <w:lang w:bidi="hi-IN"/>
        </w:rPr>
        <w:t>Provide unique and creative ideas to enhance meetings &amp; group experience.</w:t>
      </w:r>
    </w:p>
    <w:p w:rsidR="00665D9F" w:rsidRDefault="00665D9F" w:rsidP="00665D9F">
      <w:pPr>
        <w:numPr>
          <w:ilvl w:val="0"/>
          <w:numId w:val="5"/>
        </w:numPr>
        <w:rPr>
          <w:rFonts w:ascii="Verdana" w:hAnsi="Verdana"/>
          <w:b/>
          <w:sz w:val="18"/>
          <w:szCs w:val="18"/>
          <w:u w:val="single"/>
          <w:lang w:bidi="hi-IN"/>
        </w:rPr>
      </w:pPr>
      <w:r>
        <w:rPr>
          <w:rFonts w:ascii="Verdana" w:hAnsi="Verdana"/>
          <w:color w:val="333333"/>
          <w:sz w:val="18"/>
          <w:szCs w:val="18"/>
          <w:shd w:val="clear" w:color="auto" w:fill="FFFFFF"/>
          <w:lang w:bidi="hi-IN"/>
        </w:rPr>
        <w:t>Be familiar with all current and upcoming event details</w:t>
      </w:r>
      <w:r w:rsidR="006B7F56">
        <w:rPr>
          <w:rFonts w:ascii="Verdana" w:hAnsi="Verdana"/>
          <w:color w:val="333333"/>
          <w:sz w:val="18"/>
          <w:szCs w:val="18"/>
          <w:shd w:val="clear" w:color="auto" w:fill="FFFFFF"/>
          <w:lang w:bidi="hi-IN"/>
        </w:rPr>
        <w:t xml:space="preserve"> in banquet</w:t>
      </w:r>
      <w:r>
        <w:rPr>
          <w:rFonts w:ascii="Verdana" w:hAnsi="Verdana"/>
          <w:color w:val="333333"/>
          <w:sz w:val="18"/>
          <w:szCs w:val="18"/>
          <w:shd w:val="clear" w:color="auto" w:fill="FFFFFF"/>
          <w:lang w:bidi="hi-IN"/>
        </w:rPr>
        <w:t>.</w:t>
      </w:r>
    </w:p>
    <w:p w:rsidR="00665D9F" w:rsidRDefault="00665D9F" w:rsidP="00665D9F">
      <w:pPr>
        <w:numPr>
          <w:ilvl w:val="0"/>
          <w:numId w:val="5"/>
        </w:numPr>
        <w:rPr>
          <w:rFonts w:ascii="Verdana" w:hAnsi="Verdana"/>
          <w:b/>
          <w:sz w:val="18"/>
          <w:szCs w:val="18"/>
          <w:u w:val="single"/>
          <w:lang w:bidi="hi-IN"/>
        </w:rPr>
      </w:pPr>
      <w:r>
        <w:rPr>
          <w:rFonts w:ascii="Verdana" w:hAnsi="Verdana"/>
          <w:color w:val="333333"/>
          <w:sz w:val="18"/>
          <w:szCs w:val="18"/>
          <w:shd w:val="clear" w:color="auto" w:fill="FFFFFF"/>
          <w:lang w:bidi="hi-IN"/>
        </w:rPr>
        <w:t>Co-ordinate with the other department.</w:t>
      </w:r>
    </w:p>
    <w:p w:rsidR="00665D9F" w:rsidRDefault="00665D9F" w:rsidP="00665D9F">
      <w:pPr>
        <w:numPr>
          <w:ilvl w:val="0"/>
          <w:numId w:val="5"/>
        </w:numPr>
        <w:rPr>
          <w:rFonts w:ascii="Verdana" w:hAnsi="Verdana"/>
          <w:b/>
          <w:sz w:val="18"/>
          <w:szCs w:val="18"/>
          <w:u w:val="single"/>
          <w:lang w:bidi="hi-IN"/>
        </w:rPr>
      </w:pPr>
      <w:r>
        <w:rPr>
          <w:rFonts w:ascii="Verdana" w:hAnsi="Verdana"/>
          <w:color w:val="333333"/>
          <w:sz w:val="18"/>
          <w:szCs w:val="18"/>
          <w:shd w:val="clear" w:color="auto" w:fill="FFFFFF"/>
          <w:lang w:bidi="hi-IN"/>
        </w:rPr>
        <w:t>Scheduling of banquet staff, prepare weekly duty chart to correspond with banquet functions and manage labor for monthly.</w:t>
      </w:r>
    </w:p>
    <w:p w:rsidR="00665D9F" w:rsidRPr="006B7F56" w:rsidRDefault="00665D9F" w:rsidP="006B7F56">
      <w:pPr>
        <w:numPr>
          <w:ilvl w:val="0"/>
          <w:numId w:val="5"/>
        </w:numPr>
        <w:rPr>
          <w:rFonts w:ascii="Verdana" w:hAnsi="Verdana"/>
          <w:b/>
          <w:sz w:val="18"/>
          <w:szCs w:val="18"/>
          <w:u w:val="single"/>
          <w:lang w:bidi="hi-IN"/>
        </w:rPr>
      </w:pPr>
      <w:r>
        <w:rPr>
          <w:rFonts w:ascii="Verdana" w:hAnsi="Verdana"/>
          <w:color w:val="333333"/>
          <w:sz w:val="18"/>
          <w:szCs w:val="18"/>
          <w:shd w:val="clear" w:color="auto" w:fill="FFFFFF"/>
          <w:lang w:bidi="hi-IN"/>
        </w:rPr>
        <w:t>Responsible for monthly inventory, consumption spreadsheet and banquet staff labors.</w:t>
      </w:r>
    </w:p>
    <w:p w:rsidR="00665D9F" w:rsidRDefault="00665D9F" w:rsidP="00665D9F">
      <w:pPr>
        <w:numPr>
          <w:ilvl w:val="0"/>
          <w:numId w:val="5"/>
        </w:numPr>
        <w:rPr>
          <w:rFonts w:ascii="Verdana" w:hAnsi="Verdana" w:cs="Mangal"/>
          <w:b/>
          <w:sz w:val="18"/>
          <w:szCs w:val="18"/>
          <w:u w:val="single"/>
          <w:lang w:bidi="hi-IN"/>
        </w:rPr>
      </w:pPr>
      <w:r>
        <w:rPr>
          <w:rFonts w:ascii="Verdana" w:hAnsi="Verdana" w:cs="Mangal"/>
          <w:sz w:val="18"/>
          <w:szCs w:val="18"/>
          <w:lang w:bidi="hi-IN"/>
        </w:rPr>
        <w:t>Before start the operation check all reservation sheet, restaurant round up, check opening and closing case list, check opening and closing sheet of restaurant and make sure that all equipment’s are working properly.</w:t>
      </w:r>
    </w:p>
    <w:p w:rsidR="00665D9F" w:rsidRDefault="00665D9F" w:rsidP="00665D9F">
      <w:pPr>
        <w:numPr>
          <w:ilvl w:val="0"/>
          <w:numId w:val="5"/>
        </w:numPr>
        <w:rPr>
          <w:rFonts w:ascii="Verdana" w:hAnsi="Verdana" w:cs="Mangal"/>
          <w:b/>
          <w:sz w:val="18"/>
          <w:szCs w:val="18"/>
          <w:u w:val="single"/>
          <w:lang w:bidi="hi-IN"/>
        </w:rPr>
      </w:pPr>
      <w:r>
        <w:rPr>
          <w:rFonts w:ascii="Verdana" w:hAnsi="Verdana" w:cs="Mangal"/>
          <w:sz w:val="18"/>
          <w:szCs w:val="18"/>
          <w:lang w:bidi="hi-IN"/>
        </w:rPr>
        <w:t>Making all types report such as Void item report, Discount report, Employee Meal report, Store required item report etc.</w:t>
      </w:r>
    </w:p>
    <w:p w:rsidR="00665D9F" w:rsidRPr="006B7F56" w:rsidRDefault="00665D9F" w:rsidP="006B7F56">
      <w:pPr>
        <w:numPr>
          <w:ilvl w:val="0"/>
          <w:numId w:val="5"/>
        </w:numPr>
        <w:rPr>
          <w:rFonts w:ascii="Verdana" w:hAnsi="Verdana" w:cs="Mangal"/>
          <w:sz w:val="18"/>
          <w:szCs w:val="18"/>
          <w:lang w:bidi="hi-IN"/>
        </w:rPr>
      </w:pPr>
      <w:r>
        <w:rPr>
          <w:rFonts w:ascii="Verdana" w:hAnsi="Verdana" w:cs="Mangal"/>
          <w:sz w:val="18"/>
          <w:szCs w:val="18"/>
          <w:lang w:bidi="hi-IN"/>
        </w:rPr>
        <w:t>Maintain of monthly budget and try to achieve them.</w:t>
      </w:r>
    </w:p>
    <w:p w:rsidR="006B7F56" w:rsidRPr="00B420FF" w:rsidRDefault="00665D9F" w:rsidP="006B7F56">
      <w:pPr>
        <w:numPr>
          <w:ilvl w:val="0"/>
          <w:numId w:val="5"/>
        </w:numPr>
        <w:pBdr>
          <w:bottom w:val="single" w:sz="4" w:space="1" w:color="auto"/>
        </w:pBdr>
        <w:rPr>
          <w:rFonts w:ascii="Verdana" w:hAnsi="Verdana" w:cs="Mangal"/>
          <w:sz w:val="18"/>
          <w:szCs w:val="18"/>
          <w:lang w:bidi="hi-IN"/>
        </w:rPr>
      </w:pPr>
      <w:r>
        <w:rPr>
          <w:rFonts w:ascii="Verdana" w:hAnsi="Verdana" w:cs="Mangal"/>
          <w:sz w:val="18"/>
          <w:szCs w:val="18"/>
          <w:lang w:bidi="hi-IN"/>
        </w:rPr>
        <w:t>Explain to guest and staff about our daily promotions or daily special menu.</w:t>
      </w:r>
    </w:p>
    <w:p w:rsidR="00665D9F" w:rsidRDefault="00665D9F" w:rsidP="00665D9F">
      <w:pPr>
        <w:rPr>
          <w:rFonts w:ascii="Verdana" w:hAnsi="Verdana" w:cs="Mangal"/>
          <w:sz w:val="18"/>
          <w:szCs w:val="18"/>
          <w:lang w:bidi="hi-IN"/>
        </w:rPr>
      </w:pPr>
    </w:p>
    <w:p w:rsidR="00CB3537" w:rsidRDefault="00CB3537" w:rsidP="00CB3537">
      <w:pPr>
        <w:pStyle w:val="BodyText"/>
        <w:ind w:left="720"/>
        <w:rPr>
          <w:rFonts w:ascii="Cambria" w:hAnsi="Cambria"/>
          <w:b/>
          <w:i w:val="0"/>
          <w:sz w:val="20"/>
          <w:u w:val="single"/>
          <w:lang w:val="en-US"/>
        </w:rPr>
      </w:pPr>
    </w:p>
    <w:p w:rsidR="00CB3537" w:rsidRDefault="00CB3537" w:rsidP="00CB3537">
      <w:pPr>
        <w:pStyle w:val="BodyText"/>
        <w:ind w:left="720"/>
        <w:rPr>
          <w:rFonts w:ascii="Cambria" w:hAnsi="Cambria"/>
          <w:b/>
          <w:i w:val="0"/>
          <w:sz w:val="20"/>
          <w:u w:val="single"/>
          <w:lang w:val="en-US"/>
        </w:rPr>
      </w:pPr>
    </w:p>
    <w:p w:rsidR="00CB3537" w:rsidRDefault="00CB3537" w:rsidP="00CB3537">
      <w:pPr>
        <w:pStyle w:val="BodyText"/>
        <w:ind w:left="720"/>
        <w:rPr>
          <w:rFonts w:ascii="Cambria" w:hAnsi="Cambria"/>
          <w:b/>
          <w:i w:val="0"/>
          <w:sz w:val="20"/>
          <w:u w:val="single"/>
          <w:lang w:val="en-US"/>
        </w:rPr>
      </w:pPr>
    </w:p>
    <w:p w:rsidR="00CB3537" w:rsidRDefault="00CB3537" w:rsidP="00CB3537">
      <w:pPr>
        <w:pStyle w:val="BodyText"/>
        <w:ind w:left="720"/>
        <w:rPr>
          <w:rFonts w:ascii="Cambria" w:hAnsi="Cambria"/>
          <w:b/>
          <w:i w:val="0"/>
          <w:sz w:val="20"/>
          <w:u w:val="single"/>
          <w:lang w:val="en-US"/>
        </w:rPr>
      </w:pPr>
    </w:p>
    <w:p w:rsidR="00CB3537" w:rsidRPr="00CB3537" w:rsidRDefault="00CB3537" w:rsidP="00CB3537">
      <w:pPr>
        <w:pStyle w:val="BodyText"/>
        <w:ind w:left="720"/>
        <w:rPr>
          <w:rFonts w:ascii="Cambria" w:hAnsi="Cambria"/>
          <w:b/>
          <w:i w:val="0"/>
          <w:sz w:val="20"/>
          <w:u w:val="single"/>
        </w:rPr>
      </w:pPr>
    </w:p>
    <w:p w:rsidR="00665D9F" w:rsidRPr="00E36CD6" w:rsidRDefault="00665D9F" w:rsidP="00665D9F">
      <w:pPr>
        <w:pStyle w:val="BodyText"/>
        <w:numPr>
          <w:ilvl w:val="0"/>
          <w:numId w:val="3"/>
        </w:numPr>
        <w:rPr>
          <w:rFonts w:ascii="Cambria" w:hAnsi="Cambria"/>
          <w:b/>
          <w:i w:val="0"/>
          <w:sz w:val="20"/>
          <w:u w:val="single"/>
        </w:rPr>
      </w:pPr>
      <w:r>
        <w:rPr>
          <w:rFonts w:ascii="Cambria" w:hAnsi="Cambria"/>
          <w:bCs/>
          <w:i w:val="0"/>
          <w:sz w:val="20"/>
        </w:rPr>
        <w:t xml:space="preserve">Worked as </w:t>
      </w:r>
      <w:r w:rsidR="00BE0751">
        <w:rPr>
          <w:rFonts w:ascii="Cambria" w:hAnsi="Cambria"/>
          <w:b/>
          <w:i w:val="0"/>
          <w:sz w:val="20"/>
          <w:lang w:val="en-US"/>
        </w:rPr>
        <w:t>“Sr.</w:t>
      </w:r>
      <w:r>
        <w:rPr>
          <w:rFonts w:ascii="Cambria" w:hAnsi="Cambria"/>
          <w:b/>
          <w:i w:val="0"/>
          <w:sz w:val="20"/>
          <w:lang w:val="en-US"/>
        </w:rPr>
        <w:t xml:space="preserve"> WAITER (FINE DINNING RESTAURANT) ” </w:t>
      </w:r>
      <w:r>
        <w:rPr>
          <w:rFonts w:ascii="Cambria" w:hAnsi="Cambria"/>
          <w:bCs/>
          <w:i w:val="0"/>
          <w:sz w:val="20"/>
          <w:lang w:val="en-US"/>
        </w:rPr>
        <w:t>at THE LEELA PLACE KEMPENSKI, Udaipur (Rajasthan) from April 2012 to April 2013</w:t>
      </w:r>
    </w:p>
    <w:p w:rsidR="00665D9F" w:rsidRPr="0056506A" w:rsidRDefault="00665D9F" w:rsidP="00665D9F">
      <w:pPr>
        <w:pStyle w:val="BodyText"/>
        <w:ind w:left="360"/>
        <w:rPr>
          <w:rFonts w:ascii="Cambria" w:hAnsi="Cambria"/>
          <w:b/>
          <w:i w:val="0"/>
          <w:sz w:val="20"/>
          <w:u w:val="single"/>
          <w:lang w:val="en-US"/>
        </w:rPr>
      </w:pPr>
      <w:r>
        <w:rPr>
          <w:rFonts w:ascii="Cambria" w:hAnsi="Cambria"/>
          <w:b/>
          <w:i w:val="0"/>
          <w:sz w:val="20"/>
          <w:u w:val="single"/>
        </w:rPr>
        <w:t>Key Responsibilities</w:t>
      </w:r>
    </w:p>
    <w:p w:rsidR="00665D9F" w:rsidRDefault="00665D9F" w:rsidP="00665D9F">
      <w:pPr>
        <w:numPr>
          <w:ilvl w:val="0"/>
          <w:numId w:val="6"/>
        </w:numPr>
        <w:rPr>
          <w:rFonts w:ascii="Verdana" w:hAnsi="Verdana" w:cs="Mangal"/>
          <w:sz w:val="18"/>
          <w:szCs w:val="18"/>
        </w:rPr>
      </w:pPr>
      <w:r>
        <w:rPr>
          <w:rFonts w:ascii="Verdana" w:hAnsi="Verdana"/>
          <w:sz w:val="18"/>
          <w:szCs w:val="18"/>
        </w:rPr>
        <w:t xml:space="preserve">Ensure restaurant is ready for service </w:t>
      </w:r>
      <w:r>
        <w:rPr>
          <w:rFonts w:ascii="Verdana" w:hAnsi="Verdana" w:cs="Mangal"/>
          <w:sz w:val="18"/>
          <w:szCs w:val="18"/>
        </w:rPr>
        <w:t>(check all restaurant set up is done and section is done for run smooth operation)</w:t>
      </w:r>
    </w:p>
    <w:p w:rsidR="00665D9F" w:rsidRDefault="00665D9F" w:rsidP="00665D9F">
      <w:pPr>
        <w:numPr>
          <w:ilvl w:val="0"/>
          <w:numId w:val="6"/>
        </w:numPr>
        <w:rPr>
          <w:rFonts w:ascii="Verdana" w:hAnsi="Verdana" w:cs="Mangal"/>
          <w:sz w:val="18"/>
          <w:szCs w:val="18"/>
        </w:rPr>
      </w:pPr>
      <w:r>
        <w:rPr>
          <w:rFonts w:ascii="Verdana" w:hAnsi="Verdana"/>
          <w:sz w:val="18"/>
          <w:szCs w:val="18"/>
        </w:rPr>
        <w:t>Advising guests on menus &amp; beverage choices.</w:t>
      </w:r>
    </w:p>
    <w:p w:rsidR="00665D9F" w:rsidRDefault="00665D9F" w:rsidP="00665D9F">
      <w:pPr>
        <w:numPr>
          <w:ilvl w:val="0"/>
          <w:numId w:val="6"/>
        </w:numPr>
        <w:rPr>
          <w:rFonts w:ascii="Verdana" w:hAnsi="Verdana" w:cs="Mangal"/>
          <w:sz w:val="18"/>
          <w:szCs w:val="18"/>
        </w:rPr>
      </w:pPr>
      <w:r>
        <w:rPr>
          <w:rFonts w:ascii="Verdana" w:hAnsi="Verdana" w:cs="Mangal"/>
          <w:sz w:val="18"/>
          <w:szCs w:val="18"/>
        </w:rPr>
        <w:t>Make sure that provide proper service to in house guest and walking guest as per The Hotel Standard.</w:t>
      </w:r>
    </w:p>
    <w:p w:rsidR="00665D9F" w:rsidRDefault="00665D9F" w:rsidP="00665D9F">
      <w:pPr>
        <w:numPr>
          <w:ilvl w:val="0"/>
          <w:numId w:val="6"/>
        </w:numPr>
        <w:rPr>
          <w:rFonts w:ascii="Verdana" w:hAnsi="Verdana" w:cs="Mangal"/>
          <w:sz w:val="18"/>
          <w:szCs w:val="18"/>
        </w:rPr>
      </w:pPr>
      <w:r>
        <w:rPr>
          <w:rFonts w:ascii="Verdana" w:hAnsi="Verdana" w:cs="Mangal"/>
          <w:sz w:val="18"/>
          <w:szCs w:val="18"/>
        </w:rPr>
        <w:t>Making all report such as void report, Closing report, Time deference report, Complementary report, Item sale report etc.</w:t>
      </w:r>
    </w:p>
    <w:p w:rsidR="00665D9F" w:rsidRDefault="00665D9F" w:rsidP="00665D9F">
      <w:pPr>
        <w:pStyle w:val="BodyText"/>
        <w:numPr>
          <w:ilvl w:val="0"/>
          <w:numId w:val="6"/>
        </w:numPr>
        <w:spacing w:line="240" w:lineRule="auto"/>
        <w:ind w:right="0"/>
        <w:rPr>
          <w:rFonts w:ascii="Verdana" w:eastAsia="Arial Unicode MS" w:hAnsi="Verdana"/>
          <w:i w:val="0"/>
          <w:sz w:val="18"/>
          <w:szCs w:val="18"/>
        </w:rPr>
      </w:pPr>
      <w:r>
        <w:rPr>
          <w:rFonts w:ascii="Verdana" w:eastAsia="Arial Unicode MS" w:hAnsi="Verdana"/>
          <w:i w:val="0"/>
          <w:sz w:val="18"/>
          <w:szCs w:val="18"/>
        </w:rPr>
        <w:t>Ensure that a high level of liaison is maintained between Food &amp; Beverage and all other departments within the hotel.</w:t>
      </w:r>
    </w:p>
    <w:p w:rsidR="00665D9F" w:rsidRDefault="00665D9F" w:rsidP="00665D9F">
      <w:pPr>
        <w:pStyle w:val="BodyText"/>
        <w:numPr>
          <w:ilvl w:val="0"/>
          <w:numId w:val="6"/>
        </w:numPr>
        <w:spacing w:line="240" w:lineRule="auto"/>
        <w:ind w:right="0"/>
        <w:rPr>
          <w:rFonts w:ascii="Verdana" w:eastAsia="Arial Unicode MS" w:hAnsi="Verdana"/>
          <w:i w:val="0"/>
          <w:sz w:val="18"/>
          <w:szCs w:val="18"/>
        </w:rPr>
      </w:pPr>
      <w:r>
        <w:rPr>
          <w:rFonts w:ascii="Verdana" w:hAnsi="Verdana"/>
          <w:i w:val="0"/>
          <w:sz w:val="18"/>
          <w:szCs w:val="18"/>
        </w:rPr>
        <w:t>Attends meetings, training activities, courses and all other work-related activities as required.</w:t>
      </w:r>
    </w:p>
    <w:p w:rsidR="00665D9F" w:rsidRDefault="00665D9F" w:rsidP="00665D9F">
      <w:pPr>
        <w:pStyle w:val="BodyText"/>
        <w:numPr>
          <w:ilvl w:val="0"/>
          <w:numId w:val="6"/>
        </w:numPr>
        <w:spacing w:line="240" w:lineRule="auto"/>
        <w:ind w:right="0"/>
        <w:rPr>
          <w:rFonts w:ascii="Verdana" w:eastAsia="Arial Unicode MS" w:hAnsi="Verdana"/>
          <w:i w:val="0"/>
          <w:sz w:val="18"/>
          <w:szCs w:val="18"/>
        </w:rPr>
      </w:pPr>
      <w:r>
        <w:rPr>
          <w:rFonts w:ascii="Verdana" w:hAnsi="Verdana"/>
          <w:i w:val="0"/>
          <w:sz w:val="18"/>
          <w:szCs w:val="18"/>
        </w:rPr>
        <w:t>Assists and gives full support to the Restaurant Manager and Assistant Restaurant Manager at all times both in administrative work and all operational matters.</w:t>
      </w:r>
    </w:p>
    <w:p w:rsidR="00665D9F" w:rsidRPr="00666C24" w:rsidRDefault="00665D9F" w:rsidP="00665D9F">
      <w:pPr>
        <w:pStyle w:val="BodyText"/>
        <w:numPr>
          <w:ilvl w:val="0"/>
          <w:numId w:val="6"/>
        </w:numPr>
        <w:spacing w:after="120" w:line="240" w:lineRule="auto"/>
        <w:ind w:right="0"/>
        <w:rPr>
          <w:rFonts w:ascii="Verdana" w:eastAsia="Arial Unicode MS" w:hAnsi="Verdana"/>
          <w:i w:val="0"/>
          <w:sz w:val="18"/>
          <w:szCs w:val="18"/>
        </w:rPr>
      </w:pPr>
      <w:r>
        <w:rPr>
          <w:rFonts w:ascii="Verdana" w:hAnsi="Verdana"/>
          <w:i w:val="0"/>
          <w:sz w:val="18"/>
          <w:szCs w:val="18"/>
        </w:rPr>
        <w:t>Makes a daily report every day concerning the operation and incidents on the stations (Head Waiters’ Report).</w:t>
      </w:r>
    </w:p>
    <w:p w:rsidR="00665D9F" w:rsidRPr="006B7F56" w:rsidRDefault="00665D9F" w:rsidP="00665D9F">
      <w:pPr>
        <w:pStyle w:val="BodyText"/>
        <w:pBdr>
          <w:bottom w:val="single" w:sz="4" w:space="1" w:color="auto"/>
        </w:pBdr>
        <w:spacing w:after="120" w:line="240" w:lineRule="auto"/>
        <w:ind w:right="0"/>
        <w:rPr>
          <w:rFonts w:ascii="Verdana" w:eastAsia="Arial Unicode MS" w:hAnsi="Verdana"/>
          <w:i w:val="0"/>
          <w:sz w:val="18"/>
          <w:szCs w:val="18"/>
          <w:lang w:val="en-US"/>
        </w:rPr>
      </w:pPr>
    </w:p>
    <w:p w:rsidR="00665D9F" w:rsidRDefault="00665D9F" w:rsidP="00665D9F">
      <w:pPr>
        <w:rPr>
          <w:rFonts w:ascii="Verdana" w:hAnsi="Verdana" w:cs="Mangal"/>
          <w:sz w:val="18"/>
          <w:szCs w:val="18"/>
          <w:lang w:bidi="hi-IN"/>
        </w:rPr>
      </w:pPr>
    </w:p>
    <w:p w:rsidR="00665D9F" w:rsidRPr="00765664" w:rsidRDefault="00665D9F" w:rsidP="00665D9F">
      <w:pPr>
        <w:pStyle w:val="BodyText"/>
        <w:numPr>
          <w:ilvl w:val="0"/>
          <w:numId w:val="3"/>
        </w:numPr>
        <w:rPr>
          <w:rFonts w:ascii="Cambria" w:hAnsi="Cambria"/>
          <w:b/>
          <w:i w:val="0"/>
          <w:sz w:val="20"/>
          <w:u w:val="single"/>
        </w:rPr>
      </w:pPr>
      <w:r>
        <w:rPr>
          <w:rFonts w:ascii="Cambria" w:hAnsi="Cambria"/>
          <w:bCs/>
          <w:i w:val="0"/>
          <w:sz w:val="20"/>
        </w:rPr>
        <w:t xml:space="preserve">Worked as </w:t>
      </w:r>
      <w:r>
        <w:rPr>
          <w:rFonts w:ascii="Cambria" w:hAnsi="Cambria"/>
          <w:b/>
          <w:i w:val="0"/>
          <w:sz w:val="20"/>
          <w:lang w:val="en-US"/>
        </w:rPr>
        <w:t xml:space="preserve">“WAITER (FINE DINNING RESTAURANT) ” </w:t>
      </w:r>
      <w:r>
        <w:rPr>
          <w:rFonts w:ascii="Cambria" w:hAnsi="Cambria"/>
          <w:bCs/>
          <w:i w:val="0"/>
          <w:sz w:val="20"/>
          <w:lang w:val="en-US"/>
        </w:rPr>
        <w:t>at RAJPUTANA SHERATON BY ITC GROUP HOTEL, JAIPUR (Rajasthan) from April 2010 to March 2012</w:t>
      </w:r>
    </w:p>
    <w:p w:rsidR="00665D9F" w:rsidRPr="0056506A" w:rsidRDefault="00665D9F" w:rsidP="00665D9F">
      <w:pPr>
        <w:pStyle w:val="BodyText"/>
        <w:numPr>
          <w:ilvl w:val="0"/>
          <w:numId w:val="3"/>
        </w:numPr>
        <w:rPr>
          <w:rFonts w:ascii="Cambria" w:hAnsi="Cambria"/>
          <w:b/>
          <w:i w:val="0"/>
          <w:sz w:val="20"/>
          <w:u w:val="single"/>
        </w:rPr>
      </w:pPr>
      <w:r>
        <w:rPr>
          <w:rFonts w:ascii="Cambria" w:hAnsi="Cambria"/>
          <w:b/>
          <w:i w:val="0"/>
          <w:sz w:val="20"/>
          <w:u w:val="single"/>
        </w:rPr>
        <w:t>Key Responsibilities</w:t>
      </w:r>
    </w:p>
    <w:p w:rsidR="00665D9F" w:rsidRDefault="00665D9F" w:rsidP="00665D9F">
      <w:pPr>
        <w:numPr>
          <w:ilvl w:val="0"/>
          <w:numId w:val="7"/>
        </w:numPr>
        <w:rPr>
          <w:rFonts w:ascii="Verdana" w:hAnsi="Verdana" w:cs="Mangal"/>
          <w:b/>
          <w:sz w:val="18"/>
          <w:szCs w:val="18"/>
          <w:u w:val="single"/>
        </w:rPr>
      </w:pPr>
      <w:r>
        <w:rPr>
          <w:rFonts w:ascii="Verdana" w:hAnsi="Verdana" w:cs="Mangal"/>
          <w:sz w:val="18"/>
          <w:szCs w:val="18"/>
        </w:rPr>
        <w:t>Basic knowledge of food and beverage.</w:t>
      </w:r>
    </w:p>
    <w:p w:rsidR="00665D9F" w:rsidRDefault="00665D9F" w:rsidP="00665D9F">
      <w:pPr>
        <w:numPr>
          <w:ilvl w:val="0"/>
          <w:numId w:val="7"/>
        </w:numPr>
        <w:rPr>
          <w:rFonts w:ascii="Verdana" w:hAnsi="Verdana" w:cs="Mangal"/>
          <w:b/>
          <w:sz w:val="18"/>
          <w:szCs w:val="18"/>
          <w:u w:val="single"/>
        </w:rPr>
      </w:pPr>
      <w:r>
        <w:rPr>
          <w:rFonts w:ascii="Verdana" w:hAnsi="Verdana"/>
          <w:sz w:val="18"/>
          <w:szCs w:val="18"/>
        </w:rPr>
        <w:t>Prepare restaurant for meals time, including set up items such as linen, silverware and glassware.</w:t>
      </w:r>
    </w:p>
    <w:p w:rsidR="00665D9F" w:rsidRDefault="00665D9F" w:rsidP="00665D9F">
      <w:pPr>
        <w:numPr>
          <w:ilvl w:val="0"/>
          <w:numId w:val="8"/>
        </w:numPr>
        <w:rPr>
          <w:rFonts w:ascii="Verdana" w:hAnsi="Verdana" w:cs="Mangal"/>
          <w:b/>
          <w:sz w:val="18"/>
          <w:szCs w:val="18"/>
          <w:u w:val="single"/>
        </w:rPr>
      </w:pPr>
      <w:r>
        <w:rPr>
          <w:rFonts w:ascii="Verdana" w:hAnsi="Verdana" w:cs="Mangal"/>
          <w:sz w:val="18"/>
          <w:szCs w:val="18"/>
        </w:rPr>
        <w:t>Assist the guest according to The Hotel Standard (</w:t>
      </w:r>
      <w:r>
        <w:rPr>
          <w:rFonts w:ascii="Verdana" w:hAnsi="Verdana"/>
          <w:sz w:val="18"/>
          <w:szCs w:val="18"/>
        </w:rPr>
        <w:t>Greeting guests with eye contact and smile).</w:t>
      </w:r>
    </w:p>
    <w:p w:rsidR="00665D9F" w:rsidRDefault="00665D9F" w:rsidP="00665D9F">
      <w:pPr>
        <w:numPr>
          <w:ilvl w:val="0"/>
          <w:numId w:val="8"/>
        </w:numPr>
        <w:rPr>
          <w:rFonts w:ascii="Verdana" w:hAnsi="Verdana" w:cs="Mangal"/>
          <w:b/>
          <w:sz w:val="18"/>
          <w:szCs w:val="18"/>
          <w:u w:val="single"/>
        </w:rPr>
      </w:pPr>
      <w:r>
        <w:rPr>
          <w:rFonts w:ascii="Verdana" w:hAnsi="Verdana" w:cs="Mangal"/>
          <w:sz w:val="18"/>
          <w:szCs w:val="18"/>
        </w:rPr>
        <w:t>Before take order check all menu items which are available or not available.</w:t>
      </w:r>
    </w:p>
    <w:p w:rsidR="00665D9F" w:rsidRDefault="00665D9F" w:rsidP="00665D9F">
      <w:pPr>
        <w:numPr>
          <w:ilvl w:val="0"/>
          <w:numId w:val="8"/>
        </w:numPr>
        <w:rPr>
          <w:rFonts w:ascii="Verdana" w:hAnsi="Verdana" w:cs="Mangal"/>
          <w:b/>
          <w:sz w:val="18"/>
          <w:szCs w:val="18"/>
          <w:u w:val="single"/>
        </w:rPr>
      </w:pPr>
      <w:r>
        <w:rPr>
          <w:rFonts w:ascii="Verdana" w:hAnsi="Verdana" w:cs="Mangal"/>
          <w:sz w:val="18"/>
          <w:szCs w:val="18"/>
        </w:rPr>
        <w:t>Try to up sealing and suggestive sealing.</w:t>
      </w:r>
    </w:p>
    <w:p w:rsidR="00665D9F" w:rsidRPr="006B7F56" w:rsidRDefault="00665D9F" w:rsidP="006B7F56">
      <w:pPr>
        <w:numPr>
          <w:ilvl w:val="0"/>
          <w:numId w:val="8"/>
        </w:numPr>
        <w:rPr>
          <w:rFonts w:ascii="Verdana" w:hAnsi="Verdana" w:cs="Mangal"/>
          <w:b/>
          <w:sz w:val="18"/>
          <w:szCs w:val="18"/>
          <w:u w:val="single"/>
        </w:rPr>
      </w:pPr>
      <w:r>
        <w:rPr>
          <w:rFonts w:ascii="Verdana" w:hAnsi="Verdana" w:cs="Mangal"/>
          <w:sz w:val="18"/>
          <w:szCs w:val="18"/>
        </w:rPr>
        <w:t>Take fed back by the guest as per company standard.</w:t>
      </w:r>
      <w:r w:rsidR="006B7F56">
        <w:rPr>
          <w:rFonts w:ascii="Verdana" w:hAnsi="Verdana" w:cs="Mangal"/>
          <w:b/>
          <w:sz w:val="18"/>
          <w:szCs w:val="18"/>
          <w:u w:val="single"/>
        </w:rPr>
        <w:t xml:space="preserve"> </w:t>
      </w:r>
      <w:r w:rsidRPr="006B7F56">
        <w:rPr>
          <w:rFonts w:ascii="Verdana" w:hAnsi="Verdana" w:cs="Mangal"/>
          <w:sz w:val="18"/>
          <w:szCs w:val="18"/>
        </w:rPr>
        <w:t>Hand over the fed back to duty supervisor or duty manager.</w:t>
      </w:r>
    </w:p>
    <w:p w:rsidR="00665D9F" w:rsidRDefault="00665D9F" w:rsidP="00665D9F">
      <w:pPr>
        <w:numPr>
          <w:ilvl w:val="0"/>
          <w:numId w:val="8"/>
        </w:numPr>
        <w:rPr>
          <w:rFonts w:ascii="Verdana" w:hAnsi="Verdana" w:cs="Mangal"/>
          <w:b/>
          <w:sz w:val="18"/>
          <w:szCs w:val="18"/>
          <w:u w:val="single"/>
        </w:rPr>
      </w:pPr>
      <w:r>
        <w:rPr>
          <w:rFonts w:ascii="Verdana" w:hAnsi="Verdana" w:cs="Mangal"/>
          <w:sz w:val="18"/>
          <w:szCs w:val="18"/>
        </w:rPr>
        <w:t>Follow up the opening and closing check list.</w:t>
      </w:r>
    </w:p>
    <w:p w:rsidR="00665D9F" w:rsidRDefault="00665D9F" w:rsidP="00665D9F">
      <w:pPr>
        <w:numPr>
          <w:ilvl w:val="0"/>
          <w:numId w:val="8"/>
        </w:numPr>
        <w:rPr>
          <w:rFonts w:ascii="Verdana" w:hAnsi="Verdana" w:cs="Mangal"/>
          <w:b/>
          <w:sz w:val="18"/>
          <w:szCs w:val="18"/>
          <w:u w:val="single"/>
        </w:rPr>
      </w:pPr>
      <w:r>
        <w:rPr>
          <w:rFonts w:ascii="Verdana" w:hAnsi="Verdana" w:cs="Mangal"/>
          <w:sz w:val="18"/>
          <w:szCs w:val="18"/>
        </w:rPr>
        <w:t>Attendee all types or trainee such as menu training, safety and security training haying training etc.</w:t>
      </w:r>
    </w:p>
    <w:p w:rsidR="00665D9F" w:rsidRDefault="00665D9F" w:rsidP="00665D9F">
      <w:pPr>
        <w:pBdr>
          <w:bottom w:val="single" w:sz="4" w:space="1" w:color="auto"/>
        </w:pBdr>
        <w:rPr>
          <w:rFonts w:ascii="Verdana" w:hAnsi="Verdana" w:cs="Mangal"/>
          <w:b/>
          <w:sz w:val="18"/>
          <w:szCs w:val="18"/>
          <w:u w:val="single"/>
        </w:rPr>
      </w:pPr>
    </w:p>
    <w:p w:rsidR="00665D9F" w:rsidRDefault="00665D9F" w:rsidP="00665D9F">
      <w:pPr>
        <w:rPr>
          <w:rFonts w:ascii="Cambria" w:hAnsi="Cambria"/>
          <w:b/>
          <w:u w:val="single"/>
        </w:rPr>
      </w:pPr>
    </w:p>
    <w:p w:rsidR="00665D9F" w:rsidRDefault="00665D9F" w:rsidP="00665D9F">
      <w:pPr>
        <w:rPr>
          <w:rFonts w:ascii="Cambria" w:hAnsi="Cambria"/>
          <w:b/>
          <w:u w:val="single"/>
        </w:rPr>
      </w:pPr>
      <w:r>
        <w:rPr>
          <w:rFonts w:ascii="Cambria" w:hAnsi="Cambria"/>
          <w:b/>
          <w:u w:val="single"/>
        </w:rPr>
        <w:t>EXTRA ACTIVITIES</w:t>
      </w:r>
      <w:r w:rsidR="00B420FF">
        <w:rPr>
          <w:rFonts w:ascii="Cambria" w:hAnsi="Cambria"/>
          <w:b/>
          <w:u w:val="single"/>
        </w:rPr>
        <w:t>:-</w:t>
      </w:r>
    </w:p>
    <w:p w:rsidR="00B420FF" w:rsidRPr="00F20D29" w:rsidRDefault="00B420FF" w:rsidP="00665D9F">
      <w:pPr>
        <w:rPr>
          <w:rFonts w:ascii="Cambria" w:hAnsi="Cambria"/>
          <w:b/>
        </w:rPr>
      </w:pPr>
    </w:p>
    <w:p w:rsidR="00B420FF" w:rsidRDefault="00B420FF" w:rsidP="00665D9F">
      <w:pPr>
        <w:numPr>
          <w:ilvl w:val="0"/>
          <w:numId w:val="10"/>
        </w:numPr>
        <w:rPr>
          <w:rFonts w:ascii="Verdana" w:hAnsi="Verdana" w:cs="Mangal"/>
          <w:sz w:val="18"/>
          <w:szCs w:val="18"/>
        </w:rPr>
      </w:pPr>
      <w:r>
        <w:rPr>
          <w:rFonts w:ascii="Verdana" w:hAnsi="Verdana" w:cs="Mangal"/>
          <w:sz w:val="18"/>
          <w:szCs w:val="18"/>
        </w:rPr>
        <w:t>Appreciation letter to stay on board 127</w:t>
      </w:r>
      <w:r w:rsidR="00D51133">
        <w:rPr>
          <w:rFonts w:ascii="Verdana" w:hAnsi="Verdana" w:cs="Mangal"/>
          <w:sz w:val="18"/>
          <w:szCs w:val="18"/>
        </w:rPr>
        <w:t xml:space="preserve"> days</w:t>
      </w:r>
      <w:r>
        <w:rPr>
          <w:rFonts w:ascii="Verdana" w:hAnsi="Verdana" w:cs="Mangal"/>
          <w:sz w:val="18"/>
          <w:szCs w:val="18"/>
        </w:rPr>
        <w:t xml:space="preserve"> at sea (July 2020)</w:t>
      </w:r>
    </w:p>
    <w:p w:rsidR="00665D9F" w:rsidRDefault="00665D9F" w:rsidP="00665D9F">
      <w:pPr>
        <w:numPr>
          <w:ilvl w:val="0"/>
          <w:numId w:val="10"/>
        </w:numPr>
        <w:rPr>
          <w:rFonts w:ascii="Verdana" w:hAnsi="Verdana" w:cs="Mangal"/>
          <w:sz w:val="18"/>
          <w:szCs w:val="18"/>
        </w:rPr>
      </w:pPr>
      <w:r>
        <w:rPr>
          <w:rFonts w:ascii="Verdana" w:hAnsi="Verdana" w:cs="Mangal"/>
          <w:sz w:val="18"/>
          <w:szCs w:val="18"/>
        </w:rPr>
        <w:t>Customer Excellence Training by Impact Institute Bahrain (October 2015)</w:t>
      </w:r>
    </w:p>
    <w:p w:rsidR="00665D9F" w:rsidRDefault="00665D9F" w:rsidP="00665D9F">
      <w:pPr>
        <w:numPr>
          <w:ilvl w:val="0"/>
          <w:numId w:val="10"/>
        </w:numPr>
        <w:rPr>
          <w:rFonts w:ascii="Verdana" w:hAnsi="Verdana" w:cs="Mangal"/>
          <w:sz w:val="18"/>
          <w:szCs w:val="18"/>
        </w:rPr>
      </w:pPr>
      <w:r>
        <w:rPr>
          <w:rFonts w:ascii="Verdana" w:hAnsi="Verdana" w:cs="Mangal"/>
          <w:sz w:val="18"/>
          <w:szCs w:val="18"/>
        </w:rPr>
        <w:t>Restaurant Manage Appreciation latter by ITC Sheraton Hotel Jaipur India (March 2010)</w:t>
      </w:r>
    </w:p>
    <w:p w:rsidR="00665D9F" w:rsidRDefault="00665D9F" w:rsidP="00665D9F">
      <w:pPr>
        <w:numPr>
          <w:ilvl w:val="0"/>
          <w:numId w:val="10"/>
        </w:numPr>
        <w:rPr>
          <w:rFonts w:ascii="Verdana" w:hAnsi="Verdana" w:cs="Mangal"/>
          <w:sz w:val="18"/>
          <w:szCs w:val="18"/>
        </w:rPr>
      </w:pPr>
      <w:r>
        <w:rPr>
          <w:rFonts w:ascii="Verdana" w:hAnsi="Verdana" w:cs="Mangal"/>
          <w:sz w:val="18"/>
          <w:szCs w:val="18"/>
        </w:rPr>
        <w:t>Human Resources Manager Appreciation latter by ITC Sheraton hotel Jaipur (March 2010)</w:t>
      </w:r>
    </w:p>
    <w:p w:rsidR="00665D9F" w:rsidRDefault="00665D9F" w:rsidP="00665D9F">
      <w:pPr>
        <w:numPr>
          <w:ilvl w:val="0"/>
          <w:numId w:val="10"/>
        </w:numPr>
        <w:rPr>
          <w:rFonts w:ascii="Verdana" w:hAnsi="Verdana" w:cs="Mangal"/>
          <w:sz w:val="18"/>
          <w:szCs w:val="18"/>
        </w:rPr>
      </w:pPr>
      <w:r>
        <w:rPr>
          <w:rFonts w:ascii="Verdana" w:hAnsi="Verdana" w:cs="Mangal"/>
          <w:sz w:val="18"/>
          <w:szCs w:val="18"/>
        </w:rPr>
        <w:t>Capacity Building Training Program by Hotel Association of Incredible India (March 2008)</w:t>
      </w:r>
    </w:p>
    <w:p w:rsidR="00665D9F" w:rsidRDefault="00665D9F" w:rsidP="00665D9F">
      <w:pPr>
        <w:numPr>
          <w:ilvl w:val="0"/>
          <w:numId w:val="10"/>
        </w:numPr>
        <w:rPr>
          <w:rFonts w:ascii="Verdana" w:hAnsi="Verdana" w:cs="Mangal"/>
          <w:sz w:val="18"/>
          <w:szCs w:val="18"/>
        </w:rPr>
      </w:pPr>
      <w:r>
        <w:rPr>
          <w:rFonts w:ascii="Verdana" w:hAnsi="Verdana" w:cs="Mangal"/>
          <w:sz w:val="18"/>
          <w:szCs w:val="18"/>
        </w:rPr>
        <w:t xml:space="preserve">The Best Server Award in </w:t>
      </w:r>
      <w:proofErr w:type="spellStart"/>
      <w:r>
        <w:rPr>
          <w:rFonts w:ascii="Verdana" w:hAnsi="Verdana" w:cs="Mangal"/>
          <w:sz w:val="18"/>
          <w:szCs w:val="18"/>
        </w:rPr>
        <w:t>Chak</w:t>
      </w:r>
      <w:proofErr w:type="spellEnd"/>
      <w:r>
        <w:rPr>
          <w:rFonts w:ascii="Verdana" w:hAnsi="Verdana" w:cs="Mangal"/>
          <w:sz w:val="18"/>
          <w:szCs w:val="18"/>
        </w:rPr>
        <w:t xml:space="preserve"> de </w:t>
      </w:r>
      <w:proofErr w:type="spellStart"/>
      <w:r>
        <w:rPr>
          <w:rFonts w:ascii="Verdana" w:hAnsi="Verdana" w:cs="Mangal"/>
          <w:sz w:val="18"/>
          <w:szCs w:val="18"/>
        </w:rPr>
        <w:t>Bhute</w:t>
      </w:r>
      <w:proofErr w:type="spellEnd"/>
      <w:r>
        <w:rPr>
          <w:rFonts w:ascii="Verdana" w:hAnsi="Verdana" w:cs="Mangal"/>
          <w:sz w:val="18"/>
          <w:szCs w:val="18"/>
        </w:rPr>
        <w:t xml:space="preserve"> festival by </w:t>
      </w:r>
      <w:proofErr w:type="spellStart"/>
      <w:r>
        <w:rPr>
          <w:rFonts w:ascii="Verdana" w:hAnsi="Verdana" w:cs="Mangal"/>
          <w:sz w:val="18"/>
          <w:szCs w:val="18"/>
        </w:rPr>
        <w:t>Sayaji</w:t>
      </w:r>
      <w:proofErr w:type="spellEnd"/>
      <w:r>
        <w:rPr>
          <w:rFonts w:ascii="Verdana" w:hAnsi="Verdana" w:cs="Mangal"/>
          <w:sz w:val="18"/>
          <w:szCs w:val="18"/>
        </w:rPr>
        <w:t xml:space="preserve"> Hotel in Indore India (September 2007)</w:t>
      </w:r>
    </w:p>
    <w:p w:rsidR="00665D9F" w:rsidRDefault="00665D9F" w:rsidP="00665D9F">
      <w:pPr>
        <w:rPr>
          <w:rFonts w:ascii="Verdana" w:hAnsi="Verdana"/>
          <w:b/>
          <w:sz w:val="18"/>
          <w:szCs w:val="18"/>
          <w:u w:val="single"/>
        </w:rPr>
      </w:pPr>
    </w:p>
    <w:p w:rsidR="00665D9F" w:rsidRDefault="00665D9F" w:rsidP="00665D9F">
      <w:pPr>
        <w:rPr>
          <w:rFonts w:ascii="Cambria" w:hAnsi="Cambria"/>
          <w:b/>
          <w:u w:val="single"/>
        </w:rPr>
      </w:pPr>
      <w:r>
        <w:rPr>
          <w:rFonts w:ascii="Cambria" w:hAnsi="Cambria"/>
          <w:b/>
          <w:u w:val="single"/>
        </w:rPr>
        <w:t>TRAINING PROGRAM</w:t>
      </w:r>
    </w:p>
    <w:p w:rsidR="00665D9F" w:rsidRDefault="00665D9F" w:rsidP="00665D9F">
      <w:pPr>
        <w:numPr>
          <w:ilvl w:val="0"/>
          <w:numId w:val="11"/>
        </w:numPr>
        <w:rPr>
          <w:rFonts w:ascii="Verdana" w:hAnsi="Verdana" w:cs="Mangal"/>
          <w:sz w:val="18"/>
          <w:szCs w:val="18"/>
        </w:rPr>
      </w:pPr>
      <w:r>
        <w:rPr>
          <w:rFonts w:ascii="Verdana" w:hAnsi="Verdana" w:cs="Mangal"/>
          <w:sz w:val="18"/>
          <w:szCs w:val="18"/>
        </w:rPr>
        <w:t xml:space="preserve">Six Month Industrial Training at </w:t>
      </w:r>
      <w:r>
        <w:rPr>
          <w:rFonts w:ascii="Verdana" w:hAnsi="Verdana" w:cs="Mangal"/>
          <w:b/>
          <w:sz w:val="18"/>
          <w:szCs w:val="18"/>
        </w:rPr>
        <w:t xml:space="preserve">Sheraton </w:t>
      </w:r>
      <w:proofErr w:type="spellStart"/>
      <w:r>
        <w:rPr>
          <w:rFonts w:ascii="Verdana" w:hAnsi="Verdana" w:cs="Mangal"/>
          <w:b/>
          <w:sz w:val="18"/>
          <w:szCs w:val="18"/>
        </w:rPr>
        <w:t>Rajputana</w:t>
      </w:r>
      <w:proofErr w:type="spellEnd"/>
      <w:r>
        <w:rPr>
          <w:rFonts w:ascii="Verdana" w:hAnsi="Verdana" w:cs="Mangal"/>
          <w:b/>
          <w:sz w:val="18"/>
          <w:szCs w:val="18"/>
        </w:rPr>
        <w:t xml:space="preserve"> Hotel</w:t>
      </w:r>
      <w:r>
        <w:rPr>
          <w:rFonts w:ascii="Verdana" w:hAnsi="Verdana" w:cs="Mangal"/>
          <w:sz w:val="18"/>
          <w:szCs w:val="18"/>
        </w:rPr>
        <w:t xml:space="preserve"> in Jaipur (Rajasthan) </w:t>
      </w:r>
      <w:r>
        <w:rPr>
          <w:rFonts w:ascii="Verdana" w:hAnsi="Verdana" w:cs="Mangal"/>
          <w:b/>
          <w:sz w:val="18"/>
          <w:szCs w:val="18"/>
        </w:rPr>
        <w:t>October 2009</w:t>
      </w:r>
    </w:p>
    <w:p w:rsidR="00665D9F" w:rsidRDefault="00665D9F" w:rsidP="00665D9F">
      <w:pPr>
        <w:numPr>
          <w:ilvl w:val="0"/>
          <w:numId w:val="11"/>
        </w:numPr>
        <w:rPr>
          <w:rFonts w:ascii="Verdana" w:hAnsi="Verdana" w:cs="Mangal"/>
          <w:sz w:val="18"/>
          <w:szCs w:val="18"/>
        </w:rPr>
      </w:pPr>
      <w:r>
        <w:rPr>
          <w:rFonts w:ascii="Verdana" w:hAnsi="Verdana" w:cs="Mangal"/>
          <w:sz w:val="18"/>
          <w:szCs w:val="18"/>
        </w:rPr>
        <w:t xml:space="preserve">Six Month Industrial Training at </w:t>
      </w:r>
      <w:proofErr w:type="spellStart"/>
      <w:r>
        <w:rPr>
          <w:rFonts w:ascii="Verdana" w:hAnsi="Verdana" w:cs="Mangal"/>
          <w:b/>
          <w:sz w:val="18"/>
          <w:szCs w:val="18"/>
        </w:rPr>
        <w:t>Sayaji</w:t>
      </w:r>
      <w:proofErr w:type="spellEnd"/>
      <w:r>
        <w:rPr>
          <w:rFonts w:ascii="Verdana" w:hAnsi="Verdana" w:cs="Mangal"/>
          <w:b/>
          <w:sz w:val="18"/>
          <w:szCs w:val="18"/>
        </w:rPr>
        <w:t xml:space="preserve"> Hotel</w:t>
      </w:r>
      <w:r>
        <w:rPr>
          <w:rFonts w:ascii="Verdana" w:hAnsi="Verdana" w:cs="Mangal"/>
          <w:sz w:val="18"/>
          <w:szCs w:val="18"/>
        </w:rPr>
        <w:t xml:space="preserve"> in Indore (M.P.) </w:t>
      </w:r>
      <w:r>
        <w:rPr>
          <w:rFonts w:ascii="Verdana" w:hAnsi="Verdana" w:cs="Mangal"/>
          <w:b/>
          <w:sz w:val="18"/>
          <w:szCs w:val="18"/>
        </w:rPr>
        <w:t xml:space="preserve">October 2007 </w:t>
      </w:r>
    </w:p>
    <w:p w:rsidR="00665D9F" w:rsidRDefault="00665D9F" w:rsidP="00665D9F">
      <w:pPr>
        <w:rPr>
          <w:rFonts w:ascii="Cambria" w:hAnsi="Cambria"/>
          <w:b/>
          <w:u w:val="single"/>
        </w:rPr>
      </w:pPr>
    </w:p>
    <w:p w:rsidR="00665D9F" w:rsidRDefault="00665D9F" w:rsidP="00665D9F">
      <w:pPr>
        <w:rPr>
          <w:rFonts w:ascii="Cambria" w:hAnsi="Cambria"/>
          <w:b/>
          <w:u w:val="single"/>
        </w:rPr>
      </w:pPr>
      <w:r>
        <w:rPr>
          <w:rFonts w:ascii="Cambria" w:hAnsi="Cambria"/>
          <w:b/>
          <w:u w:val="single"/>
        </w:rPr>
        <w:t>HOBBIES</w:t>
      </w:r>
    </w:p>
    <w:p w:rsidR="00665D9F" w:rsidRDefault="00665D9F" w:rsidP="00665D9F">
      <w:pPr>
        <w:rPr>
          <w:rFonts w:ascii="Cambria" w:hAnsi="Cambria"/>
          <w:b/>
        </w:rPr>
      </w:pPr>
    </w:p>
    <w:p w:rsidR="00665D9F" w:rsidRDefault="00665D9F" w:rsidP="00665D9F">
      <w:pPr>
        <w:numPr>
          <w:ilvl w:val="0"/>
          <w:numId w:val="12"/>
        </w:numPr>
        <w:jc w:val="both"/>
        <w:rPr>
          <w:rFonts w:ascii="Cambria" w:hAnsi="Cambria"/>
        </w:rPr>
      </w:pPr>
      <w:r>
        <w:rPr>
          <w:rFonts w:ascii="Cambria" w:hAnsi="Cambria"/>
        </w:rPr>
        <w:t xml:space="preserve">Bike Riding </w:t>
      </w:r>
    </w:p>
    <w:p w:rsidR="00665D9F" w:rsidRDefault="00665D9F" w:rsidP="00665D9F">
      <w:pPr>
        <w:numPr>
          <w:ilvl w:val="0"/>
          <w:numId w:val="12"/>
        </w:numPr>
        <w:jc w:val="both"/>
        <w:rPr>
          <w:rFonts w:ascii="Cambria" w:hAnsi="Cambria"/>
        </w:rPr>
      </w:pPr>
      <w:r>
        <w:rPr>
          <w:rFonts w:ascii="Cambria" w:hAnsi="Cambria"/>
        </w:rPr>
        <w:t>Listening music</w:t>
      </w:r>
    </w:p>
    <w:p w:rsidR="00665D9F" w:rsidRDefault="00665D9F" w:rsidP="00665D9F">
      <w:pPr>
        <w:ind w:left="720"/>
        <w:jc w:val="both"/>
        <w:rPr>
          <w:rFonts w:ascii="Cambria" w:hAnsi="Cambria"/>
        </w:rPr>
      </w:pPr>
    </w:p>
    <w:p w:rsidR="00665D9F" w:rsidRDefault="00665D9F" w:rsidP="00665D9F">
      <w:pPr>
        <w:jc w:val="both"/>
        <w:rPr>
          <w:rFonts w:ascii="Cambria" w:hAnsi="Cambria"/>
          <w:b/>
          <w:u w:val="single"/>
        </w:rPr>
      </w:pPr>
      <w:r>
        <w:rPr>
          <w:rFonts w:ascii="Cambria" w:hAnsi="Cambria"/>
          <w:b/>
          <w:u w:val="single"/>
        </w:rPr>
        <w:t>DATE OF BIRTH</w:t>
      </w:r>
    </w:p>
    <w:p w:rsidR="00665D9F" w:rsidRDefault="00665D9F" w:rsidP="00665D9F">
      <w:pPr>
        <w:jc w:val="both"/>
        <w:rPr>
          <w:rFonts w:ascii="Cambria" w:hAnsi="Cambria"/>
          <w:b/>
          <w:u w:val="single"/>
        </w:rPr>
      </w:pPr>
    </w:p>
    <w:p w:rsidR="00665D9F" w:rsidRDefault="00665D9F" w:rsidP="00665D9F">
      <w:pPr>
        <w:jc w:val="both"/>
        <w:rPr>
          <w:rFonts w:ascii="Cambria" w:hAnsi="Cambria"/>
        </w:rPr>
      </w:pPr>
      <w:r>
        <w:rPr>
          <w:rFonts w:ascii="Cambria" w:hAnsi="Cambria"/>
        </w:rPr>
        <w:t>10</w:t>
      </w:r>
      <w:r>
        <w:rPr>
          <w:rFonts w:ascii="Cambria" w:hAnsi="Cambria"/>
          <w:vertAlign w:val="superscript"/>
        </w:rPr>
        <w:t>th</w:t>
      </w:r>
      <w:r>
        <w:rPr>
          <w:rFonts w:ascii="Cambria" w:hAnsi="Cambria"/>
        </w:rPr>
        <w:t xml:space="preserve"> October 1983</w:t>
      </w:r>
    </w:p>
    <w:p w:rsidR="00665D9F" w:rsidRDefault="00665D9F" w:rsidP="00665D9F">
      <w:pPr>
        <w:jc w:val="both"/>
        <w:rPr>
          <w:rFonts w:ascii="Cambria" w:hAnsi="Cambria"/>
        </w:rPr>
      </w:pPr>
    </w:p>
    <w:p w:rsidR="00665D9F" w:rsidRDefault="00665D9F" w:rsidP="00665D9F">
      <w:pPr>
        <w:pStyle w:val="Header"/>
        <w:tabs>
          <w:tab w:val="left" w:pos="720"/>
        </w:tabs>
        <w:jc w:val="both"/>
        <w:rPr>
          <w:rFonts w:ascii="Cambria" w:hAnsi="Cambria"/>
          <w:b/>
        </w:rPr>
      </w:pPr>
      <w:r>
        <w:rPr>
          <w:rFonts w:ascii="Cambria" w:hAnsi="Cambria"/>
          <w:b/>
        </w:rPr>
        <w:t>DECLARATION</w:t>
      </w:r>
    </w:p>
    <w:p w:rsidR="00665D9F" w:rsidRDefault="00665D9F" w:rsidP="00665D9F">
      <w:pPr>
        <w:pStyle w:val="Header"/>
        <w:tabs>
          <w:tab w:val="left" w:pos="720"/>
        </w:tabs>
        <w:jc w:val="both"/>
        <w:rPr>
          <w:rFonts w:ascii="Cambria" w:hAnsi="Cambria"/>
          <w:b/>
        </w:rPr>
      </w:pPr>
    </w:p>
    <w:p w:rsidR="00665D9F" w:rsidRDefault="00665D9F" w:rsidP="00665D9F">
      <w:pPr>
        <w:spacing w:line="360" w:lineRule="auto"/>
        <w:jc w:val="both"/>
        <w:rPr>
          <w:rFonts w:ascii="Cambria" w:hAnsi="Cambria"/>
        </w:rPr>
      </w:pPr>
      <w:r>
        <w:rPr>
          <w:rFonts w:ascii="Cambria" w:hAnsi="Cambria"/>
        </w:rPr>
        <w:t xml:space="preserve">I hereby declare that the details furnished above are true to the best of my </w:t>
      </w:r>
      <w:r w:rsidR="00663626">
        <w:rPr>
          <w:rFonts w:ascii="Cambria" w:hAnsi="Cambria"/>
        </w:rPr>
        <w:t>knowledge.</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p>
    <w:p w:rsidR="00C0571A" w:rsidRPr="00666C24" w:rsidRDefault="00665D9F" w:rsidP="00666C24">
      <w:pPr>
        <w:spacing w:line="360" w:lineRule="auto"/>
        <w:jc w:val="both"/>
        <w:rPr>
          <w:rFonts w:ascii="Cambria" w:hAnsi="Cambria"/>
        </w:rPr>
      </w:pPr>
      <w:r>
        <w:rPr>
          <w:rFonts w:ascii="Cambria" w:hAnsi="Cambria"/>
        </w:rPr>
        <w:t>India.</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SUNIL TANWAR</w:t>
      </w:r>
    </w:p>
    <w:sectPr w:rsidR="00C0571A" w:rsidRPr="00666C24" w:rsidSect="00CB3537">
      <w:footerReference w:type="even" r:id="rId12"/>
      <w:footerReference w:type="default" r:id="rId13"/>
      <w:footnotePr>
        <w:pos w:val="beneathText"/>
      </w:footnotePr>
      <w:pgSz w:w="11907" w:h="16839"/>
      <w:pgMar w:top="0" w:right="680" w:bottom="284" w:left="6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3E0" w:rsidRDefault="001643E0">
      <w:r>
        <w:separator/>
      </w:r>
    </w:p>
  </w:endnote>
  <w:endnote w:type="continuationSeparator" w:id="0">
    <w:p w:rsidR="001643E0" w:rsidRDefault="00164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0FC" w:rsidRDefault="00721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60FC" w:rsidRDefault="001643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0FC" w:rsidRDefault="001643E0">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3E0" w:rsidRDefault="001643E0">
      <w:r>
        <w:separator/>
      </w:r>
    </w:p>
  </w:footnote>
  <w:footnote w:type="continuationSeparator" w:id="0">
    <w:p w:rsidR="001643E0" w:rsidRDefault="001643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1">
    <w:nsid w:val="0000000B"/>
    <w:multiLevelType w:val="multilevel"/>
    <w:tmpl w:val="0000000B"/>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2">
    <w:nsid w:val="0000000D"/>
    <w:multiLevelType w:val="multilevel"/>
    <w:tmpl w:val="0000000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nsid w:val="0000000E"/>
    <w:multiLevelType w:val="multilevel"/>
    <w:tmpl w:val="000000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4">
    <w:nsid w:val="00000016"/>
    <w:multiLevelType w:val="multilevel"/>
    <w:tmpl w:val="00000016"/>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5">
    <w:nsid w:val="00000017"/>
    <w:multiLevelType w:val="multilevel"/>
    <w:tmpl w:val="00000017"/>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6">
    <w:nsid w:val="26013337"/>
    <w:multiLevelType w:val="multilevel"/>
    <w:tmpl w:val="2601333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B517C12"/>
    <w:multiLevelType w:val="multilevel"/>
    <w:tmpl w:val="2B517C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6321A3"/>
    <w:multiLevelType w:val="multilevel"/>
    <w:tmpl w:val="366321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C982458"/>
    <w:multiLevelType w:val="multilevel"/>
    <w:tmpl w:val="4C9824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72B5691"/>
    <w:multiLevelType w:val="multilevel"/>
    <w:tmpl w:val="572B569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7F19425B"/>
    <w:multiLevelType w:val="hybridMultilevel"/>
    <w:tmpl w:val="B572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F7325C9"/>
    <w:multiLevelType w:val="multilevel"/>
    <w:tmpl w:val="7F7325C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2"/>
  </w:num>
  <w:num w:numId="6">
    <w:abstractNumId w:val="3"/>
  </w:num>
  <w:num w:numId="7">
    <w:abstractNumId w:val="4"/>
  </w:num>
  <w:num w:numId="8">
    <w:abstractNumId w:val="5"/>
  </w:num>
  <w:num w:numId="9">
    <w:abstractNumId w:val="7"/>
  </w:num>
  <w:num w:numId="10">
    <w:abstractNumId w:val="1"/>
  </w:num>
  <w:num w:numId="11">
    <w:abstractNumId w:val="0"/>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D9F"/>
    <w:rsid w:val="00001281"/>
    <w:rsid w:val="001643E0"/>
    <w:rsid w:val="00233E1A"/>
    <w:rsid w:val="002A0B18"/>
    <w:rsid w:val="002A6BDE"/>
    <w:rsid w:val="00367AEA"/>
    <w:rsid w:val="003C1239"/>
    <w:rsid w:val="004E1DE1"/>
    <w:rsid w:val="005A52C9"/>
    <w:rsid w:val="00607577"/>
    <w:rsid w:val="00651C66"/>
    <w:rsid w:val="00663626"/>
    <w:rsid w:val="00665D9F"/>
    <w:rsid w:val="00666C24"/>
    <w:rsid w:val="006B7F56"/>
    <w:rsid w:val="006C58F9"/>
    <w:rsid w:val="00721457"/>
    <w:rsid w:val="007D1CC1"/>
    <w:rsid w:val="007E21DD"/>
    <w:rsid w:val="008519EB"/>
    <w:rsid w:val="008F325F"/>
    <w:rsid w:val="009121A2"/>
    <w:rsid w:val="00A466BB"/>
    <w:rsid w:val="00B420FF"/>
    <w:rsid w:val="00BE0751"/>
    <w:rsid w:val="00BE502E"/>
    <w:rsid w:val="00C02A42"/>
    <w:rsid w:val="00C0571A"/>
    <w:rsid w:val="00C21CFD"/>
    <w:rsid w:val="00C70230"/>
    <w:rsid w:val="00C853BD"/>
    <w:rsid w:val="00CB3537"/>
    <w:rsid w:val="00D51133"/>
    <w:rsid w:val="00D82EB4"/>
    <w:rsid w:val="00DD0C4B"/>
    <w:rsid w:val="00DD57BF"/>
    <w:rsid w:val="00F51D1E"/>
    <w:rsid w:val="00FC474A"/>
    <w:rsid w:val="00FE0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D9F"/>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665D9F"/>
    <w:pPr>
      <w:keepNext/>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qFormat/>
    <w:rsid w:val="00665D9F"/>
    <w:rPr>
      <w:rFonts w:ascii="Times New Roman" w:eastAsia="Times New Roman" w:hAnsi="Times New Roman" w:cs="Times New Roman"/>
      <w:b/>
      <w:szCs w:val="20"/>
    </w:rPr>
  </w:style>
  <w:style w:type="paragraph" w:styleId="BodyText">
    <w:name w:val="Body Text"/>
    <w:basedOn w:val="Normal"/>
    <w:link w:val="BodyTextChar"/>
    <w:qFormat/>
    <w:rsid w:val="00665D9F"/>
    <w:pPr>
      <w:spacing w:line="360" w:lineRule="auto"/>
      <w:ind w:right="-274"/>
    </w:pPr>
    <w:rPr>
      <w:i/>
      <w:sz w:val="22"/>
      <w:lang w:val="zh-CN" w:eastAsia="zh-CN"/>
    </w:rPr>
  </w:style>
  <w:style w:type="character" w:customStyle="1" w:styleId="BodyTextChar">
    <w:name w:val="Body Text Char"/>
    <w:basedOn w:val="DefaultParagraphFont"/>
    <w:link w:val="BodyText"/>
    <w:qFormat/>
    <w:rsid w:val="00665D9F"/>
    <w:rPr>
      <w:rFonts w:ascii="Times New Roman" w:eastAsia="Times New Roman" w:hAnsi="Times New Roman" w:cs="Times New Roman"/>
      <w:i/>
      <w:szCs w:val="20"/>
      <w:lang w:val="zh-CN" w:eastAsia="zh-CN"/>
    </w:rPr>
  </w:style>
  <w:style w:type="paragraph" w:styleId="Footer">
    <w:name w:val="footer"/>
    <w:basedOn w:val="Normal"/>
    <w:link w:val="FooterChar"/>
    <w:qFormat/>
    <w:rsid w:val="00665D9F"/>
    <w:pPr>
      <w:tabs>
        <w:tab w:val="center" w:pos="4320"/>
        <w:tab w:val="right" w:pos="8640"/>
      </w:tabs>
    </w:pPr>
  </w:style>
  <w:style w:type="character" w:customStyle="1" w:styleId="FooterChar">
    <w:name w:val="Footer Char"/>
    <w:basedOn w:val="DefaultParagraphFont"/>
    <w:link w:val="Footer"/>
    <w:qFormat/>
    <w:rsid w:val="00665D9F"/>
    <w:rPr>
      <w:rFonts w:ascii="Times New Roman" w:eastAsia="Times New Roman" w:hAnsi="Times New Roman" w:cs="Times New Roman"/>
      <w:sz w:val="20"/>
      <w:szCs w:val="20"/>
    </w:rPr>
  </w:style>
  <w:style w:type="paragraph" w:styleId="Header">
    <w:name w:val="header"/>
    <w:basedOn w:val="Normal"/>
    <w:link w:val="HeaderChar"/>
    <w:qFormat/>
    <w:rsid w:val="00665D9F"/>
    <w:pPr>
      <w:tabs>
        <w:tab w:val="center" w:pos="4320"/>
        <w:tab w:val="right" w:pos="8640"/>
      </w:tabs>
    </w:pPr>
  </w:style>
  <w:style w:type="character" w:customStyle="1" w:styleId="HeaderChar">
    <w:name w:val="Header Char"/>
    <w:basedOn w:val="DefaultParagraphFont"/>
    <w:link w:val="Header"/>
    <w:qFormat/>
    <w:rsid w:val="00665D9F"/>
    <w:rPr>
      <w:rFonts w:ascii="Times New Roman" w:eastAsia="Times New Roman" w:hAnsi="Times New Roman" w:cs="Times New Roman"/>
      <w:sz w:val="20"/>
      <w:szCs w:val="20"/>
    </w:rPr>
  </w:style>
  <w:style w:type="paragraph" w:styleId="Title">
    <w:name w:val="Title"/>
    <w:basedOn w:val="Normal"/>
    <w:next w:val="Subtitle"/>
    <w:link w:val="TitleChar"/>
    <w:qFormat/>
    <w:rsid w:val="00665D9F"/>
    <w:pPr>
      <w:suppressAutoHyphens/>
      <w:overflowPunct w:val="0"/>
      <w:autoSpaceDE w:val="0"/>
      <w:jc w:val="center"/>
    </w:pPr>
    <w:rPr>
      <w:b/>
      <w:bCs/>
      <w:kern w:val="1"/>
      <w:sz w:val="24"/>
      <w:szCs w:val="24"/>
      <w:lang w:eastAsia="ar-SA"/>
    </w:rPr>
  </w:style>
  <w:style w:type="character" w:customStyle="1" w:styleId="TitleChar">
    <w:name w:val="Title Char"/>
    <w:basedOn w:val="DefaultParagraphFont"/>
    <w:link w:val="Title"/>
    <w:qFormat/>
    <w:rsid w:val="00665D9F"/>
    <w:rPr>
      <w:rFonts w:ascii="Times New Roman" w:eastAsia="Times New Roman" w:hAnsi="Times New Roman" w:cs="Times New Roman"/>
      <w:b/>
      <w:bCs/>
      <w:kern w:val="1"/>
      <w:sz w:val="24"/>
      <w:szCs w:val="24"/>
      <w:lang w:eastAsia="ar-SA"/>
    </w:rPr>
  </w:style>
  <w:style w:type="character" w:styleId="PageNumber">
    <w:name w:val="page number"/>
    <w:basedOn w:val="DefaultParagraphFont"/>
    <w:qFormat/>
    <w:rsid w:val="00665D9F"/>
  </w:style>
  <w:style w:type="character" w:customStyle="1" w:styleId="apple-converted-space">
    <w:name w:val="apple-converted-space"/>
    <w:basedOn w:val="DefaultParagraphFont"/>
    <w:qFormat/>
    <w:rsid w:val="00665D9F"/>
  </w:style>
  <w:style w:type="table" w:styleId="TableGrid">
    <w:name w:val="Table Grid"/>
    <w:basedOn w:val="TableNormal"/>
    <w:uiPriority w:val="39"/>
    <w:rsid w:val="00665D9F"/>
    <w:pPr>
      <w:spacing w:after="0" w:line="240" w:lineRule="auto"/>
    </w:pPr>
    <w:rPr>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665D9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65D9F"/>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8519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D9F"/>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665D9F"/>
    <w:pPr>
      <w:keepNext/>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qFormat/>
    <w:rsid w:val="00665D9F"/>
    <w:rPr>
      <w:rFonts w:ascii="Times New Roman" w:eastAsia="Times New Roman" w:hAnsi="Times New Roman" w:cs="Times New Roman"/>
      <w:b/>
      <w:szCs w:val="20"/>
    </w:rPr>
  </w:style>
  <w:style w:type="paragraph" w:styleId="BodyText">
    <w:name w:val="Body Text"/>
    <w:basedOn w:val="Normal"/>
    <w:link w:val="BodyTextChar"/>
    <w:qFormat/>
    <w:rsid w:val="00665D9F"/>
    <w:pPr>
      <w:spacing w:line="360" w:lineRule="auto"/>
      <w:ind w:right="-274"/>
    </w:pPr>
    <w:rPr>
      <w:i/>
      <w:sz w:val="22"/>
      <w:lang w:val="zh-CN" w:eastAsia="zh-CN"/>
    </w:rPr>
  </w:style>
  <w:style w:type="character" w:customStyle="1" w:styleId="BodyTextChar">
    <w:name w:val="Body Text Char"/>
    <w:basedOn w:val="DefaultParagraphFont"/>
    <w:link w:val="BodyText"/>
    <w:qFormat/>
    <w:rsid w:val="00665D9F"/>
    <w:rPr>
      <w:rFonts w:ascii="Times New Roman" w:eastAsia="Times New Roman" w:hAnsi="Times New Roman" w:cs="Times New Roman"/>
      <w:i/>
      <w:szCs w:val="20"/>
      <w:lang w:val="zh-CN" w:eastAsia="zh-CN"/>
    </w:rPr>
  </w:style>
  <w:style w:type="paragraph" w:styleId="Footer">
    <w:name w:val="footer"/>
    <w:basedOn w:val="Normal"/>
    <w:link w:val="FooterChar"/>
    <w:qFormat/>
    <w:rsid w:val="00665D9F"/>
    <w:pPr>
      <w:tabs>
        <w:tab w:val="center" w:pos="4320"/>
        <w:tab w:val="right" w:pos="8640"/>
      </w:tabs>
    </w:pPr>
  </w:style>
  <w:style w:type="character" w:customStyle="1" w:styleId="FooterChar">
    <w:name w:val="Footer Char"/>
    <w:basedOn w:val="DefaultParagraphFont"/>
    <w:link w:val="Footer"/>
    <w:qFormat/>
    <w:rsid w:val="00665D9F"/>
    <w:rPr>
      <w:rFonts w:ascii="Times New Roman" w:eastAsia="Times New Roman" w:hAnsi="Times New Roman" w:cs="Times New Roman"/>
      <w:sz w:val="20"/>
      <w:szCs w:val="20"/>
    </w:rPr>
  </w:style>
  <w:style w:type="paragraph" w:styleId="Header">
    <w:name w:val="header"/>
    <w:basedOn w:val="Normal"/>
    <w:link w:val="HeaderChar"/>
    <w:qFormat/>
    <w:rsid w:val="00665D9F"/>
    <w:pPr>
      <w:tabs>
        <w:tab w:val="center" w:pos="4320"/>
        <w:tab w:val="right" w:pos="8640"/>
      </w:tabs>
    </w:pPr>
  </w:style>
  <w:style w:type="character" w:customStyle="1" w:styleId="HeaderChar">
    <w:name w:val="Header Char"/>
    <w:basedOn w:val="DefaultParagraphFont"/>
    <w:link w:val="Header"/>
    <w:qFormat/>
    <w:rsid w:val="00665D9F"/>
    <w:rPr>
      <w:rFonts w:ascii="Times New Roman" w:eastAsia="Times New Roman" w:hAnsi="Times New Roman" w:cs="Times New Roman"/>
      <w:sz w:val="20"/>
      <w:szCs w:val="20"/>
    </w:rPr>
  </w:style>
  <w:style w:type="paragraph" w:styleId="Title">
    <w:name w:val="Title"/>
    <w:basedOn w:val="Normal"/>
    <w:next w:val="Subtitle"/>
    <w:link w:val="TitleChar"/>
    <w:qFormat/>
    <w:rsid w:val="00665D9F"/>
    <w:pPr>
      <w:suppressAutoHyphens/>
      <w:overflowPunct w:val="0"/>
      <w:autoSpaceDE w:val="0"/>
      <w:jc w:val="center"/>
    </w:pPr>
    <w:rPr>
      <w:b/>
      <w:bCs/>
      <w:kern w:val="1"/>
      <w:sz w:val="24"/>
      <w:szCs w:val="24"/>
      <w:lang w:eastAsia="ar-SA"/>
    </w:rPr>
  </w:style>
  <w:style w:type="character" w:customStyle="1" w:styleId="TitleChar">
    <w:name w:val="Title Char"/>
    <w:basedOn w:val="DefaultParagraphFont"/>
    <w:link w:val="Title"/>
    <w:qFormat/>
    <w:rsid w:val="00665D9F"/>
    <w:rPr>
      <w:rFonts w:ascii="Times New Roman" w:eastAsia="Times New Roman" w:hAnsi="Times New Roman" w:cs="Times New Roman"/>
      <w:b/>
      <w:bCs/>
      <w:kern w:val="1"/>
      <w:sz w:val="24"/>
      <w:szCs w:val="24"/>
      <w:lang w:eastAsia="ar-SA"/>
    </w:rPr>
  </w:style>
  <w:style w:type="character" w:styleId="PageNumber">
    <w:name w:val="page number"/>
    <w:basedOn w:val="DefaultParagraphFont"/>
    <w:qFormat/>
    <w:rsid w:val="00665D9F"/>
  </w:style>
  <w:style w:type="character" w:customStyle="1" w:styleId="apple-converted-space">
    <w:name w:val="apple-converted-space"/>
    <w:basedOn w:val="DefaultParagraphFont"/>
    <w:qFormat/>
    <w:rsid w:val="00665D9F"/>
  </w:style>
  <w:style w:type="table" w:styleId="TableGrid">
    <w:name w:val="Table Grid"/>
    <w:basedOn w:val="TableNormal"/>
    <w:uiPriority w:val="39"/>
    <w:rsid w:val="00665D9F"/>
    <w:pPr>
      <w:spacing w:after="0" w:line="240" w:lineRule="auto"/>
    </w:pPr>
    <w:rPr>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665D9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65D9F"/>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851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nil.tanwar47@outlook.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unil.tanwar47@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5BC26-3873-4FCA-A620-07B1CC1D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24</cp:revision>
  <dcterms:created xsi:type="dcterms:W3CDTF">2019-09-28T20:36:00Z</dcterms:created>
  <dcterms:modified xsi:type="dcterms:W3CDTF">2021-07-08T20:31:00Z</dcterms:modified>
</cp:coreProperties>
</file>