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1359" w:type="dxa"/>
        <w:tblInd w:w="-165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3279"/>
        <w:gridCol w:w="8080"/>
      </w:tblGrid>
      <w:tr w:rsidR="002C042E" w:rsidRPr="0008251F" w:rsidTr="00BE0562">
        <w:trPr>
          <w:cantSplit/>
          <w:trHeight w:val="15993"/>
        </w:trPr>
        <w:tc>
          <w:tcPr>
            <w:tcW w:w="3279" w:type="dxa"/>
            <w:shd w:val="clear" w:color="auto" w:fill="E6E6E6"/>
          </w:tcPr>
          <w:p w:rsidR="00DD1435" w:rsidRDefault="00DD1435" w:rsidP="00DB5396">
            <w:pPr>
              <w:pStyle w:val="Nome"/>
              <w:ind w:left="0" w:firstLine="0"/>
            </w:pPr>
            <w:r>
              <w:t xml:space="preserve">  </w:t>
            </w:r>
          </w:p>
          <w:p w:rsidR="002C042E" w:rsidRPr="0008251F" w:rsidRDefault="00DD1435" w:rsidP="00DB5396">
            <w:pPr>
              <w:pStyle w:val="Nome"/>
              <w:ind w:left="0" w:firstLine="0"/>
              <w:rPr>
                <w:sz w:val="32"/>
                <w:szCs w:val="32"/>
              </w:rPr>
            </w:pPr>
            <w:r>
              <w:t xml:space="preserve"> </w:t>
            </w:r>
            <w:r w:rsidR="002E3A2E">
              <w:rPr>
                <w:noProof/>
              </w:rPr>
              <w:drawing>
                <wp:inline distT="0" distB="0" distL="0" distR="0">
                  <wp:extent cx="1868170" cy="2364105"/>
                  <wp:effectExtent l="0" t="0" r="0" b="0"/>
                  <wp:docPr id="4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170" cy="236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42E" w:rsidRPr="0008251F" w:rsidRDefault="002C042E" w:rsidP="00DB5396">
            <w:pPr>
              <w:pStyle w:val="Heading4"/>
              <w:numPr>
                <w:ilvl w:val="1"/>
                <w:numId w:val="15"/>
              </w:numPr>
              <w:shd w:val="clear" w:color="auto" w:fill="E6E6E6"/>
              <w:rPr>
                <w:sz w:val="32"/>
                <w:szCs w:val="32"/>
              </w:rPr>
            </w:pPr>
          </w:p>
          <w:p w:rsidR="002F50A5" w:rsidRPr="00DD1435" w:rsidRDefault="009108AF" w:rsidP="00DD1435">
            <w:pPr>
              <w:pStyle w:val="Heading3"/>
              <w:shd w:val="clear" w:color="auto" w:fill="E6E6E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Raj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kumar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mandal</w:t>
            </w:r>
            <w:proofErr w:type="spellEnd"/>
          </w:p>
          <w:p w:rsidR="002F50A5" w:rsidRPr="002F50A5" w:rsidRDefault="002F50A5" w:rsidP="002F50A5">
            <w:pPr>
              <w:pStyle w:val="BodyText"/>
            </w:pPr>
          </w:p>
          <w:p w:rsidR="00624497" w:rsidRPr="002F50A5" w:rsidRDefault="00624497" w:rsidP="00624497">
            <w:pPr>
              <w:pStyle w:val="Heading3"/>
              <w:shd w:val="clear" w:color="auto" w:fill="E6E6E6"/>
              <w:rPr>
                <w:rFonts w:ascii="Times New Roman" w:hAnsi="Times New Roman"/>
                <w:sz w:val="20"/>
              </w:rPr>
            </w:pPr>
            <w:r w:rsidRPr="002F50A5">
              <w:rPr>
                <w:rFonts w:ascii="Times New Roman" w:hAnsi="Times New Roman"/>
                <w:sz w:val="20"/>
              </w:rPr>
              <w:t xml:space="preserve"> </w:t>
            </w:r>
          </w:p>
          <w:p w:rsidR="00624497" w:rsidRPr="002F50A5" w:rsidRDefault="00624497" w:rsidP="00624497">
            <w:pPr>
              <w:pStyle w:val="Heading3"/>
              <w:shd w:val="clear" w:color="auto" w:fill="E6E6E6"/>
              <w:rPr>
                <w:rFonts w:ascii="Times New Roman" w:hAnsi="Times New Roman"/>
                <w:sz w:val="24"/>
                <w:szCs w:val="24"/>
              </w:rPr>
            </w:pPr>
            <w:r w:rsidRPr="002F50A5">
              <w:rPr>
                <w:rFonts w:ascii="Times New Roman" w:hAnsi="Times New Roman"/>
                <w:sz w:val="24"/>
                <w:szCs w:val="24"/>
              </w:rPr>
              <w:t>B.H.M.C.T</w:t>
            </w:r>
          </w:p>
          <w:p w:rsidR="002C042E" w:rsidRPr="00DD1435" w:rsidRDefault="002C042E" w:rsidP="00DD1435">
            <w:pPr>
              <w:pStyle w:val="Heading3"/>
              <w:shd w:val="clear" w:color="auto" w:fill="E6E6E6"/>
              <w:jc w:val="center"/>
              <w:rPr>
                <w:rFonts w:ascii="Times New Roman" w:hAnsi="Times New Roman"/>
                <w:sz w:val="20"/>
              </w:rPr>
            </w:pPr>
          </w:p>
          <w:p w:rsidR="00740CC1" w:rsidRPr="005C3818" w:rsidRDefault="00740CC1" w:rsidP="00740CC1">
            <w:pPr>
              <w:shd w:val="clear" w:color="auto" w:fill="E6E6E6"/>
              <w:rPr>
                <w:rFonts w:ascii="Arial Rounded MT Bold" w:hAnsi="Arial Rounded MT Bold"/>
                <w:sz w:val="20"/>
              </w:rPr>
            </w:pPr>
            <w:r w:rsidRPr="006C7B19">
              <w:rPr>
                <w:rFonts w:ascii="Arial Rounded MT Bold" w:hAnsi="Arial Rounded MT Bold"/>
                <w:sz w:val="20"/>
              </w:rPr>
              <w:t>E-MAIL ID:</w:t>
            </w:r>
            <w:r w:rsidR="00BE0562">
              <w:rPr>
                <w:rFonts w:ascii="Arial Rounded MT Bold" w:hAnsi="Arial Rounded MT Bold"/>
                <w:sz w:val="20"/>
              </w:rPr>
              <w:t xml:space="preserve"> </w:t>
            </w:r>
            <w:r w:rsidR="009108AF">
              <w:rPr>
                <w:rFonts w:ascii="Verdana" w:hAnsi="Verdana"/>
                <w:sz w:val="20"/>
              </w:rPr>
              <w:t>gkuraj@gmail.com</w:t>
            </w:r>
          </w:p>
          <w:p w:rsidR="002C042E" w:rsidRDefault="002C042E">
            <w:pPr>
              <w:shd w:val="clear" w:color="auto" w:fill="E6E6E6"/>
              <w:rPr>
                <w:sz w:val="20"/>
              </w:rPr>
            </w:pPr>
          </w:p>
          <w:p w:rsidR="00740CC1" w:rsidRDefault="00740CC1">
            <w:pPr>
              <w:shd w:val="clear" w:color="auto" w:fill="E6E6E6"/>
              <w:rPr>
                <w:sz w:val="20"/>
              </w:rPr>
            </w:pPr>
          </w:p>
          <w:p w:rsidR="00740CC1" w:rsidRDefault="00740CC1">
            <w:pPr>
              <w:shd w:val="clear" w:color="auto" w:fill="E6E6E6"/>
              <w:rPr>
                <w:sz w:val="20"/>
              </w:rPr>
            </w:pPr>
          </w:p>
          <w:p w:rsidR="00740CC1" w:rsidRPr="00F1794F" w:rsidRDefault="00740CC1" w:rsidP="00740CC1">
            <w:pPr>
              <w:shd w:val="clear" w:color="auto" w:fill="E6E6E6"/>
              <w:rPr>
                <w:rFonts w:ascii="Verdana" w:hAnsi="Verdana"/>
                <w:sz w:val="20"/>
                <w:u w:val="single"/>
                <w:lang w:val="da-DK"/>
              </w:rPr>
            </w:pPr>
            <w:r w:rsidRPr="00F1794F">
              <w:rPr>
                <w:rFonts w:ascii="Verdana" w:hAnsi="Verdana"/>
                <w:b/>
                <w:bCs/>
                <w:sz w:val="20"/>
                <w:u w:val="single"/>
                <w:lang w:val="da-DK"/>
              </w:rPr>
              <w:t>MOBILE</w:t>
            </w:r>
            <w:r w:rsidRPr="00F1794F">
              <w:rPr>
                <w:rFonts w:ascii="Verdana" w:hAnsi="Verdana" w:cs="Verdana"/>
                <w:b/>
                <w:bCs/>
                <w:sz w:val="20"/>
                <w:u w:val="single"/>
              </w:rPr>
              <w:t xml:space="preserve">:       </w:t>
            </w:r>
            <w:r w:rsidRPr="00F1794F">
              <w:rPr>
                <w:rFonts w:ascii="Verdana" w:hAnsi="Verdana"/>
                <w:sz w:val="20"/>
                <w:u w:val="single"/>
                <w:lang w:val="da-DK"/>
              </w:rPr>
              <w:t xml:space="preserve">  </w:t>
            </w:r>
          </w:p>
          <w:p w:rsidR="00DD1435" w:rsidRDefault="00DD1435">
            <w:pPr>
              <w:shd w:val="clear" w:color="auto" w:fill="E6E6E6"/>
              <w:rPr>
                <w:rFonts w:ascii="Verdana" w:hAnsi="Verdana"/>
                <w:b/>
                <w:sz w:val="20"/>
                <w:szCs w:val="20"/>
                <w:lang w:val="da-DK"/>
              </w:rPr>
            </w:pPr>
          </w:p>
          <w:p w:rsidR="00740CC1" w:rsidRPr="002641D2" w:rsidRDefault="00DD1435">
            <w:pPr>
              <w:shd w:val="clear" w:color="auto" w:fill="E6E6E6"/>
              <w:rPr>
                <w:rFonts w:ascii="Verdana" w:hAnsi="Verdana"/>
                <w:b/>
                <w:sz w:val="20"/>
                <w:szCs w:val="20"/>
                <w:lang w:val="da-DK"/>
              </w:rPr>
            </w:pPr>
            <w:r>
              <w:rPr>
                <w:rFonts w:ascii="Verdana" w:hAnsi="Verdana"/>
                <w:b/>
                <w:sz w:val="20"/>
                <w:szCs w:val="20"/>
                <w:lang w:val="da-DK"/>
              </w:rPr>
              <w:t>(+91)</w:t>
            </w:r>
            <w:r w:rsidR="009108AF">
              <w:rPr>
                <w:rFonts w:ascii="Verdana" w:hAnsi="Verdana"/>
                <w:b/>
                <w:sz w:val="20"/>
                <w:szCs w:val="20"/>
                <w:lang w:val="da-DK"/>
              </w:rPr>
              <w:t>8872983995</w:t>
            </w:r>
          </w:p>
          <w:p w:rsidR="00E667BE" w:rsidRPr="002641D2" w:rsidRDefault="00E667BE" w:rsidP="00E667BE">
            <w:pPr>
              <w:suppressAutoHyphens w:val="0"/>
              <w:spacing w:line="240" w:lineRule="auto"/>
              <w:rPr>
                <w:b/>
                <w:sz w:val="20"/>
                <w:szCs w:val="20"/>
                <w:lang w:val="da-DK"/>
              </w:rPr>
            </w:pPr>
          </w:p>
          <w:p w:rsidR="00DD1435" w:rsidRDefault="00DD1435" w:rsidP="00E667BE">
            <w:pPr>
              <w:suppressAutoHyphens w:val="0"/>
              <w:spacing w:line="240" w:lineRule="auto"/>
              <w:rPr>
                <w:lang w:val="da-DK"/>
              </w:rPr>
            </w:pPr>
          </w:p>
          <w:p w:rsidR="00E667BE" w:rsidRPr="00E667BE" w:rsidRDefault="00E667BE" w:rsidP="00E667BE">
            <w:pPr>
              <w:suppressAutoHyphens w:val="0"/>
              <w:spacing w:line="240" w:lineRule="auto"/>
              <w:rPr>
                <w:rFonts w:ascii="Verdana" w:hAnsi="Verdana"/>
                <w:b/>
                <w:bCs/>
                <w:sz w:val="20"/>
                <w:szCs w:val="20"/>
                <w:lang w:val="da-DK"/>
              </w:rPr>
            </w:pPr>
            <w:r w:rsidRPr="00E667BE">
              <w:rPr>
                <w:rFonts w:ascii="Verdana" w:hAnsi="Verdana"/>
                <w:b/>
                <w:bCs/>
                <w:sz w:val="20"/>
                <w:szCs w:val="20"/>
                <w:lang w:val="da-DK"/>
              </w:rPr>
              <w:t>WHATS APP</w:t>
            </w:r>
          </w:p>
          <w:p w:rsidR="00E667BE" w:rsidRPr="002641D2" w:rsidRDefault="00E667BE" w:rsidP="00E667BE">
            <w:pPr>
              <w:suppressAutoHyphens w:val="0"/>
              <w:spacing w:line="240" w:lineRule="auto"/>
              <w:rPr>
                <w:b/>
                <w:sz w:val="22"/>
                <w:szCs w:val="22"/>
                <w:lang w:val="da-DK"/>
              </w:rPr>
            </w:pPr>
            <w:r w:rsidRPr="002641D2">
              <w:rPr>
                <w:b/>
                <w:sz w:val="22"/>
                <w:szCs w:val="22"/>
                <w:lang w:val="da-DK"/>
              </w:rPr>
              <w:t>(+91)</w:t>
            </w:r>
            <w:r w:rsidR="009108AF">
              <w:rPr>
                <w:b/>
                <w:sz w:val="22"/>
                <w:szCs w:val="22"/>
                <w:lang w:val="da-DK"/>
              </w:rPr>
              <w:t>8872983995</w:t>
            </w:r>
          </w:p>
          <w:p w:rsidR="002C042E" w:rsidRPr="002641D2" w:rsidRDefault="002641D2">
            <w:pPr>
              <w:shd w:val="clear" w:color="auto" w:fill="E6E6E6"/>
              <w:rPr>
                <w:b/>
                <w:sz w:val="22"/>
                <w:szCs w:val="22"/>
              </w:rPr>
            </w:pPr>
            <w:r w:rsidRPr="002641D2">
              <w:rPr>
                <w:b/>
                <w:sz w:val="22"/>
                <w:szCs w:val="22"/>
              </w:rPr>
              <w:t>( INDIA)</w:t>
            </w:r>
          </w:p>
          <w:p w:rsidR="002C042E" w:rsidRPr="002641D2" w:rsidRDefault="002C042E">
            <w:pPr>
              <w:shd w:val="clear" w:color="auto" w:fill="E6E6E6"/>
              <w:rPr>
                <w:sz w:val="22"/>
                <w:szCs w:val="22"/>
              </w:rPr>
            </w:pPr>
          </w:p>
          <w:p w:rsidR="002C042E" w:rsidRPr="0008251F" w:rsidRDefault="002C042E">
            <w:pPr>
              <w:shd w:val="clear" w:color="auto" w:fill="E6E6E6"/>
              <w:rPr>
                <w:sz w:val="20"/>
              </w:rPr>
            </w:pPr>
          </w:p>
          <w:p w:rsidR="002C042E" w:rsidRPr="0008251F" w:rsidRDefault="002C042E">
            <w:pPr>
              <w:shd w:val="clear" w:color="auto" w:fill="E6E6E6"/>
              <w:rPr>
                <w:sz w:val="20"/>
              </w:rPr>
            </w:pPr>
          </w:p>
          <w:p w:rsidR="002C042E" w:rsidRPr="0008251F" w:rsidRDefault="002C042E">
            <w:pPr>
              <w:shd w:val="clear" w:color="auto" w:fill="E6E6E6"/>
              <w:rPr>
                <w:sz w:val="20"/>
              </w:rPr>
            </w:pPr>
          </w:p>
          <w:p w:rsidR="00E12CA2" w:rsidRPr="0008251F" w:rsidRDefault="00E12CA2" w:rsidP="00E12CA2">
            <w:pPr>
              <w:shd w:val="clear" w:color="auto" w:fill="E6E6E6"/>
              <w:rPr>
                <w:sz w:val="20"/>
              </w:rPr>
            </w:pPr>
          </w:p>
          <w:p w:rsidR="00E12CA2" w:rsidRPr="002F50A5" w:rsidRDefault="00BE0562" w:rsidP="00E12CA2">
            <w:pPr>
              <w:shd w:val="clear" w:color="auto" w:fill="E6E6E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Pan card/</w:t>
            </w:r>
            <w:r w:rsidR="00E12CA2" w:rsidRPr="002F50A5">
              <w:rPr>
                <w:b/>
                <w:sz w:val="22"/>
                <w:szCs w:val="22"/>
              </w:rPr>
              <w:t xml:space="preserve"> license No: </w:t>
            </w:r>
          </w:p>
          <w:p w:rsidR="00E12CA2" w:rsidRPr="002F50A5" w:rsidRDefault="00E12CA2" w:rsidP="00E12CA2">
            <w:pPr>
              <w:shd w:val="clear" w:color="auto" w:fill="E6E6E6"/>
              <w:rPr>
                <w:sz w:val="22"/>
                <w:szCs w:val="22"/>
              </w:rPr>
            </w:pPr>
            <w:r w:rsidRPr="002F50A5">
              <w:rPr>
                <w:sz w:val="22"/>
                <w:szCs w:val="22"/>
              </w:rPr>
              <w:t>D</w:t>
            </w:r>
            <w:r w:rsidR="009108AF">
              <w:rPr>
                <w:sz w:val="22"/>
                <w:szCs w:val="22"/>
              </w:rPr>
              <w:t>PTPM9554J</w:t>
            </w:r>
          </w:p>
          <w:p w:rsidR="00E12CA2" w:rsidRPr="0008251F" w:rsidRDefault="00E12CA2" w:rsidP="00E12CA2">
            <w:pPr>
              <w:shd w:val="clear" w:color="auto" w:fill="E6E6E6"/>
              <w:rPr>
                <w:sz w:val="20"/>
              </w:rPr>
            </w:pPr>
          </w:p>
          <w:p w:rsidR="00E12CA2" w:rsidRPr="0008251F" w:rsidRDefault="00E12CA2" w:rsidP="00E12CA2">
            <w:pPr>
              <w:shd w:val="clear" w:color="auto" w:fill="E6E6E6"/>
              <w:rPr>
                <w:sz w:val="20"/>
              </w:rPr>
            </w:pPr>
          </w:p>
          <w:p w:rsidR="00E12CA2" w:rsidRPr="0008251F" w:rsidRDefault="00E12CA2" w:rsidP="00E12CA2">
            <w:pPr>
              <w:shd w:val="clear" w:color="auto" w:fill="E6E6E6"/>
              <w:rPr>
                <w:sz w:val="20"/>
              </w:rPr>
            </w:pPr>
          </w:p>
          <w:p w:rsidR="00E12CA2" w:rsidRPr="00DD1435" w:rsidRDefault="00DD1435" w:rsidP="00E12CA2">
            <w:pPr>
              <w:shd w:val="clear" w:color="auto" w:fill="E6E6E6"/>
              <w:rPr>
                <w:b/>
                <w:sz w:val="20"/>
              </w:rPr>
            </w:pPr>
            <w:r w:rsidRPr="00DD1435">
              <w:rPr>
                <w:b/>
                <w:sz w:val="20"/>
              </w:rPr>
              <w:t>PASSPORT NO:</w:t>
            </w:r>
          </w:p>
          <w:p w:rsidR="00DD1435" w:rsidRPr="00DD1435" w:rsidRDefault="00F01D3E" w:rsidP="00DD1435">
            <w:pPr>
              <w:suppressAutoHyphens w:val="0"/>
              <w:spacing w:line="240" w:lineRule="auto"/>
            </w:pPr>
            <w:r>
              <w:t>S3544951</w:t>
            </w:r>
          </w:p>
          <w:p w:rsidR="00E12CA2" w:rsidRPr="0008251F" w:rsidRDefault="00E12CA2" w:rsidP="00E12CA2">
            <w:pPr>
              <w:shd w:val="clear" w:color="auto" w:fill="E6E6E6"/>
              <w:rPr>
                <w:b/>
                <w:sz w:val="20"/>
              </w:rPr>
            </w:pPr>
          </w:p>
          <w:p w:rsidR="00E12CA2" w:rsidRPr="0008251F" w:rsidRDefault="00E12CA2" w:rsidP="00E12CA2">
            <w:pPr>
              <w:shd w:val="clear" w:color="auto" w:fill="E6E6E6"/>
              <w:rPr>
                <w:b/>
                <w:sz w:val="20"/>
                <w:lang w:val="da-DK"/>
              </w:rPr>
            </w:pPr>
          </w:p>
          <w:p w:rsidR="00E12CA2" w:rsidRPr="0008251F" w:rsidRDefault="00E12CA2" w:rsidP="00E12CA2">
            <w:pPr>
              <w:shd w:val="clear" w:color="auto" w:fill="E6E6E6"/>
              <w:rPr>
                <w:color w:val="000000"/>
                <w:sz w:val="20"/>
                <w:szCs w:val="23"/>
              </w:rPr>
            </w:pPr>
          </w:p>
          <w:p w:rsidR="00E12CA2" w:rsidRPr="0008251F" w:rsidRDefault="00E12CA2" w:rsidP="00E12CA2">
            <w:pPr>
              <w:shd w:val="clear" w:color="auto" w:fill="E6E6E6"/>
              <w:rPr>
                <w:sz w:val="20"/>
                <w:lang w:val="da-DK"/>
              </w:rPr>
            </w:pPr>
          </w:p>
          <w:p w:rsidR="00E12CA2" w:rsidRPr="0008251F" w:rsidRDefault="00E12CA2" w:rsidP="00E12CA2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E12CA2" w:rsidRPr="0008251F" w:rsidRDefault="00E12CA2" w:rsidP="00E12CA2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E12CA2" w:rsidRPr="0008251F" w:rsidRDefault="00E12CA2" w:rsidP="00E12CA2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E12CA2" w:rsidRPr="0008251F" w:rsidRDefault="00E12CA2" w:rsidP="00E12CA2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E12CA2" w:rsidRPr="0008251F" w:rsidRDefault="00E12CA2" w:rsidP="00E12CA2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shd w:val="clear" w:color="auto" w:fill="E6E6E6"/>
              <w:rPr>
                <w:sz w:val="20"/>
                <w:lang w:val="da-DK"/>
              </w:rPr>
            </w:pPr>
          </w:p>
          <w:p w:rsidR="002C042E" w:rsidRPr="0008251F" w:rsidRDefault="002C042E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rPr>
                <w:b/>
                <w:iCs/>
                <w:sz w:val="20"/>
                <w:u w:val="single"/>
                <w:lang w:val="da-DK"/>
              </w:rPr>
            </w:pPr>
          </w:p>
          <w:p w:rsidR="002C042E" w:rsidRPr="0008251F" w:rsidRDefault="002C042E">
            <w:pPr>
              <w:pStyle w:val="Header"/>
              <w:rPr>
                <w:b/>
                <w:lang w:val="da-DK"/>
              </w:rPr>
            </w:pPr>
          </w:p>
          <w:p w:rsidR="002C042E" w:rsidRPr="0008251F" w:rsidRDefault="002C042E">
            <w:pPr>
              <w:pStyle w:val="Header"/>
              <w:rPr>
                <w:b/>
                <w:lang w:val="da-DK"/>
              </w:rPr>
            </w:pPr>
          </w:p>
          <w:p w:rsidR="002C042E" w:rsidRPr="0008251F" w:rsidRDefault="002C042E">
            <w:pPr>
              <w:pStyle w:val="Header"/>
              <w:rPr>
                <w:b/>
                <w:lang w:val="da-DK"/>
              </w:rPr>
            </w:pPr>
          </w:p>
          <w:p w:rsidR="002C042E" w:rsidRPr="0008251F" w:rsidRDefault="002C042E">
            <w:pPr>
              <w:pStyle w:val="Header"/>
              <w:rPr>
                <w:b/>
                <w:lang w:val="da-DK"/>
              </w:rPr>
            </w:pPr>
          </w:p>
          <w:p w:rsidR="002C042E" w:rsidRPr="0008251F" w:rsidRDefault="002C042E">
            <w:pPr>
              <w:pStyle w:val="Heading9"/>
              <w:rPr>
                <w:i w:val="0"/>
                <w:iCs w:val="0"/>
                <w:sz w:val="20"/>
                <w:szCs w:val="20"/>
                <w:u w:val="single"/>
              </w:rPr>
            </w:pPr>
          </w:p>
          <w:p w:rsidR="002C042E" w:rsidRPr="0008251F" w:rsidRDefault="002C042E">
            <w:pPr>
              <w:pStyle w:val="Heading9"/>
              <w:rPr>
                <w:i w:val="0"/>
                <w:iCs w:val="0"/>
                <w:sz w:val="20"/>
                <w:szCs w:val="20"/>
                <w:u w:val="single"/>
              </w:rPr>
            </w:pPr>
          </w:p>
          <w:p w:rsidR="002C042E" w:rsidRPr="0008251F" w:rsidRDefault="002C042E">
            <w:pPr>
              <w:pStyle w:val="Heading9"/>
              <w:rPr>
                <w:i w:val="0"/>
                <w:iCs w:val="0"/>
                <w:sz w:val="20"/>
                <w:szCs w:val="20"/>
                <w:u w:val="single"/>
              </w:rPr>
            </w:pPr>
          </w:p>
          <w:p w:rsidR="002C042E" w:rsidRPr="0008251F" w:rsidRDefault="002C042E">
            <w:pPr>
              <w:rPr>
                <w:sz w:val="20"/>
                <w:szCs w:val="16"/>
              </w:rPr>
            </w:pPr>
          </w:p>
          <w:p w:rsidR="002C042E" w:rsidRPr="0008251F" w:rsidRDefault="002C042E">
            <w:pPr>
              <w:rPr>
                <w:sz w:val="20"/>
                <w:szCs w:val="16"/>
              </w:rPr>
            </w:pPr>
          </w:p>
          <w:p w:rsidR="002C042E" w:rsidRPr="0008251F" w:rsidRDefault="002C042E">
            <w:pPr>
              <w:pStyle w:val="BalloonText"/>
              <w:rPr>
                <w:rFonts w:ascii="Times New Roman" w:hAnsi="Times New Roman" w:cs="Times New Roman"/>
                <w:sz w:val="20"/>
              </w:rPr>
            </w:pPr>
          </w:p>
          <w:p w:rsidR="002C042E" w:rsidRPr="0008251F" w:rsidRDefault="002C042E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0"/>
                <w:szCs w:val="10"/>
              </w:rPr>
            </w:pPr>
          </w:p>
          <w:p w:rsidR="002C042E" w:rsidRPr="0008251F" w:rsidRDefault="002C042E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6"/>
                <w:szCs w:val="16"/>
              </w:rPr>
            </w:pPr>
          </w:p>
          <w:p w:rsidR="002C042E" w:rsidRPr="0008251F" w:rsidRDefault="002C042E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6"/>
                <w:szCs w:val="16"/>
              </w:rPr>
            </w:pPr>
          </w:p>
          <w:p w:rsidR="002C042E" w:rsidRPr="0008251F" w:rsidRDefault="002C042E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16"/>
                <w:szCs w:val="16"/>
              </w:rPr>
            </w:pPr>
          </w:p>
          <w:p w:rsidR="002C042E" w:rsidRPr="0008251F" w:rsidRDefault="002C042E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  <w:szCs w:val="16"/>
              </w:rPr>
            </w:pPr>
          </w:p>
          <w:p w:rsidR="002C042E" w:rsidRPr="0008251F" w:rsidRDefault="002C042E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  <w:szCs w:val="16"/>
              </w:rPr>
            </w:pPr>
          </w:p>
          <w:p w:rsidR="002C042E" w:rsidRPr="0008251F" w:rsidRDefault="002C042E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8080" w:type="dxa"/>
            <w:shd w:val="clear" w:color="auto" w:fill="auto"/>
          </w:tcPr>
          <w:p w:rsidR="002C042E" w:rsidRPr="0008251F" w:rsidRDefault="00DB5396">
            <w:pPr>
              <w:pStyle w:val="Tit"/>
              <w:shd w:val="clear" w:color="auto" w:fill="E6E6E6"/>
              <w:ind w:left="0" w:firstLine="0"/>
              <w:rPr>
                <w:sz w:val="32"/>
                <w:szCs w:val="32"/>
                <w:u w:val="single"/>
              </w:rPr>
            </w:pPr>
            <w:r w:rsidRPr="0008251F">
              <w:rPr>
                <w:sz w:val="20"/>
                <w:szCs w:val="18"/>
              </w:rPr>
              <w:t xml:space="preserve">                        </w:t>
            </w:r>
            <w:r w:rsidR="00626480">
              <w:rPr>
                <w:sz w:val="20"/>
                <w:szCs w:val="18"/>
              </w:rPr>
              <w:t xml:space="preserve">  </w:t>
            </w:r>
            <w:r w:rsidRPr="0008251F">
              <w:rPr>
                <w:sz w:val="20"/>
                <w:szCs w:val="18"/>
              </w:rPr>
              <w:t xml:space="preserve"> </w:t>
            </w:r>
            <w:r w:rsidRPr="0008251F">
              <w:rPr>
                <w:sz w:val="32"/>
                <w:szCs w:val="32"/>
                <w:u w:val="single"/>
              </w:rPr>
              <w:t>CURRICULAM VITAE</w:t>
            </w:r>
          </w:p>
          <w:p w:rsidR="002C042E" w:rsidRPr="0008251F" w:rsidRDefault="002C042E">
            <w:pPr>
              <w:pStyle w:val="Tit"/>
              <w:shd w:val="clear" w:color="auto" w:fill="FFFFFF"/>
              <w:ind w:left="0" w:firstLine="0"/>
              <w:rPr>
                <w:sz w:val="20"/>
                <w:szCs w:val="18"/>
              </w:rPr>
            </w:pPr>
          </w:p>
          <w:p w:rsidR="002C042E" w:rsidRPr="0008251F" w:rsidRDefault="002C042E">
            <w:pPr>
              <w:pStyle w:val="Tit"/>
              <w:shd w:val="clear" w:color="auto" w:fill="E6E6E6"/>
              <w:ind w:left="0" w:firstLine="0"/>
            </w:pPr>
            <w:r w:rsidRPr="0008251F">
              <w:t>STATEMENT OF PURPOSE</w:t>
            </w:r>
            <w:r w:rsidR="0008251F">
              <w:t>:</w:t>
            </w:r>
          </w:p>
          <w:p w:rsidR="002C042E" w:rsidRDefault="002C042E">
            <w:pPr>
              <w:pStyle w:val="NormalWeb"/>
              <w:spacing w:line="276" w:lineRule="auto"/>
              <w:rPr>
                <w:bCs/>
                <w:sz w:val="22"/>
              </w:rPr>
            </w:pPr>
            <w:r w:rsidRPr="0008251F">
              <w:rPr>
                <w:bCs/>
                <w:sz w:val="22"/>
              </w:rPr>
              <w:t>To seek a challenging and stimulating role in the organization where I can positively contribute my skills and utilize my creativity to meet the organization goal and acquire new skills in the process.</w:t>
            </w:r>
          </w:p>
          <w:p w:rsidR="00A11C2D" w:rsidRPr="0008251F" w:rsidRDefault="00BE0562" w:rsidP="00A11C2D">
            <w:pPr>
              <w:pStyle w:val="Tit"/>
              <w:shd w:val="clear" w:color="auto" w:fill="E6E6E6"/>
              <w:ind w:left="0" w:firstLine="0"/>
              <w:rPr>
                <w:color w:val="000000"/>
              </w:rPr>
            </w:pPr>
            <w:r>
              <w:t xml:space="preserve">EXPERIENCE </w:t>
            </w:r>
            <w:r w:rsidR="00A11C2D">
              <w:t>:</w:t>
            </w:r>
            <w:r w:rsidR="00A11C2D" w:rsidRPr="0008251F">
              <w:t xml:space="preserve"> </w:t>
            </w:r>
          </w:p>
          <w:p w:rsidR="00DD1435" w:rsidRDefault="00C80208" w:rsidP="00C80208">
            <w:pPr>
              <w:pStyle w:val="BodyText"/>
              <w:numPr>
                <w:ilvl w:val="0"/>
                <w:numId w:val="18"/>
              </w:numPr>
              <w:spacing w:line="240" w:lineRule="auto"/>
              <w:rPr>
                <w:b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Resort </w:t>
            </w:r>
            <w:r w:rsidR="00A11C2D" w:rsidRPr="000C0A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A11C2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D1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GOLD BEACH RESORT.</w:t>
            </w:r>
            <w:r w:rsidR="00E47C9B">
              <w:rPr>
                <w:b w:val="0"/>
              </w:rPr>
              <w:t xml:space="preserve">        </w:t>
            </w:r>
            <w:r w:rsidR="00DD1435">
              <w:rPr>
                <w:b w:val="0"/>
              </w:rPr>
              <w:t xml:space="preserve">             </w:t>
            </w:r>
          </w:p>
          <w:p w:rsidR="004E6ABA" w:rsidRPr="004E6ABA" w:rsidRDefault="00FE2260" w:rsidP="00626480">
            <w:pPr>
              <w:suppressAutoHyphens w:val="0"/>
              <w:spacing w:line="240" w:lineRule="auto"/>
              <w:ind w:left="1440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4E6ABA" w:rsidRPr="004E6ABA">
              <w:rPr>
                <w:b/>
              </w:rPr>
              <w:t xml:space="preserve">From – </w:t>
            </w:r>
            <w:r w:rsidR="00920F2B">
              <w:rPr>
                <w:b/>
                <w:sz w:val="22"/>
                <w:szCs w:val="22"/>
              </w:rPr>
              <w:t>Apr</w:t>
            </w:r>
            <w:r w:rsidR="00E667BE">
              <w:rPr>
                <w:b/>
                <w:sz w:val="22"/>
                <w:szCs w:val="22"/>
              </w:rPr>
              <w:t xml:space="preserve"> 2019</w:t>
            </w:r>
            <w:r w:rsidR="004E6ABA" w:rsidRPr="004E6ABA">
              <w:rPr>
                <w:b/>
                <w:sz w:val="22"/>
                <w:szCs w:val="22"/>
              </w:rPr>
              <w:t xml:space="preserve"> to till date</w:t>
            </w:r>
            <w:r w:rsidR="004E6ABA" w:rsidRPr="004E6ABA">
              <w:rPr>
                <w:b/>
              </w:rPr>
              <w:t>.</w:t>
            </w:r>
          </w:p>
          <w:p w:rsidR="004E6ABA" w:rsidRPr="004E6ABA" w:rsidRDefault="004E6ABA" w:rsidP="00626480">
            <w:pPr>
              <w:suppressAutoHyphens w:val="0"/>
              <w:spacing w:line="240" w:lineRule="auto"/>
              <w:rPr>
                <w:b/>
              </w:rPr>
            </w:pPr>
            <w:r w:rsidRPr="004E6ABA">
              <w:rPr>
                <w:b/>
              </w:rPr>
              <w:t xml:space="preserve">                            </w:t>
            </w:r>
            <w:r w:rsidR="00FE2260">
              <w:rPr>
                <w:b/>
              </w:rPr>
              <w:t xml:space="preserve">   </w:t>
            </w:r>
            <w:r w:rsidR="00DD1435">
              <w:rPr>
                <w:b/>
              </w:rPr>
              <w:t xml:space="preserve"> </w:t>
            </w:r>
            <w:r w:rsidRPr="004E6ABA">
              <w:rPr>
                <w:b/>
              </w:rPr>
              <w:t xml:space="preserve">As:- </w:t>
            </w:r>
            <w:proofErr w:type="spellStart"/>
            <w:r w:rsidR="00C80208">
              <w:rPr>
                <w:b/>
                <w:sz w:val="22"/>
                <w:szCs w:val="22"/>
              </w:rPr>
              <w:t>FnB</w:t>
            </w:r>
            <w:proofErr w:type="spellEnd"/>
            <w:r w:rsidR="00C80208">
              <w:rPr>
                <w:b/>
                <w:sz w:val="22"/>
                <w:szCs w:val="22"/>
              </w:rPr>
              <w:t xml:space="preserve">  Executive</w:t>
            </w:r>
          </w:p>
          <w:p w:rsidR="004E6ABA" w:rsidRPr="004E6ABA" w:rsidRDefault="004E6ABA" w:rsidP="00626480">
            <w:pPr>
              <w:suppressAutoHyphens w:val="0"/>
              <w:spacing w:line="240" w:lineRule="auto"/>
              <w:rPr>
                <w:b/>
              </w:rPr>
            </w:pPr>
            <w:r w:rsidRPr="004E6ABA">
              <w:rPr>
                <w:b/>
              </w:rPr>
              <w:t xml:space="preserve">                               </w:t>
            </w:r>
          </w:p>
          <w:p w:rsidR="00E667BE" w:rsidRDefault="00BE0562" w:rsidP="00E667BE">
            <w:pPr>
              <w:pStyle w:val="BodyTex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Hotel</w:t>
            </w:r>
            <w:r w:rsidR="00E667BE" w:rsidRPr="000C0A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E667B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80208">
              <w:rPr>
                <w:rFonts w:ascii="Times New Roman" w:hAnsi="Times New Roman" w:cs="Times New Roman"/>
                <w:sz w:val="24"/>
                <w:szCs w:val="24"/>
              </w:rPr>
              <w:t>SAROVAR PORTICO</w:t>
            </w:r>
          </w:p>
          <w:p w:rsidR="00DD1435" w:rsidRDefault="00E47C9B" w:rsidP="00E47C9B">
            <w:pPr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DD1435">
              <w:rPr>
                <w:b/>
              </w:rPr>
              <w:t xml:space="preserve">           </w:t>
            </w:r>
            <w:r w:rsidR="00E667BE" w:rsidRPr="004E6ABA">
              <w:rPr>
                <w:b/>
              </w:rPr>
              <w:t xml:space="preserve"> </w:t>
            </w:r>
          </w:p>
          <w:p w:rsidR="00E667BE" w:rsidRPr="004E6ABA" w:rsidRDefault="00DD1435" w:rsidP="00E47C9B">
            <w:pPr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E667BE" w:rsidRPr="004E6ABA">
              <w:rPr>
                <w:b/>
              </w:rPr>
              <w:t xml:space="preserve">From – </w:t>
            </w:r>
            <w:r w:rsidR="009108AF">
              <w:rPr>
                <w:b/>
                <w:sz w:val="22"/>
                <w:szCs w:val="22"/>
              </w:rPr>
              <w:t>Aug</w:t>
            </w:r>
            <w:r w:rsidR="00C80208">
              <w:rPr>
                <w:b/>
                <w:sz w:val="22"/>
                <w:szCs w:val="22"/>
              </w:rPr>
              <w:t xml:space="preserve"> </w:t>
            </w:r>
            <w:r w:rsidR="00E667BE">
              <w:rPr>
                <w:b/>
                <w:sz w:val="22"/>
                <w:szCs w:val="22"/>
              </w:rPr>
              <w:t xml:space="preserve"> 201</w:t>
            </w:r>
            <w:r w:rsidR="00C80208">
              <w:rPr>
                <w:b/>
                <w:sz w:val="22"/>
                <w:szCs w:val="22"/>
              </w:rPr>
              <w:t>8</w:t>
            </w:r>
            <w:r w:rsidR="00E667BE">
              <w:rPr>
                <w:b/>
                <w:sz w:val="22"/>
                <w:szCs w:val="22"/>
              </w:rPr>
              <w:t xml:space="preserve"> to </w:t>
            </w:r>
            <w:r w:rsidR="00951654">
              <w:rPr>
                <w:b/>
                <w:sz w:val="22"/>
                <w:szCs w:val="22"/>
              </w:rPr>
              <w:t>Dec2018</w:t>
            </w:r>
          </w:p>
          <w:p w:rsidR="00E667BE" w:rsidRPr="004E6ABA" w:rsidRDefault="00E47C9B" w:rsidP="00E667BE">
            <w:pPr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="00E667BE" w:rsidRPr="004E6ABA">
              <w:rPr>
                <w:b/>
              </w:rPr>
              <w:t xml:space="preserve"> </w:t>
            </w:r>
            <w:r w:rsidR="00DD1435">
              <w:rPr>
                <w:b/>
              </w:rPr>
              <w:t xml:space="preserve">      </w:t>
            </w:r>
            <w:r w:rsidR="00E667BE" w:rsidRPr="004E6ABA">
              <w:rPr>
                <w:b/>
              </w:rPr>
              <w:t xml:space="preserve"> As:- </w:t>
            </w:r>
            <w:r w:rsidR="00C80208">
              <w:rPr>
                <w:b/>
                <w:sz w:val="22"/>
                <w:szCs w:val="22"/>
              </w:rPr>
              <w:t>Trainee Captain</w:t>
            </w:r>
            <w:r w:rsidR="00E667BE" w:rsidRPr="004E6ABA">
              <w:rPr>
                <w:b/>
              </w:rPr>
              <w:t xml:space="preserve"> .</w:t>
            </w:r>
          </w:p>
          <w:p w:rsidR="00E667BE" w:rsidRPr="00E667BE" w:rsidRDefault="00E667BE" w:rsidP="00E667BE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ABA" w:rsidRPr="0008251F" w:rsidRDefault="00C80208" w:rsidP="004E6ABA">
            <w:pPr>
              <w:pStyle w:val="BodyTex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Resort </w:t>
            </w:r>
            <w:r w:rsidR="004E6ABA" w:rsidRPr="000C0A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4E6AB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GOLD BEACH RESORT</w:t>
            </w:r>
            <w:r w:rsidR="004E6AB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DD1435" w:rsidRDefault="004E6ABA" w:rsidP="004E6ABA">
            <w:pPr>
              <w:pStyle w:val="Body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:rsidR="004E6ABA" w:rsidRPr="0065627C" w:rsidRDefault="00DD1435" w:rsidP="004E6ABA">
            <w:pPr>
              <w:pStyle w:val="Body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4E6ABA">
              <w:rPr>
                <w:rFonts w:ascii="Times New Roman" w:hAnsi="Times New Roman" w:cs="Times New Roman"/>
              </w:rPr>
              <w:t xml:space="preserve"> </w:t>
            </w:r>
            <w:r w:rsidR="004E6ABA">
              <w:rPr>
                <w:rFonts w:ascii="Times New Roman" w:hAnsi="Times New Roman" w:cs="Times New Roman"/>
                <w:sz w:val="22"/>
                <w:szCs w:val="22"/>
              </w:rPr>
              <w:t xml:space="preserve">From- </w:t>
            </w:r>
            <w:r w:rsidR="009108AF">
              <w:rPr>
                <w:rFonts w:ascii="Times New Roman" w:hAnsi="Times New Roman" w:cs="Times New Roman"/>
                <w:sz w:val="22"/>
                <w:szCs w:val="22"/>
              </w:rPr>
              <w:t xml:space="preserve">Jan </w:t>
            </w:r>
            <w:r w:rsidR="00C802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E6ABA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8020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E6ABA">
              <w:rPr>
                <w:rFonts w:ascii="Times New Roman" w:hAnsi="Times New Roman" w:cs="Times New Roman"/>
                <w:sz w:val="22"/>
                <w:szCs w:val="22"/>
              </w:rPr>
              <w:t xml:space="preserve"> to</w:t>
            </w:r>
            <w:r w:rsidR="00C802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08AF">
              <w:rPr>
                <w:rFonts w:ascii="Times New Roman" w:hAnsi="Times New Roman" w:cs="Times New Roman"/>
                <w:sz w:val="22"/>
                <w:szCs w:val="22"/>
              </w:rPr>
              <w:t>Aug</w:t>
            </w:r>
            <w:r w:rsidR="00C80208">
              <w:rPr>
                <w:rFonts w:ascii="Times New Roman" w:hAnsi="Times New Roman" w:cs="Times New Roman"/>
                <w:sz w:val="22"/>
                <w:szCs w:val="22"/>
              </w:rPr>
              <w:t xml:space="preserve"> 2018</w:t>
            </w:r>
            <w:r w:rsidR="004E6A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E6ABA" w:rsidRDefault="004E6ABA" w:rsidP="004E6ABA">
            <w:pPr>
              <w:pStyle w:val="BodyTex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</w:t>
            </w:r>
            <w:r w:rsidRPr="0083788E">
              <w:rPr>
                <w:sz w:val="22"/>
                <w:szCs w:val="22"/>
              </w:rPr>
              <w:t xml:space="preserve">AS:-  </w:t>
            </w:r>
            <w:proofErr w:type="spellStart"/>
            <w:r w:rsidR="00C80208">
              <w:rPr>
                <w:sz w:val="22"/>
                <w:szCs w:val="22"/>
              </w:rPr>
              <w:t>Sr</w:t>
            </w:r>
            <w:proofErr w:type="spellEnd"/>
            <w:r w:rsidR="00C80208">
              <w:rPr>
                <w:sz w:val="22"/>
                <w:szCs w:val="22"/>
              </w:rPr>
              <w:t xml:space="preserve"> Steward</w:t>
            </w:r>
          </w:p>
          <w:p w:rsidR="004E6ABA" w:rsidRDefault="004E6ABA" w:rsidP="004E6ABA">
            <w:pPr>
              <w:pStyle w:val="BodyTex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41" w:rsidRPr="0008251F" w:rsidRDefault="00C80208" w:rsidP="00BE0562">
            <w:pPr>
              <w:pStyle w:val="BodyTex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Restaurant </w:t>
            </w:r>
            <w:r w:rsidR="000C0A5B" w:rsidRPr="000C0A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0C0A5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ZOUK RESTO BAR</w:t>
            </w:r>
          </w:p>
          <w:p w:rsidR="00DD1435" w:rsidRDefault="000C0A5B" w:rsidP="00166E41">
            <w:pPr>
              <w:pStyle w:val="Body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4E6ABA">
              <w:rPr>
                <w:rFonts w:ascii="Times New Roman" w:hAnsi="Times New Roman" w:cs="Times New Roman"/>
              </w:rPr>
              <w:t xml:space="preserve"> </w:t>
            </w:r>
          </w:p>
          <w:p w:rsidR="000C0A5B" w:rsidRPr="0065627C" w:rsidRDefault="00DD1435" w:rsidP="00166E41">
            <w:pPr>
              <w:pStyle w:val="Body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0C0A5B">
              <w:rPr>
                <w:rFonts w:ascii="Times New Roman" w:hAnsi="Times New Roman" w:cs="Times New Roman"/>
              </w:rPr>
              <w:t xml:space="preserve"> </w:t>
            </w:r>
            <w:r w:rsidR="00A11C2D">
              <w:rPr>
                <w:rFonts w:ascii="Times New Roman" w:hAnsi="Times New Roman" w:cs="Times New Roman"/>
                <w:sz w:val="22"/>
                <w:szCs w:val="22"/>
              </w:rPr>
              <w:t xml:space="preserve">From- </w:t>
            </w:r>
            <w:r w:rsidR="009108AF">
              <w:rPr>
                <w:rFonts w:ascii="Times New Roman" w:hAnsi="Times New Roman" w:cs="Times New Roman"/>
                <w:sz w:val="22"/>
                <w:szCs w:val="22"/>
              </w:rPr>
              <w:t>Mar</w:t>
            </w:r>
            <w:r w:rsidR="00A11C2D">
              <w:rPr>
                <w:rFonts w:ascii="Times New Roman" w:hAnsi="Times New Roman" w:cs="Times New Roman"/>
                <w:sz w:val="22"/>
                <w:szCs w:val="22"/>
              </w:rPr>
              <w:t xml:space="preserve"> 201</w:t>
            </w:r>
            <w:r w:rsidR="00C802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11C2D">
              <w:rPr>
                <w:rFonts w:ascii="Times New Roman" w:hAnsi="Times New Roman" w:cs="Times New Roman"/>
                <w:sz w:val="22"/>
                <w:szCs w:val="22"/>
              </w:rPr>
              <w:t xml:space="preserve"> to </w:t>
            </w:r>
            <w:r w:rsidR="009108AF">
              <w:rPr>
                <w:rFonts w:ascii="Times New Roman" w:hAnsi="Times New Roman" w:cs="Times New Roman"/>
                <w:sz w:val="22"/>
                <w:szCs w:val="22"/>
              </w:rPr>
              <w:t xml:space="preserve">Jan </w:t>
            </w:r>
            <w:r w:rsidR="00A11C2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8020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4357D1" w:rsidRDefault="000C0A5B" w:rsidP="004357D1">
            <w:pPr>
              <w:pStyle w:val="BodyText"/>
              <w:tabs>
                <w:tab w:val="left" w:pos="3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4E6ABA">
              <w:rPr>
                <w:rFonts w:ascii="Times New Roman" w:hAnsi="Times New Roman" w:cs="Times New Roman"/>
              </w:rPr>
              <w:t xml:space="preserve"> </w:t>
            </w:r>
            <w:r w:rsidR="00166E41" w:rsidRPr="0083788E">
              <w:rPr>
                <w:rFonts w:ascii="Times New Roman" w:hAnsi="Times New Roman" w:cs="Times New Roman"/>
                <w:sz w:val="22"/>
                <w:szCs w:val="22"/>
              </w:rPr>
              <w:t>AS:-  Steward</w:t>
            </w:r>
            <w:r w:rsidR="00C802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5627C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4357D1" w:rsidRPr="004357D1" w:rsidRDefault="004357D1" w:rsidP="004357D1">
            <w:pPr>
              <w:pStyle w:val="BodyText"/>
              <w:tabs>
                <w:tab w:val="left" w:pos="3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4497" w:rsidRPr="0008251F" w:rsidRDefault="000C0A5B" w:rsidP="000C0A5B">
            <w:pPr>
              <w:numPr>
                <w:ilvl w:val="0"/>
                <w:numId w:val="16"/>
              </w:numPr>
              <w:tabs>
                <w:tab w:val="left" w:pos="720"/>
              </w:tabs>
              <w:ind w:right="101"/>
              <w:rPr>
                <w:b/>
              </w:rPr>
            </w:pPr>
            <w:r>
              <w:rPr>
                <w:b/>
                <w:u w:val="single"/>
              </w:rPr>
              <w:t>Hotel</w:t>
            </w:r>
            <w:r w:rsidR="00624497" w:rsidRPr="000C0A5B">
              <w:rPr>
                <w:b/>
                <w:u w:val="single"/>
              </w:rPr>
              <w:t>:</w:t>
            </w:r>
            <w:r w:rsidR="00A11C2D">
              <w:rPr>
                <w:b/>
              </w:rPr>
              <w:t xml:space="preserve">- </w:t>
            </w:r>
            <w:r w:rsidR="00C80208">
              <w:rPr>
                <w:b/>
              </w:rPr>
              <w:t xml:space="preserve"> REGENTA  ALMEIDA </w:t>
            </w:r>
          </w:p>
          <w:p w:rsidR="00DD1435" w:rsidRDefault="000C0A5B">
            <w:pPr>
              <w:spacing w:before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</w:p>
          <w:p w:rsidR="0083788E" w:rsidRPr="0065627C" w:rsidRDefault="00DD1435">
            <w:pPr>
              <w:spacing w:before="4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="000C0A5B">
              <w:rPr>
                <w:sz w:val="22"/>
                <w:szCs w:val="22"/>
              </w:rPr>
              <w:t xml:space="preserve"> </w:t>
            </w:r>
            <w:r w:rsidR="002C042E" w:rsidRPr="0065627C">
              <w:rPr>
                <w:b/>
                <w:sz w:val="22"/>
                <w:szCs w:val="22"/>
              </w:rPr>
              <w:t>From</w:t>
            </w:r>
            <w:r w:rsidR="000A4474" w:rsidRPr="0065627C">
              <w:rPr>
                <w:b/>
                <w:sz w:val="22"/>
                <w:szCs w:val="22"/>
              </w:rPr>
              <w:t xml:space="preserve"> </w:t>
            </w:r>
            <w:r w:rsidR="00C80208">
              <w:rPr>
                <w:b/>
                <w:sz w:val="22"/>
                <w:szCs w:val="22"/>
              </w:rPr>
              <w:t>–</w:t>
            </w:r>
            <w:r w:rsidR="002C042E" w:rsidRPr="0065627C">
              <w:rPr>
                <w:b/>
                <w:sz w:val="22"/>
                <w:szCs w:val="22"/>
              </w:rPr>
              <w:t xml:space="preserve"> </w:t>
            </w:r>
            <w:r w:rsidR="00624497" w:rsidRPr="0065627C">
              <w:rPr>
                <w:b/>
                <w:sz w:val="22"/>
                <w:szCs w:val="22"/>
              </w:rPr>
              <w:t>J</w:t>
            </w:r>
            <w:r w:rsidR="009108AF">
              <w:rPr>
                <w:b/>
                <w:sz w:val="22"/>
                <w:szCs w:val="22"/>
              </w:rPr>
              <w:t>an</w:t>
            </w:r>
            <w:r w:rsidR="00C80208">
              <w:rPr>
                <w:b/>
                <w:sz w:val="22"/>
                <w:szCs w:val="22"/>
              </w:rPr>
              <w:t xml:space="preserve"> </w:t>
            </w:r>
            <w:r w:rsidR="00624497" w:rsidRPr="0065627C">
              <w:rPr>
                <w:b/>
                <w:sz w:val="22"/>
                <w:szCs w:val="22"/>
              </w:rPr>
              <w:t>201</w:t>
            </w:r>
            <w:r w:rsidR="00C80208">
              <w:rPr>
                <w:b/>
                <w:sz w:val="22"/>
                <w:szCs w:val="22"/>
              </w:rPr>
              <w:t>6</w:t>
            </w:r>
            <w:r w:rsidR="002C042E" w:rsidRPr="0065627C">
              <w:rPr>
                <w:b/>
                <w:sz w:val="22"/>
                <w:szCs w:val="22"/>
              </w:rPr>
              <w:t xml:space="preserve"> to </w:t>
            </w:r>
            <w:r w:rsidR="009108AF">
              <w:rPr>
                <w:b/>
                <w:sz w:val="22"/>
                <w:szCs w:val="22"/>
              </w:rPr>
              <w:t>Feb</w:t>
            </w:r>
            <w:r w:rsidR="00624497" w:rsidRPr="0065627C">
              <w:rPr>
                <w:b/>
                <w:sz w:val="22"/>
                <w:szCs w:val="22"/>
              </w:rPr>
              <w:t xml:space="preserve"> 201</w:t>
            </w:r>
            <w:r w:rsidR="00C80208">
              <w:rPr>
                <w:b/>
                <w:sz w:val="22"/>
                <w:szCs w:val="22"/>
              </w:rPr>
              <w:t>7</w:t>
            </w:r>
            <w:r w:rsidR="000C0A5B" w:rsidRPr="0065627C">
              <w:rPr>
                <w:b/>
                <w:sz w:val="22"/>
                <w:szCs w:val="22"/>
              </w:rPr>
              <w:t>.</w:t>
            </w:r>
          </w:p>
          <w:p w:rsidR="002C042E" w:rsidRPr="0083788E" w:rsidRDefault="000C0A5B">
            <w:pPr>
              <w:spacing w:before="4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</w:t>
            </w:r>
            <w:r w:rsidR="008C6916">
              <w:rPr>
                <w:b/>
                <w:sz w:val="22"/>
                <w:szCs w:val="22"/>
              </w:rPr>
              <w:t xml:space="preserve"> </w:t>
            </w:r>
            <w:r w:rsidR="00DD1435">
              <w:rPr>
                <w:b/>
                <w:sz w:val="22"/>
                <w:szCs w:val="22"/>
              </w:rPr>
              <w:t xml:space="preserve"> As:-</w:t>
            </w:r>
            <w:r w:rsidR="002C042E" w:rsidRPr="0083788E">
              <w:rPr>
                <w:b/>
                <w:sz w:val="22"/>
                <w:szCs w:val="22"/>
              </w:rPr>
              <w:t xml:space="preserve"> </w:t>
            </w:r>
            <w:r w:rsidR="00624497" w:rsidRPr="0083788E">
              <w:rPr>
                <w:b/>
                <w:sz w:val="22"/>
                <w:szCs w:val="22"/>
              </w:rPr>
              <w:t>Guest Service Associate</w:t>
            </w:r>
            <w:r w:rsidR="004E6ABA">
              <w:rPr>
                <w:b/>
                <w:sz w:val="22"/>
                <w:szCs w:val="22"/>
              </w:rPr>
              <w:t>.</w:t>
            </w:r>
            <w:r w:rsidR="00624497" w:rsidRPr="0083788E">
              <w:rPr>
                <w:b/>
                <w:sz w:val="22"/>
                <w:szCs w:val="22"/>
              </w:rPr>
              <w:t xml:space="preserve"> </w:t>
            </w:r>
          </w:p>
          <w:p w:rsidR="002C042E" w:rsidRPr="0083788E" w:rsidRDefault="000C0A5B">
            <w:pPr>
              <w:spacing w:before="4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</w:t>
            </w:r>
          </w:p>
          <w:p w:rsidR="002C042E" w:rsidRPr="0008251F" w:rsidRDefault="002C042E">
            <w:pPr>
              <w:pStyle w:val="Tit"/>
              <w:shd w:val="clear" w:color="auto" w:fill="E6E6E6"/>
              <w:ind w:left="0" w:firstLine="0"/>
              <w:jc w:val="both"/>
              <w:rPr>
                <w:b w:val="0"/>
                <w:bCs w:val="0"/>
                <w:sz w:val="22"/>
                <w:szCs w:val="22"/>
              </w:rPr>
            </w:pPr>
            <w:r w:rsidRPr="0008251F">
              <w:t>Job Responsibility</w:t>
            </w:r>
            <w:r w:rsidR="0008251F">
              <w:rPr>
                <w:b w:val="0"/>
                <w:bCs w:val="0"/>
                <w:sz w:val="22"/>
                <w:szCs w:val="22"/>
              </w:rPr>
              <w:t>:</w:t>
            </w:r>
            <w:r w:rsidRPr="0008251F">
              <w:rPr>
                <w:b w:val="0"/>
                <w:bCs w:val="0"/>
                <w:sz w:val="22"/>
                <w:szCs w:val="22"/>
              </w:rPr>
              <w:t xml:space="preserve">   </w:t>
            </w:r>
          </w:p>
          <w:p w:rsidR="00FA2773" w:rsidRDefault="00FA2773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 new wholesale food suppliers and negotiate prices.</w:t>
            </w:r>
          </w:p>
          <w:p w:rsidR="00FA2773" w:rsidRPr="00FA2773" w:rsidRDefault="00FA2773" w:rsidP="00FA2773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Manage and store vendors contracts and invoices.</w:t>
            </w:r>
          </w:p>
          <w:p w:rsidR="002C042E" w:rsidRPr="0083788E" w:rsidRDefault="004E6ABA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Maintain</w:t>
            </w:r>
            <w:r>
              <w:rPr>
                <w:sz w:val="22"/>
                <w:szCs w:val="22"/>
              </w:rPr>
              <w:t xml:space="preserve">ing </w:t>
            </w:r>
            <w:r w:rsidRPr="0083788E">
              <w:rPr>
                <w:sz w:val="22"/>
                <w:szCs w:val="22"/>
              </w:rPr>
              <w:t>Inventory</w:t>
            </w:r>
            <w:r w:rsidR="00624497" w:rsidRPr="0083788E">
              <w:rPr>
                <w:sz w:val="22"/>
                <w:szCs w:val="22"/>
              </w:rPr>
              <w:t xml:space="preserve"> </w:t>
            </w:r>
            <w:r w:rsidR="00BE0562">
              <w:rPr>
                <w:sz w:val="22"/>
                <w:szCs w:val="22"/>
              </w:rPr>
              <w:t>of bar.</w:t>
            </w:r>
          </w:p>
          <w:p w:rsidR="005D6E6A" w:rsidRDefault="004357D1" w:rsidP="005D6E6A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Prepa</w:t>
            </w:r>
            <w:r w:rsidR="008C6916">
              <w:rPr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 xml:space="preserve">ng reports at the end </w:t>
            </w:r>
            <w:r w:rsidR="00CD0CD6">
              <w:rPr>
                <w:sz w:val="22"/>
                <w:szCs w:val="22"/>
              </w:rPr>
              <w:t>of the</w:t>
            </w:r>
            <w:r>
              <w:rPr>
                <w:sz w:val="22"/>
                <w:szCs w:val="22"/>
              </w:rPr>
              <w:t xml:space="preserve"> shift/operations.</w:t>
            </w:r>
          </w:p>
          <w:p w:rsidR="004357D1" w:rsidRDefault="004E6ABA" w:rsidP="005D6E6A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</w:t>
            </w:r>
            <w:r w:rsidR="004357D1">
              <w:rPr>
                <w:sz w:val="22"/>
                <w:szCs w:val="22"/>
              </w:rPr>
              <w:t xml:space="preserve"> and coordinating menu.</w:t>
            </w:r>
          </w:p>
          <w:p w:rsidR="004357D1" w:rsidRPr="0083788E" w:rsidRDefault="008C6916" w:rsidP="005D6E6A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Organizing</w:t>
            </w:r>
            <w:r w:rsidR="004357D1">
              <w:rPr>
                <w:sz w:val="22"/>
                <w:szCs w:val="22"/>
              </w:rPr>
              <w:t xml:space="preserve"> promotional events and discount schemes.</w:t>
            </w:r>
          </w:p>
          <w:p w:rsidR="005D6E6A" w:rsidRPr="0083788E" w:rsidRDefault="005D6E6A" w:rsidP="005D6E6A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Snagging of restaurant.</w:t>
            </w:r>
          </w:p>
          <w:p w:rsidR="002C042E" w:rsidRPr="0083788E" w:rsidRDefault="005D6E6A" w:rsidP="005D6E6A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Maintain guest details</w:t>
            </w:r>
          </w:p>
          <w:p w:rsidR="002C042E" w:rsidRPr="0083788E" w:rsidRDefault="005D6E6A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Store requisition</w:t>
            </w:r>
            <w:r w:rsidR="002C042E" w:rsidRPr="0083788E">
              <w:rPr>
                <w:sz w:val="22"/>
                <w:szCs w:val="22"/>
              </w:rPr>
              <w:t>.</w:t>
            </w:r>
          </w:p>
          <w:p w:rsidR="002C042E" w:rsidRPr="0083788E" w:rsidRDefault="00FA2773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Process payroll for all restaurant staff.</w:t>
            </w:r>
          </w:p>
          <w:p w:rsidR="002C042E" w:rsidRPr="0008251F" w:rsidRDefault="0008251F">
            <w:pPr>
              <w:pStyle w:val="Tit"/>
              <w:shd w:val="clear" w:color="auto" w:fill="E6E6E6"/>
              <w:ind w:left="0" w:firstLine="0"/>
            </w:pPr>
            <w:r>
              <w:t xml:space="preserve">EXPERIENCE </w:t>
            </w:r>
            <w:r w:rsidR="005D6E6A" w:rsidRPr="0008251F">
              <w:t>(Project)</w:t>
            </w:r>
            <w:r>
              <w:t>:</w:t>
            </w:r>
          </w:p>
          <w:p w:rsidR="0083788E" w:rsidRDefault="0083788E" w:rsidP="005D6E6A">
            <w:pPr>
              <w:tabs>
                <w:tab w:val="left" w:pos="720"/>
              </w:tabs>
              <w:ind w:right="101"/>
              <w:rPr>
                <w:b/>
                <w:sz w:val="22"/>
                <w:szCs w:val="22"/>
              </w:rPr>
            </w:pPr>
          </w:p>
          <w:p w:rsidR="008160D5" w:rsidRPr="008160D5" w:rsidRDefault="005D6E6A" w:rsidP="008160D5">
            <w:pPr>
              <w:numPr>
                <w:ilvl w:val="0"/>
                <w:numId w:val="16"/>
              </w:numPr>
              <w:tabs>
                <w:tab w:val="left" w:pos="720"/>
              </w:tabs>
              <w:ind w:right="101"/>
              <w:rPr>
                <w:kern w:val="0"/>
                <w:sz w:val="20"/>
                <w:szCs w:val="20"/>
              </w:rPr>
            </w:pPr>
            <w:r w:rsidRPr="000C0A5B">
              <w:rPr>
                <w:b/>
                <w:u w:val="single"/>
              </w:rPr>
              <w:t>Hotel:</w:t>
            </w:r>
            <w:r w:rsidR="000C0A5B" w:rsidRPr="000C0A5B">
              <w:rPr>
                <w:b/>
              </w:rPr>
              <w:t xml:space="preserve"> </w:t>
            </w:r>
            <w:r w:rsidRPr="000C0A5B">
              <w:t xml:space="preserve"> </w:t>
            </w:r>
            <w:r w:rsidR="00C80208">
              <w:rPr>
                <w:b/>
              </w:rPr>
              <w:t>RAMADA PLAZA (CHANDIGARH)</w:t>
            </w:r>
          </w:p>
          <w:p w:rsidR="008160D5" w:rsidRPr="008160D5" w:rsidRDefault="008160D5" w:rsidP="008160D5">
            <w:pPr>
              <w:suppressAutoHyphens w:val="0"/>
              <w:spacing w:line="240" w:lineRule="auto"/>
            </w:pPr>
          </w:p>
          <w:p w:rsidR="000A4474" w:rsidRPr="0083788E" w:rsidRDefault="000C0A5B" w:rsidP="000A4474">
            <w:pPr>
              <w:spacing w:before="4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</w:t>
            </w:r>
            <w:r w:rsidR="000A4474" w:rsidRPr="0083788E">
              <w:rPr>
                <w:sz w:val="22"/>
                <w:szCs w:val="22"/>
              </w:rPr>
              <w:t xml:space="preserve">From </w:t>
            </w:r>
            <w:r w:rsidR="005D6E6A" w:rsidRPr="0083788E">
              <w:rPr>
                <w:sz w:val="22"/>
                <w:szCs w:val="22"/>
              </w:rPr>
              <w:t>–</w:t>
            </w:r>
            <w:r w:rsidR="000A4474" w:rsidRPr="0083788E">
              <w:rPr>
                <w:sz w:val="22"/>
                <w:szCs w:val="22"/>
              </w:rPr>
              <w:t xml:space="preserve"> </w:t>
            </w:r>
            <w:r w:rsidR="009108AF">
              <w:rPr>
                <w:sz w:val="22"/>
                <w:szCs w:val="22"/>
              </w:rPr>
              <w:t>Aug 2015</w:t>
            </w:r>
            <w:r w:rsidR="000A4474" w:rsidRPr="0083788E">
              <w:rPr>
                <w:sz w:val="22"/>
                <w:szCs w:val="22"/>
              </w:rPr>
              <w:t xml:space="preserve"> to </w:t>
            </w:r>
            <w:r w:rsidR="009108AF">
              <w:rPr>
                <w:sz w:val="22"/>
                <w:szCs w:val="22"/>
              </w:rPr>
              <w:t>Jan</w:t>
            </w:r>
            <w:r w:rsidR="005D6E6A" w:rsidRPr="0083788E">
              <w:rPr>
                <w:sz w:val="22"/>
                <w:szCs w:val="22"/>
              </w:rPr>
              <w:t xml:space="preserve"> 201</w:t>
            </w:r>
            <w:r w:rsidR="009108AF">
              <w:rPr>
                <w:sz w:val="22"/>
                <w:szCs w:val="22"/>
              </w:rPr>
              <w:t>6</w:t>
            </w:r>
            <w:r w:rsidR="005D6E6A" w:rsidRPr="0083788E">
              <w:rPr>
                <w:sz w:val="22"/>
                <w:szCs w:val="22"/>
              </w:rPr>
              <w:t xml:space="preserve"> </w:t>
            </w:r>
            <w:r w:rsidR="000A4474" w:rsidRPr="0083788E">
              <w:rPr>
                <w:sz w:val="22"/>
                <w:szCs w:val="22"/>
              </w:rPr>
              <w:t xml:space="preserve"> </w:t>
            </w:r>
          </w:p>
          <w:p w:rsidR="008160D5" w:rsidRPr="008160D5" w:rsidRDefault="000C0A5B" w:rsidP="008160D5">
            <w:pPr>
              <w:spacing w:before="4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</w:t>
            </w:r>
            <w:r w:rsidR="000A4474" w:rsidRPr="0083788E">
              <w:rPr>
                <w:b/>
                <w:sz w:val="22"/>
                <w:szCs w:val="22"/>
              </w:rPr>
              <w:t xml:space="preserve">As- </w:t>
            </w:r>
            <w:r w:rsidR="00E12CA2" w:rsidRPr="0083788E">
              <w:rPr>
                <w:b/>
                <w:sz w:val="22"/>
                <w:szCs w:val="22"/>
              </w:rPr>
              <w:t>Traine</w:t>
            </w:r>
            <w:r w:rsidR="008160D5">
              <w:rPr>
                <w:b/>
                <w:sz w:val="22"/>
                <w:szCs w:val="22"/>
              </w:rPr>
              <w:t>e</w:t>
            </w:r>
          </w:p>
          <w:p w:rsidR="00E12CA2" w:rsidRPr="000C0A5B" w:rsidRDefault="00E12CA2" w:rsidP="00E12CA2">
            <w:pPr>
              <w:rPr>
                <w:b/>
                <w:sz w:val="22"/>
                <w:szCs w:val="22"/>
                <w:u w:val="single"/>
              </w:rPr>
            </w:pPr>
            <w:r w:rsidRPr="000C0A5B">
              <w:rPr>
                <w:b/>
                <w:sz w:val="22"/>
                <w:szCs w:val="22"/>
                <w:u w:val="single"/>
              </w:rPr>
              <w:t xml:space="preserve">Learning: </w:t>
            </w:r>
          </w:p>
          <w:p w:rsidR="00E12CA2" w:rsidRPr="0083788E" w:rsidRDefault="00E12CA2" w:rsidP="00E12CA2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How to take care of Bar and  Bar items</w:t>
            </w:r>
          </w:p>
          <w:p w:rsidR="00E12CA2" w:rsidRPr="0083788E" w:rsidRDefault="00E12CA2" w:rsidP="00E12CA2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How to serve to guest.</w:t>
            </w:r>
          </w:p>
          <w:p w:rsidR="00E12CA2" w:rsidRPr="0008251F" w:rsidRDefault="00E12CA2" w:rsidP="00E12CA2">
            <w:pPr>
              <w:rPr>
                <w:b/>
              </w:rPr>
            </w:pPr>
          </w:p>
          <w:p w:rsidR="00E12CA2" w:rsidRPr="0008251F" w:rsidRDefault="00E12CA2" w:rsidP="00501601">
            <w:pPr>
              <w:rPr>
                <w:b/>
              </w:rPr>
            </w:pPr>
          </w:p>
          <w:p w:rsidR="002C042E" w:rsidRPr="0008251F" w:rsidRDefault="002C042E" w:rsidP="00043A4B"/>
        </w:tc>
      </w:tr>
      <w:tr w:rsidR="002C042E" w:rsidRPr="0008251F" w:rsidTr="00BE0562">
        <w:trPr>
          <w:cantSplit/>
          <w:trHeight w:val="15363"/>
        </w:trPr>
        <w:tc>
          <w:tcPr>
            <w:tcW w:w="3279" w:type="dxa"/>
            <w:shd w:val="clear" w:color="auto" w:fill="E5E5E5"/>
          </w:tcPr>
          <w:p w:rsidR="002C042E" w:rsidRPr="0008251F" w:rsidRDefault="002C042E">
            <w:pPr>
              <w:pStyle w:val="Nome"/>
              <w:ind w:left="0" w:firstLine="0"/>
              <w:rPr>
                <w:sz w:val="20"/>
              </w:rPr>
            </w:pPr>
          </w:p>
          <w:p w:rsidR="00E12CA2" w:rsidRPr="002F50A5" w:rsidRDefault="00E12CA2" w:rsidP="00E12CA2">
            <w:pPr>
              <w:pStyle w:val="Heading9"/>
              <w:rPr>
                <w:i w:val="0"/>
                <w:iCs w:val="0"/>
                <w:sz w:val="24"/>
                <w:szCs w:val="24"/>
                <w:u w:val="single"/>
              </w:rPr>
            </w:pPr>
            <w:r w:rsidRPr="002F50A5">
              <w:rPr>
                <w:i w:val="0"/>
                <w:iCs w:val="0"/>
                <w:sz w:val="24"/>
                <w:szCs w:val="24"/>
                <w:u w:val="single"/>
              </w:rPr>
              <w:t xml:space="preserve">PERSONAL </w:t>
            </w:r>
            <w:r w:rsidR="0083788E" w:rsidRPr="002F50A5">
              <w:rPr>
                <w:i w:val="0"/>
                <w:iCs w:val="0"/>
                <w:sz w:val="24"/>
                <w:szCs w:val="24"/>
                <w:u w:val="single"/>
              </w:rPr>
              <w:t>DETAILS:</w:t>
            </w:r>
          </w:p>
          <w:p w:rsidR="00E12CA2" w:rsidRPr="0008251F" w:rsidRDefault="00E12CA2" w:rsidP="00E12CA2">
            <w:pPr>
              <w:pStyle w:val="BodyText"/>
              <w:rPr>
                <w:rFonts w:ascii="Times New Roman" w:hAnsi="Times New Roman" w:cs="Times New Roman"/>
              </w:rPr>
            </w:pPr>
          </w:p>
          <w:p w:rsidR="00E12CA2" w:rsidRPr="0008251F" w:rsidRDefault="00E12CA2" w:rsidP="00E12CA2"/>
          <w:p w:rsidR="00E12CA2" w:rsidRPr="0008251F" w:rsidRDefault="00E12CA2" w:rsidP="00E12CA2">
            <w:pPr>
              <w:rPr>
                <w:b/>
              </w:rPr>
            </w:pPr>
            <w:r w:rsidRPr="0008251F">
              <w:rPr>
                <w:b/>
              </w:rPr>
              <w:t>FATHER’S NAME :</w:t>
            </w:r>
          </w:p>
          <w:p w:rsidR="00E12CA2" w:rsidRPr="002F50A5" w:rsidRDefault="00920F2B" w:rsidP="00E12C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RAMNATH MANDAL</w:t>
            </w:r>
          </w:p>
          <w:p w:rsidR="00E12CA2" w:rsidRPr="0008251F" w:rsidRDefault="00E12CA2" w:rsidP="00E12CA2">
            <w:r w:rsidRPr="002F50A5">
              <w:rPr>
                <w:sz w:val="22"/>
                <w:szCs w:val="22"/>
              </w:rPr>
              <w:t>(</w:t>
            </w:r>
            <w:r w:rsidR="00920F2B">
              <w:rPr>
                <w:sz w:val="22"/>
                <w:szCs w:val="22"/>
              </w:rPr>
              <w:t>S</w:t>
            </w:r>
            <w:r w:rsidR="00F01D3E">
              <w:rPr>
                <w:sz w:val="22"/>
                <w:szCs w:val="22"/>
              </w:rPr>
              <w:t>ervice Man</w:t>
            </w:r>
            <w:r w:rsidRPr="002F50A5">
              <w:rPr>
                <w:sz w:val="22"/>
                <w:szCs w:val="22"/>
              </w:rPr>
              <w:t>)</w:t>
            </w:r>
            <w:r w:rsidRPr="0008251F">
              <w:t xml:space="preserve"> </w:t>
            </w:r>
          </w:p>
          <w:p w:rsidR="00E12CA2" w:rsidRPr="0008251F" w:rsidRDefault="00E12CA2" w:rsidP="00E12CA2"/>
          <w:p w:rsidR="00E12CA2" w:rsidRPr="0008251F" w:rsidRDefault="00E12CA2" w:rsidP="00E12CA2"/>
          <w:p w:rsidR="00E12CA2" w:rsidRPr="0008251F" w:rsidRDefault="00E12CA2" w:rsidP="00E12CA2">
            <w:pPr>
              <w:rPr>
                <w:b/>
              </w:rPr>
            </w:pPr>
            <w:r w:rsidRPr="0008251F">
              <w:rPr>
                <w:b/>
              </w:rPr>
              <w:t>MOTHER’S NAME :</w:t>
            </w:r>
          </w:p>
          <w:p w:rsidR="00E12CA2" w:rsidRPr="002F50A5" w:rsidRDefault="00920F2B" w:rsidP="00E12C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BHULKUN DEVI</w:t>
            </w:r>
          </w:p>
          <w:p w:rsidR="00E12CA2" w:rsidRPr="0008251F" w:rsidRDefault="00E12CA2" w:rsidP="00E12CA2">
            <w:r w:rsidRPr="002F50A5">
              <w:rPr>
                <w:sz w:val="22"/>
                <w:szCs w:val="22"/>
              </w:rPr>
              <w:t>(Home Maker</w:t>
            </w:r>
            <w:r w:rsidRPr="0008251F">
              <w:t>)</w:t>
            </w:r>
          </w:p>
          <w:p w:rsidR="00E12CA2" w:rsidRPr="0008251F" w:rsidRDefault="00E12CA2" w:rsidP="00E12CA2"/>
          <w:p w:rsidR="00E12CA2" w:rsidRPr="0008251F" w:rsidRDefault="00E12CA2" w:rsidP="00E12CA2">
            <w:pPr>
              <w:rPr>
                <w:sz w:val="20"/>
              </w:rPr>
            </w:pPr>
          </w:p>
          <w:p w:rsidR="00E12CA2" w:rsidRPr="002F50A5" w:rsidRDefault="00E12CA2" w:rsidP="00E12CA2">
            <w:r w:rsidRPr="002F50A5">
              <w:rPr>
                <w:b/>
                <w:bCs/>
              </w:rPr>
              <w:t xml:space="preserve">DATE OF BIRTH </w:t>
            </w:r>
            <w:r w:rsidRPr="002F50A5">
              <w:rPr>
                <w:b/>
              </w:rPr>
              <w:t xml:space="preserve"> :</w:t>
            </w:r>
            <w:r w:rsidRPr="002F50A5">
              <w:t xml:space="preserve">        </w:t>
            </w:r>
          </w:p>
          <w:p w:rsidR="00E12CA2" w:rsidRPr="002F50A5" w:rsidRDefault="00920F2B" w:rsidP="00E12C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E12CA2" w:rsidRPr="002F50A5">
              <w:rPr>
                <w:sz w:val="22"/>
                <w:szCs w:val="22"/>
              </w:rPr>
              <w:t xml:space="preserve">th of </w:t>
            </w:r>
            <w:r>
              <w:rPr>
                <w:sz w:val="22"/>
                <w:szCs w:val="22"/>
              </w:rPr>
              <w:t>MARCH 1996</w:t>
            </w:r>
          </w:p>
          <w:p w:rsidR="00E12CA2" w:rsidRPr="0008251F" w:rsidRDefault="00E12CA2" w:rsidP="00E12CA2">
            <w:pPr>
              <w:rPr>
                <w:sz w:val="20"/>
                <w:szCs w:val="23"/>
              </w:rPr>
            </w:pPr>
          </w:p>
          <w:p w:rsidR="00E12CA2" w:rsidRPr="0008251F" w:rsidRDefault="00E12CA2" w:rsidP="00E12CA2">
            <w:pPr>
              <w:rPr>
                <w:sz w:val="20"/>
                <w:szCs w:val="23"/>
              </w:rPr>
            </w:pPr>
          </w:p>
          <w:p w:rsidR="002D4590" w:rsidRDefault="00E12CA2" w:rsidP="00E12CA2">
            <w:pPr>
              <w:tabs>
                <w:tab w:val="left" w:pos="1335"/>
              </w:tabs>
              <w:rPr>
                <w:sz w:val="20"/>
                <w:szCs w:val="16"/>
              </w:rPr>
            </w:pPr>
            <w:r w:rsidRPr="002F50A5">
              <w:rPr>
                <w:b/>
                <w:bCs/>
              </w:rPr>
              <w:t>SEX</w:t>
            </w:r>
            <w:r w:rsidR="002D4590">
              <w:rPr>
                <w:sz w:val="20"/>
                <w:szCs w:val="16"/>
              </w:rPr>
              <w:t xml:space="preserve"> :               </w:t>
            </w:r>
          </w:p>
          <w:p w:rsidR="00E12CA2" w:rsidRPr="002F50A5" w:rsidRDefault="00E12CA2" w:rsidP="00E12CA2">
            <w:pPr>
              <w:tabs>
                <w:tab w:val="left" w:pos="1335"/>
              </w:tabs>
              <w:rPr>
                <w:sz w:val="22"/>
                <w:szCs w:val="22"/>
              </w:rPr>
            </w:pPr>
            <w:r w:rsidRPr="002F50A5">
              <w:rPr>
                <w:sz w:val="22"/>
                <w:szCs w:val="22"/>
              </w:rPr>
              <w:t>MALE</w:t>
            </w:r>
          </w:p>
          <w:p w:rsidR="00E12CA2" w:rsidRPr="0008251F" w:rsidRDefault="00E12CA2" w:rsidP="00E12CA2">
            <w:pPr>
              <w:tabs>
                <w:tab w:val="left" w:pos="1335"/>
              </w:tabs>
              <w:rPr>
                <w:sz w:val="20"/>
                <w:szCs w:val="16"/>
              </w:rPr>
            </w:pPr>
          </w:p>
          <w:p w:rsidR="00E12CA2" w:rsidRPr="0008251F" w:rsidRDefault="00E12CA2" w:rsidP="00E12CA2">
            <w:pPr>
              <w:tabs>
                <w:tab w:val="left" w:pos="1335"/>
              </w:tabs>
              <w:rPr>
                <w:sz w:val="20"/>
                <w:szCs w:val="16"/>
              </w:rPr>
            </w:pPr>
          </w:p>
          <w:p w:rsidR="00E12CA2" w:rsidRPr="002F50A5" w:rsidRDefault="00E12CA2" w:rsidP="00E12CA2">
            <w:pPr>
              <w:tabs>
                <w:tab w:val="left" w:pos="1335"/>
              </w:tabs>
              <w:rPr>
                <w:b/>
              </w:rPr>
            </w:pPr>
            <w:r w:rsidRPr="002F50A5">
              <w:rPr>
                <w:b/>
              </w:rPr>
              <w:t>BLOOD GROUP :</w:t>
            </w:r>
          </w:p>
          <w:p w:rsidR="00E12CA2" w:rsidRPr="002F50A5" w:rsidRDefault="00920F2B" w:rsidP="00E12CA2">
            <w:pPr>
              <w:tabs>
                <w:tab w:val="left" w:pos="1335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E12CA2" w:rsidRPr="002F50A5">
              <w:rPr>
                <w:sz w:val="22"/>
                <w:szCs w:val="22"/>
              </w:rPr>
              <w:t xml:space="preserve"> positive</w:t>
            </w:r>
            <w:r>
              <w:rPr>
                <w:b/>
                <w:sz w:val="22"/>
                <w:szCs w:val="22"/>
              </w:rPr>
              <w:t>(A</w:t>
            </w:r>
            <w:r w:rsidR="00E12CA2" w:rsidRPr="002F50A5">
              <w:rPr>
                <w:b/>
                <w:sz w:val="22"/>
                <w:szCs w:val="22"/>
              </w:rPr>
              <w:t>+)</w:t>
            </w:r>
          </w:p>
          <w:p w:rsidR="00E12CA2" w:rsidRPr="0008251F" w:rsidRDefault="00E12CA2" w:rsidP="00E12CA2">
            <w:pPr>
              <w:tabs>
                <w:tab w:val="left" w:pos="1335"/>
              </w:tabs>
              <w:rPr>
                <w:b/>
                <w:sz w:val="20"/>
                <w:szCs w:val="16"/>
              </w:rPr>
            </w:pPr>
          </w:p>
          <w:p w:rsidR="00E12CA2" w:rsidRPr="0008251F" w:rsidRDefault="00E12CA2" w:rsidP="00E12CA2">
            <w:pPr>
              <w:pStyle w:val="BalloonText"/>
              <w:tabs>
                <w:tab w:val="left" w:pos="1335"/>
              </w:tabs>
              <w:rPr>
                <w:rFonts w:ascii="Times New Roman" w:hAnsi="Times New Roman" w:cs="Times New Roman"/>
                <w:sz w:val="20"/>
              </w:rPr>
            </w:pPr>
          </w:p>
          <w:p w:rsidR="00E12CA2" w:rsidRPr="002F50A5" w:rsidRDefault="00E12CA2" w:rsidP="00E12CA2">
            <w:pPr>
              <w:tabs>
                <w:tab w:val="left" w:pos="1245"/>
                <w:tab w:val="left" w:pos="2222"/>
              </w:tabs>
              <w:rPr>
                <w:sz w:val="22"/>
                <w:szCs w:val="22"/>
              </w:rPr>
            </w:pPr>
            <w:r w:rsidRPr="002F50A5">
              <w:rPr>
                <w:b/>
                <w:bCs/>
              </w:rPr>
              <w:t xml:space="preserve">NATIONALITY </w:t>
            </w:r>
            <w:r w:rsidRPr="0008251F">
              <w:rPr>
                <w:sz w:val="20"/>
                <w:szCs w:val="16"/>
              </w:rPr>
              <w:t xml:space="preserve"> </w:t>
            </w:r>
            <w:r w:rsidRPr="0008251F">
              <w:rPr>
                <w:b/>
                <w:sz w:val="20"/>
                <w:szCs w:val="16"/>
              </w:rPr>
              <w:t xml:space="preserve">:       </w:t>
            </w:r>
            <w:r w:rsidRPr="0008251F">
              <w:rPr>
                <w:sz w:val="20"/>
                <w:szCs w:val="16"/>
              </w:rPr>
              <w:t xml:space="preserve">  </w:t>
            </w:r>
            <w:r w:rsidRPr="002F50A5">
              <w:rPr>
                <w:sz w:val="22"/>
                <w:szCs w:val="22"/>
              </w:rPr>
              <w:t>INDIAN</w:t>
            </w:r>
          </w:p>
          <w:p w:rsidR="00E12CA2" w:rsidRPr="0008251F" w:rsidRDefault="00E12CA2" w:rsidP="00E12CA2">
            <w:pPr>
              <w:tabs>
                <w:tab w:val="left" w:pos="1245"/>
                <w:tab w:val="left" w:pos="2222"/>
              </w:tabs>
              <w:rPr>
                <w:sz w:val="20"/>
                <w:szCs w:val="16"/>
              </w:rPr>
            </w:pPr>
          </w:p>
          <w:p w:rsidR="00E12CA2" w:rsidRPr="0008251F" w:rsidRDefault="00E12CA2" w:rsidP="00E12CA2">
            <w:pPr>
              <w:pStyle w:val="BalloonText"/>
              <w:tabs>
                <w:tab w:val="left" w:pos="1245"/>
              </w:tabs>
              <w:rPr>
                <w:rFonts w:ascii="Times New Roman" w:hAnsi="Times New Roman" w:cs="Times New Roman"/>
                <w:sz w:val="20"/>
              </w:rPr>
            </w:pPr>
          </w:p>
          <w:p w:rsidR="00E12CA2" w:rsidRPr="002D4590" w:rsidRDefault="00E12CA2" w:rsidP="00E12CA2">
            <w:pPr>
              <w:pStyle w:val="Heading6"/>
              <w:rPr>
                <w:i w:val="0"/>
                <w:iCs w:val="0"/>
                <w:sz w:val="24"/>
                <w:szCs w:val="24"/>
              </w:rPr>
            </w:pPr>
            <w:r w:rsidRPr="002D4590">
              <w:rPr>
                <w:b/>
                <w:bCs/>
                <w:i w:val="0"/>
                <w:iCs w:val="0"/>
                <w:sz w:val="24"/>
                <w:szCs w:val="24"/>
              </w:rPr>
              <w:t>MARITAL STATUS:</w:t>
            </w:r>
          </w:p>
          <w:p w:rsidR="00E12CA2" w:rsidRPr="002F50A5" w:rsidRDefault="00920F2B" w:rsidP="00E12CA2">
            <w:pPr>
              <w:pStyle w:val="Heading6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 xml:space="preserve">MARRIED </w:t>
            </w:r>
          </w:p>
          <w:p w:rsidR="00E12CA2" w:rsidRPr="0008251F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Cs w:val="16"/>
              </w:rPr>
            </w:pPr>
          </w:p>
          <w:p w:rsidR="00E12CA2" w:rsidRPr="0008251F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Cs w:val="16"/>
              </w:rPr>
            </w:pPr>
          </w:p>
          <w:p w:rsidR="00E12CA2" w:rsidRPr="0008251F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Cs w:val="16"/>
              </w:rPr>
            </w:pPr>
            <w:r w:rsidRPr="002F50A5">
              <w:rPr>
                <w:b/>
                <w:bCs/>
                <w:sz w:val="24"/>
                <w:szCs w:val="24"/>
              </w:rPr>
              <w:t>LANGUAGES KNOWN</w:t>
            </w:r>
            <w:r w:rsidRPr="0008251F">
              <w:rPr>
                <w:b/>
                <w:bCs/>
                <w:szCs w:val="16"/>
              </w:rPr>
              <w:t xml:space="preserve">  :         </w:t>
            </w:r>
          </w:p>
          <w:p w:rsidR="00E12CA2" w:rsidRPr="002F50A5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2F50A5">
              <w:rPr>
                <w:sz w:val="22"/>
                <w:szCs w:val="22"/>
              </w:rPr>
              <w:t>ENGLISH</w:t>
            </w:r>
          </w:p>
          <w:p w:rsidR="00E12CA2" w:rsidRPr="002F50A5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2F50A5">
              <w:rPr>
                <w:sz w:val="22"/>
                <w:szCs w:val="22"/>
              </w:rPr>
              <w:t>HINDI</w:t>
            </w:r>
          </w:p>
          <w:p w:rsidR="00E12CA2" w:rsidRPr="0008251F" w:rsidRDefault="00920F2B" w:rsidP="00E12CA2">
            <w:pPr>
              <w:pStyle w:val="Header"/>
              <w:tabs>
                <w:tab w:val="clear" w:pos="4320"/>
                <w:tab w:val="clear" w:pos="8640"/>
              </w:tabs>
              <w:rPr>
                <w:szCs w:val="16"/>
              </w:rPr>
            </w:pPr>
            <w:r>
              <w:rPr>
                <w:sz w:val="22"/>
                <w:szCs w:val="22"/>
              </w:rPr>
              <w:t>PUNJABI&amp;GUJRATI</w:t>
            </w:r>
            <w:r w:rsidR="00E12CA2" w:rsidRPr="002F50A5">
              <w:rPr>
                <w:sz w:val="22"/>
                <w:szCs w:val="22"/>
              </w:rPr>
              <w:t xml:space="preserve"> (Understanding</w:t>
            </w:r>
            <w:r w:rsidR="00E12CA2" w:rsidRPr="0008251F">
              <w:rPr>
                <w:szCs w:val="16"/>
              </w:rPr>
              <w:t>)</w:t>
            </w:r>
          </w:p>
          <w:p w:rsidR="00E12CA2" w:rsidRPr="0008251F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szCs w:val="16"/>
              </w:rPr>
            </w:pPr>
            <w:r w:rsidRPr="0008251F">
              <w:rPr>
                <w:szCs w:val="16"/>
              </w:rPr>
              <w:t xml:space="preserve">       </w:t>
            </w:r>
          </w:p>
          <w:p w:rsidR="00E12CA2" w:rsidRPr="0008251F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Cs w:val="16"/>
              </w:rPr>
            </w:pPr>
          </w:p>
          <w:p w:rsidR="002F50A5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24"/>
                <w:szCs w:val="24"/>
              </w:rPr>
            </w:pPr>
            <w:r w:rsidRPr="002F50A5">
              <w:rPr>
                <w:b/>
                <w:bCs/>
                <w:sz w:val="24"/>
                <w:szCs w:val="24"/>
                <w:u w:val="single"/>
              </w:rPr>
              <w:t>INTERESTS &amp; HOBBIES</w:t>
            </w:r>
            <w:r w:rsidR="002F50A5">
              <w:rPr>
                <w:b/>
                <w:bCs/>
                <w:sz w:val="24"/>
                <w:szCs w:val="24"/>
              </w:rPr>
              <w:t xml:space="preserve">:  </w:t>
            </w:r>
          </w:p>
          <w:p w:rsidR="00E12CA2" w:rsidRPr="002F50A5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24"/>
                <w:szCs w:val="24"/>
              </w:rPr>
            </w:pPr>
            <w:r w:rsidRPr="002F50A5">
              <w:rPr>
                <w:b/>
                <w:bCs/>
                <w:sz w:val="24"/>
                <w:szCs w:val="24"/>
              </w:rPr>
              <w:t xml:space="preserve">  </w:t>
            </w:r>
          </w:p>
          <w:p w:rsidR="002F50A5" w:rsidRDefault="00E12CA2" w:rsidP="00E12C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2F50A5">
              <w:rPr>
                <w:sz w:val="22"/>
                <w:szCs w:val="22"/>
              </w:rPr>
              <w:t>Travelling,</w:t>
            </w:r>
            <w:r w:rsidR="002F50A5">
              <w:rPr>
                <w:sz w:val="22"/>
                <w:szCs w:val="22"/>
              </w:rPr>
              <w:t xml:space="preserve"> </w:t>
            </w:r>
          </w:p>
          <w:p w:rsidR="002F50A5" w:rsidRDefault="00F01D3E" w:rsidP="00E12C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E12CA2" w:rsidRPr="002F50A5">
              <w:rPr>
                <w:sz w:val="22"/>
                <w:szCs w:val="22"/>
              </w:rPr>
              <w:t xml:space="preserve">unning, </w:t>
            </w:r>
          </w:p>
          <w:p w:rsidR="00E12CA2" w:rsidRPr="002F50A5" w:rsidRDefault="00E12CA2" w:rsidP="00E12C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2F50A5">
              <w:rPr>
                <w:sz w:val="22"/>
                <w:szCs w:val="22"/>
              </w:rPr>
              <w:t>Playing cricket.</w:t>
            </w:r>
          </w:p>
          <w:p w:rsidR="00E667BE" w:rsidRDefault="00E12CA2" w:rsidP="00E12CA2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2F50A5">
              <w:rPr>
                <w:b/>
                <w:sz w:val="22"/>
                <w:szCs w:val="22"/>
              </w:rPr>
              <w:t>CURRENT LOCATION:</w:t>
            </w:r>
          </w:p>
          <w:p w:rsidR="00E667BE" w:rsidRPr="00E667BE" w:rsidRDefault="00BE0562" w:rsidP="00E667BE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INDIA</w:t>
            </w:r>
          </w:p>
          <w:p w:rsidR="00E667BE" w:rsidRPr="00E667BE" w:rsidRDefault="00E667BE" w:rsidP="00E667BE">
            <w:pPr>
              <w:suppressAutoHyphens w:val="0"/>
              <w:spacing w:line="240" w:lineRule="auto"/>
            </w:pPr>
          </w:p>
          <w:p w:rsidR="002F2273" w:rsidRPr="0008251F" w:rsidRDefault="00501601" w:rsidP="00E12CA2">
            <w:pPr>
              <w:pStyle w:val="Header"/>
              <w:tabs>
                <w:tab w:val="clear" w:pos="4320"/>
                <w:tab w:val="clear" w:pos="8640"/>
              </w:tabs>
              <w:rPr>
                <w:szCs w:val="16"/>
              </w:rPr>
            </w:pPr>
            <w:r w:rsidRPr="0008251F">
              <w:rPr>
                <w:szCs w:val="16"/>
              </w:rPr>
              <w:t xml:space="preserve"> </w:t>
            </w:r>
            <w:r w:rsidR="002F2273" w:rsidRPr="0008251F">
              <w:rPr>
                <w:szCs w:val="16"/>
              </w:rPr>
              <w:t xml:space="preserve"> </w:t>
            </w:r>
          </w:p>
          <w:p w:rsidR="00E12CA2" w:rsidRPr="0008251F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szCs w:val="16"/>
              </w:rPr>
            </w:pPr>
          </w:p>
          <w:p w:rsidR="00E12CA2" w:rsidRPr="0008251F" w:rsidRDefault="00E12CA2" w:rsidP="00E12CA2">
            <w:pPr>
              <w:pStyle w:val="Header"/>
              <w:tabs>
                <w:tab w:val="clear" w:pos="4320"/>
                <w:tab w:val="clear" w:pos="8640"/>
              </w:tabs>
              <w:rPr>
                <w:szCs w:val="16"/>
              </w:rPr>
            </w:pPr>
            <w:r w:rsidRPr="0008251F">
              <w:rPr>
                <w:szCs w:val="16"/>
              </w:rPr>
              <w:t xml:space="preserve">    </w:t>
            </w:r>
          </w:p>
          <w:p w:rsidR="002C042E" w:rsidRPr="0008251F" w:rsidRDefault="002C042E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166E41" w:rsidRPr="0008251F" w:rsidRDefault="00E12CA2" w:rsidP="00166E41">
            <w:pPr>
              <w:pStyle w:val="Tit"/>
              <w:shd w:val="clear" w:color="auto" w:fill="E6E6E6"/>
              <w:ind w:left="0" w:firstLine="0"/>
              <w:rPr>
                <w:bCs w:val="0"/>
              </w:rPr>
            </w:pPr>
            <w:r w:rsidRPr="0008251F">
              <w:rPr>
                <w:bCs w:val="0"/>
              </w:rPr>
              <w:t xml:space="preserve">  </w:t>
            </w:r>
            <w:r w:rsidR="0008251F">
              <w:rPr>
                <w:bCs w:val="0"/>
              </w:rPr>
              <w:t>SEMINARS:</w:t>
            </w:r>
          </w:p>
          <w:p w:rsidR="00166E41" w:rsidRPr="0008251F" w:rsidRDefault="00166E41" w:rsidP="00166E41">
            <w:pPr>
              <w:pStyle w:val="ListParagraph"/>
              <w:numPr>
                <w:ilvl w:val="0"/>
                <w:numId w:val="5"/>
              </w:numPr>
              <w:suppressAutoHyphens w:val="0"/>
              <w:spacing w:line="240" w:lineRule="auto"/>
            </w:pPr>
            <w:r w:rsidRPr="0008251F">
              <w:rPr>
                <w:sz w:val="22"/>
                <w:szCs w:val="22"/>
              </w:rPr>
              <w:t>HACCP</w:t>
            </w:r>
          </w:p>
          <w:p w:rsidR="00166E41" w:rsidRPr="0008251F" w:rsidRDefault="00166E41" w:rsidP="00166E41">
            <w:pPr>
              <w:pStyle w:val="ListParagraph"/>
              <w:numPr>
                <w:ilvl w:val="0"/>
                <w:numId w:val="5"/>
              </w:numPr>
              <w:suppressAutoHyphens w:val="0"/>
              <w:spacing w:line="240" w:lineRule="auto"/>
            </w:pPr>
            <w:r w:rsidRPr="0008251F">
              <w:rPr>
                <w:sz w:val="22"/>
                <w:szCs w:val="22"/>
              </w:rPr>
              <w:t>FIRE</w:t>
            </w:r>
          </w:p>
          <w:p w:rsidR="00166E41" w:rsidRPr="0008251F" w:rsidRDefault="00166E41" w:rsidP="00166E41"/>
          <w:p w:rsidR="00166E41" w:rsidRPr="0008251F" w:rsidRDefault="00166E41" w:rsidP="00166E41"/>
          <w:p w:rsidR="00E12CA2" w:rsidRPr="0008251F" w:rsidRDefault="00E12CA2" w:rsidP="00E12CA2">
            <w:pPr>
              <w:pStyle w:val="Tit"/>
              <w:shd w:val="clear" w:color="auto" w:fill="E6E6E6"/>
              <w:ind w:left="0" w:firstLine="0"/>
              <w:rPr>
                <w:bCs w:val="0"/>
              </w:rPr>
            </w:pPr>
            <w:r w:rsidRPr="0008251F">
              <w:t>ACADEMIC RECORDS</w:t>
            </w:r>
            <w:r w:rsidR="0008251F">
              <w:t>:</w:t>
            </w:r>
          </w:p>
          <w:p w:rsidR="00E12CA2" w:rsidRPr="0008251F" w:rsidRDefault="00E12CA2" w:rsidP="009108AF">
            <w:pPr>
              <w:ind w:firstLine="720"/>
              <w:rPr>
                <w:bCs/>
              </w:rPr>
            </w:pPr>
          </w:p>
          <w:p w:rsidR="00E12CA2" w:rsidRPr="0083788E" w:rsidRDefault="00E12CA2" w:rsidP="009108AF">
            <w:pPr>
              <w:spacing w:line="240" w:lineRule="auto"/>
              <w:rPr>
                <w:bCs/>
                <w:sz w:val="22"/>
                <w:szCs w:val="22"/>
              </w:rPr>
            </w:pPr>
            <w:proofErr w:type="spellStart"/>
            <w:r w:rsidRPr="0083788E">
              <w:rPr>
                <w:b/>
                <w:bCs/>
                <w:sz w:val="22"/>
                <w:szCs w:val="22"/>
              </w:rPr>
              <w:t>B</w:t>
            </w:r>
            <w:r w:rsidR="00C80208">
              <w:rPr>
                <w:b/>
                <w:bCs/>
                <w:sz w:val="22"/>
                <w:szCs w:val="22"/>
              </w:rPr>
              <w:t>sc</w:t>
            </w:r>
            <w:r w:rsidRPr="0083788E">
              <w:rPr>
                <w:b/>
                <w:bCs/>
                <w:sz w:val="22"/>
                <w:szCs w:val="22"/>
              </w:rPr>
              <w:t>.H.M</w:t>
            </w:r>
            <w:proofErr w:type="spellEnd"/>
            <w:r w:rsidRPr="0083788E">
              <w:rPr>
                <w:bCs/>
                <w:sz w:val="22"/>
                <w:szCs w:val="22"/>
              </w:rPr>
              <w:t xml:space="preserve"> -    Completed hotel management , from </w:t>
            </w:r>
            <w:r w:rsidR="00C80208">
              <w:rPr>
                <w:b/>
                <w:bCs/>
                <w:sz w:val="22"/>
                <w:szCs w:val="22"/>
              </w:rPr>
              <w:t>GURU KASHI UNIVERSITY</w:t>
            </w:r>
          </w:p>
          <w:p w:rsidR="00E12CA2" w:rsidRPr="0083788E" w:rsidRDefault="00E12CA2" w:rsidP="009108AF">
            <w:pPr>
              <w:spacing w:line="240" w:lineRule="auto"/>
              <w:rPr>
                <w:bCs/>
                <w:sz w:val="22"/>
                <w:szCs w:val="22"/>
              </w:rPr>
            </w:pPr>
            <w:r w:rsidRPr="0083788E">
              <w:rPr>
                <w:bCs/>
                <w:sz w:val="22"/>
                <w:szCs w:val="22"/>
              </w:rPr>
              <w:t>(Graduation)         Academy accredited to AICTE and Degree Course</w:t>
            </w:r>
          </w:p>
          <w:p w:rsidR="00FF7916" w:rsidRPr="00FF7916" w:rsidRDefault="00FF7916" w:rsidP="009108AF">
            <w:pPr>
              <w:suppressAutoHyphens w:val="0"/>
              <w:spacing w:line="240" w:lineRule="auto"/>
            </w:pPr>
          </w:p>
          <w:p w:rsidR="00E12CA2" w:rsidRDefault="00E12CA2" w:rsidP="009108AF">
            <w:pPr>
              <w:spacing w:line="240" w:lineRule="auto"/>
              <w:rPr>
                <w:bCs/>
                <w:sz w:val="22"/>
                <w:szCs w:val="22"/>
              </w:rPr>
            </w:pPr>
            <w:r w:rsidRPr="0083788E">
              <w:rPr>
                <w:b/>
                <w:bCs/>
                <w:sz w:val="22"/>
                <w:szCs w:val="22"/>
              </w:rPr>
              <w:t>12</w:t>
            </w:r>
            <w:r w:rsidRPr="0083788E">
              <w:rPr>
                <w:b/>
                <w:bCs/>
                <w:sz w:val="22"/>
                <w:szCs w:val="22"/>
                <w:vertAlign w:val="superscript"/>
              </w:rPr>
              <w:t>th</w:t>
            </w:r>
            <w:r w:rsidRPr="0083788E">
              <w:rPr>
                <w:bCs/>
                <w:sz w:val="22"/>
                <w:szCs w:val="22"/>
                <w:vertAlign w:val="superscript"/>
              </w:rPr>
              <w:t xml:space="preserve">    </w:t>
            </w:r>
            <w:r w:rsidRPr="0083788E">
              <w:rPr>
                <w:bCs/>
                <w:sz w:val="22"/>
                <w:szCs w:val="22"/>
              </w:rPr>
              <w:t xml:space="preserve">             -      Passed from  </w:t>
            </w:r>
            <w:r w:rsidR="00920F2B">
              <w:rPr>
                <w:b/>
                <w:bCs/>
                <w:sz w:val="22"/>
                <w:szCs w:val="22"/>
              </w:rPr>
              <w:t>BSEB PATNA</w:t>
            </w:r>
            <w:r w:rsidRPr="0083788E">
              <w:rPr>
                <w:bCs/>
                <w:sz w:val="22"/>
                <w:szCs w:val="22"/>
              </w:rPr>
              <w:t xml:space="preserve">, </w:t>
            </w:r>
            <w:r w:rsidR="00920F2B">
              <w:rPr>
                <w:bCs/>
                <w:sz w:val="22"/>
                <w:szCs w:val="22"/>
              </w:rPr>
              <w:t>S.G.S.M.S.M.N.N.J</w:t>
            </w:r>
            <w:r w:rsidRPr="0083788E">
              <w:rPr>
                <w:sz w:val="22"/>
                <w:szCs w:val="22"/>
              </w:rPr>
              <w:t xml:space="preserve"> College</w:t>
            </w:r>
            <w:r w:rsidRPr="0083788E">
              <w:rPr>
                <w:bCs/>
                <w:sz w:val="22"/>
                <w:szCs w:val="22"/>
              </w:rPr>
              <w:t xml:space="preserve">, </w:t>
            </w:r>
            <w:r w:rsidR="00920F2B">
              <w:rPr>
                <w:bCs/>
                <w:sz w:val="22"/>
                <w:szCs w:val="22"/>
              </w:rPr>
              <w:t xml:space="preserve">         </w:t>
            </w:r>
            <w:r w:rsidR="009108AF">
              <w:rPr>
                <w:bCs/>
                <w:sz w:val="22"/>
                <w:szCs w:val="22"/>
              </w:rPr>
              <w:t xml:space="preserve">     </w:t>
            </w:r>
            <w:r w:rsidR="00920F2B">
              <w:rPr>
                <w:bCs/>
                <w:sz w:val="22"/>
                <w:szCs w:val="22"/>
              </w:rPr>
              <w:t>KHAJEDIH</w:t>
            </w:r>
            <w:r w:rsidRPr="0083788E">
              <w:rPr>
                <w:bCs/>
                <w:sz w:val="22"/>
                <w:szCs w:val="22"/>
              </w:rPr>
              <w:t xml:space="preserve"> in the</w:t>
            </w:r>
            <w:r w:rsidR="00FF7916">
              <w:rPr>
                <w:bCs/>
                <w:sz w:val="22"/>
                <w:szCs w:val="22"/>
              </w:rPr>
              <w:t xml:space="preserve"> </w:t>
            </w:r>
            <w:r w:rsidR="00920F2B">
              <w:rPr>
                <w:bCs/>
                <w:sz w:val="22"/>
                <w:szCs w:val="22"/>
              </w:rPr>
              <w:t>Year 2014</w:t>
            </w:r>
            <w:r w:rsidRPr="0083788E">
              <w:rPr>
                <w:bCs/>
                <w:sz w:val="22"/>
                <w:szCs w:val="22"/>
              </w:rPr>
              <w:t xml:space="preserve"> with </w:t>
            </w:r>
            <w:r w:rsidR="00920F2B">
              <w:rPr>
                <w:b/>
                <w:bCs/>
                <w:sz w:val="22"/>
                <w:szCs w:val="22"/>
              </w:rPr>
              <w:t>61</w:t>
            </w:r>
            <w:r w:rsidRPr="0083788E">
              <w:rPr>
                <w:b/>
                <w:bCs/>
                <w:sz w:val="22"/>
                <w:szCs w:val="22"/>
              </w:rPr>
              <w:t xml:space="preserve"> %</w:t>
            </w:r>
            <w:r w:rsidRPr="0083788E">
              <w:rPr>
                <w:bCs/>
                <w:sz w:val="22"/>
                <w:szCs w:val="22"/>
              </w:rPr>
              <w:t>.</w:t>
            </w:r>
          </w:p>
          <w:p w:rsidR="00FF7916" w:rsidRPr="00FF7916" w:rsidRDefault="00FF7916" w:rsidP="009108AF">
            <w:pPr>
              <w:suppressAutoHyphens w:val="0"/>
              <w:spacing w:line="240" w:lineRule="auto"/>
            </w:pPr>
          </w:p>
          <w:p w:rsidR="009108AF" w:rsidRDefault="00E12CA2" w:rsidP="009108AF">
            <w:pPr>
              <w:spacing w:line="240" w:lineRule="auto"/>
              <w:rPr>
                <w:bCs/>
                <w:sz w:val="22"/>
                <w:szCs w:val="22"/>
              </w:rPr>
            </w:pPr>
            <w:r w:rsidRPr="0083788E">
              <w:rPr>
                <w:b/>
                <w:bCs/>
                <w:sz w:val="22"/>
                <w:szCs w:val="22"/>
              </w:rPr>
              <w:t>10</w:t>
            </w:r>
            <w:r w:rsidRPr="0083788E">
              <w:rPr>
                <w:b/>
                <w:bCs/>
                <w:sz w:val="22"/>
                <w:szCs w:val="22"/>
                <w:vertAlign w:val="superscript"/>
              </w:rPr>
              <w:t>th</w:t>
            </w:r>
            <w:r w:rsidR="009108AF">
              <w:rPr>
                <w:bCs/>
                <w:sz w:val="22"/>
                <w:szCs w:val="22"/>
              </w:rPr>
              <w:t xml:space="preserve">           </w:t>
            </w:r>
            <w:r w:rsidRPr="0083788E">
              <w:rPr>
                <w:bCs/>
                <w:sz w:val="22"/>
                <w:szCs w:val="22"/>
              </w:rPr>
              <w:t xml:space="preserve">   -      Passed from </w:t>
            </w:r>
            <w:r w:rsidR="00920F2B">
              <w:rPr>
                <w:sz w:val="22"/>
                <w:szCs w:val="22"/>
              </w:rPr>
              <w:t xml:space="preserve">+2HIGH </w:t>
            </w:r>
            <w:r w:rsidRPr="0083788E">
              <w:rPr>
                <w:sz w:val="22"/>
                <w:szCs w:val="22"/>
              </w:rPr>
              <w:t xml:space="preserve">  </w:t>
            </w:r>
            <w:proofErr w:type="spellStart"/>
            <w:r w:rsidRPr="0083788E">
              <w:rPr>
                <w:sz w:val="22"/>
                <w:szCs w:val="22"/>
              </w:rPr>
              <w:t>School</w:t>
            </w:r>
            <w:r w:rsidRPr="0083788E">
              <w:rPr>
                <w:bCs/>
                <w:sz w:val="22"/>
                <w:szCs w:val="22"/>
              </w:rPr>
              <w:t>,</w:t>
            </w:r>
            <w:r w:rsidR="00920F2B">
              <w:rPr>
                <w:bCs/>
                <w:sz w:val="22"/>
                <w:szCs w:val="22"/>
              </w:rPr>
              <w:t>KHUTAUNA</w:t>
            </w:r>
            <w:proofErr w:type="spellEnd"/>
            <w:r w:rsidRPr="0083788E">
              <w:rPr>
                <w:bCs/>
                <w:sz w:val="22"/>
                <w:szCs w:val="22"/>
              </w:rPr>
              <w:t>,</w:t>
            </w:r>
          </w:p>
          <w:p w:rsidR="00E12CA2" w:rsidRPr="0083788E" w:rsidRDefault="00E12CA2" w:rsidP="009108AF">
            <w:pPr>
              <w:spacing w:line="240" w:lineRule="auto"/>
              <w:rPr>
                <w:bCs/>
                <w:sz w:val="22"/>
                <w:szCs w:val="22"/>
              </w:rPr>
            </w:pPr>
            <w:r w:rsidRPr="0083788E">
              <w:rPr>
                <w:bCs/>
                <w:sz w:val="22"/>
                <w:szCs w:val="22"/>
              </w:rPr>
              <w:t xml:space="preserve">Under </w:t>
            </w:r>
            <w:r w:rsidR="00920F2B">
              <w:rPr>
                <w:b/>
                <w:bCs/>
                <w:sz w:val="22"/>
                <w:szCs w:val="22"/>
              </w:rPr>
              <w:t>BSEB</w:t>
            </w:r>
            <w:r w:rsidRPr="0083788E">
              <w:rPr>
                <w:bCs/>
                <w:sz w:val="22"/>
                <w:szCs w:val="22"/>
              </w:rPr>
              <w:t xml:space="preserve"> </w:t>
            </w:r>
            <w:r w:rsidR="00920F2B">
              <w:rPr>
                <w:bCs/>
                <w:sz w:val="22"/>
                <w:szCs w:val="22"/>
              </w:rPr>
              <w:t>PATNA</w:t>
            </w:r>
            <w:r w:rsidR="00920F2B">
              <w:rPr>
                <w:sz w:val="22"/>
                <w:szCs w:val="22"/>
              </w:rPr>
              <w:t xml:space="preserve"> in the year 2012</w:t>
            </w:r>
            <w:r w:rsidRPr="0083788E">
              <w:rPr>
                <w:sz w:val="22"/>
                <w:szCs w:val="22"/>
              </w:rPr>
              <w:t xml:space="preserve"> with </w:t>
            </w:r>
            <w:r w:rsidRPr="0083788E">
              <w:rPr>
                <w:b/>
                <w:sz w:val="22"/>
                <w:szCs w:val="22"/>
              </w:rPr>
              <w:t>6</w:t>
            </w:r>
            <w:r w:rsidR="00920F2B">
              <w:rPr>
                <w:b/>
                <w:sz w:val="22"/>
                <w:szCs w:val="22"/>
              </w:rPr>
              <w:t>0</w:t>
            </w:r>
            <w:r w:rsidRPr="0083788E">
              <w:rPr>
                <w:b/>
                <w:sz w:val="22"/>
                <w:szCs w:val="22"/>
              </w:rPr>
              <w:t xml:space="preserve"> %.</w:t>
            </w:r>
          </w:p>
          <w:p w:rsidR="00E12CA2" w:rsidRPr="0008251F" w:rsidRDefault="00E12CA2" w:rsidP="00BE0562">
            <w:pPr>
              <w:pStyle w:val="Tit"/>
              <w:shd w:val="clear" w:color="auto" w:fill="E6E6E6"/>
              <w:spacing w:line="240" w:lineRule="auto"/>
              <w:ind w:left="0" w:right="-155" w:firstLine="0"/>
              <w:jc w:val="both"/>
            </w:pPr>
            <w:r w:rsidRPr="0008251F">
              <w:t>ACHIVEMENTS</w:t>
            </w:r>
            <w:r w:rsidR="0008251F">
              <w:t>:</w:t>
            </w:r>
          </w:p>
          <w:p w:rsidR="00E12CA2" w:rsidRPr="0008251F" w:rsidRDefault="00E12CA2" w:rsidP="00BE0562">
            <w:pPr>
              <w:pStyle w:val="ListParagraph"/>
              <w:spacing w:after="200" w:line="240" w:lineRule="auto"/>
              <w:ind w:left="825"/>
              <w:jc w:val="both"/>
            </w:pPr>
          </w:p>
          <w:p w:rsidR="00920F2B" w:rsidRDefault="004357D1" w:rsidP="00BE0562">
            <w:pPr>
              <w:pStyle w:val="ListParagraph"/>
              <w:numPr>
                <w:ilvl w:val="0"/>
                <w:numId w:val="14"/>
              </w:numPr>
              <w:suppressAutoHyphens w:val="0"/>
              <w:spacing w:after="200" w:line="240" w:lineRule="auto"/>
              <w:jc w:val="both"/>
              <w:rPr>
                <w:sz w:val="22"/>
                <w:szCs w:val="22"/>
              </w:rPr>
            </w:pPr>
            <w:r w:rsidRPr="00920F2B">
              <w:rPr>
                <w:sz w:val="22"/>
                <w:szCs w:val="22"/>
              </w:rPr>
              <w:t xml:space="preserve">Awarded as </w:t>
            </w:r>
            <w:r w:rsidR="00BE0562" w:rsidRPr="00920F2B">
              <w:rPr>
                <w:sz w:val="22"/>
                <w:szCs w:val="22"/>
              </w:rPr>
              <w:t>the best</w:t>
            </w:r>
            <w:r w:rsidRPr="00920F2B">
              <w:rPr>
                <w:sz w:val="22"/>
                <w:szCs w:val="22"/>
              </w:rPr>
              <w:t xml:space="preserve"> employee of the year in The </w:t>
            </w:r>
            <w:r w:rsidR="00920F2B" w:rsidRPr="00920F2B">
              <w:rPr>
                <w:sz w:val="22"/>
                <w:szCs w:val="22"/>
              </w:rPr>
              <w:t>REGENTA ALMEIDA</w:t>
            </w:r>
            <w:r w:rsidR="00920F2B">
              <w:rPr>
                <w:sz w:val="22"/>
                <w:szCs w:val="22"/>
              </w:rPr>
              <w:t>.</w:t>
            </w:r>
            <w:r w:rsidRPr="00920F2B">
              <w:rPr>
                <w:sz w:val="22"/>
                <w:szCs w:val="22"/>
              </w:rPr>
              <w:t xml:space="preserve"> </w:t>
            </w:r>
          </w:p>
          <w:p w:rsidR="004357D1" w:rsidRPr="00920F2B" w:rsidRDefault="004357D1" w:rsidP="00BE0562">
            <w:pPr>
              <w:pStyle w:val="ListParagraph"/>
              <w:numPr>
                <w:ilvl w:val="0"/>
                <w:numId w:val="14"/>
              </w:numPr>
              <w:suppressAutoHyphens w:val="0"/>
              <w:spacing w:after="200" w:line="240" w:lineRule="auto"/>
              <w:jc w:val="both"/>
              <w:rPr>
                <w:sz w:val="22"/>
                <w:szCs w:val="22"/>
              </w:rPr>
            </w:pPr>
            <w:r w:rsidRPr="00920F2B">
              <w:rPr>
                <w:sz w:val="22"/>
                <w:szCs w:val="22"/>
              </w:rPr>
              <w:t xml:space="preserve">Awarded as the best employee in </w:t>
            </w:r>
            <w:r w:rsidR="00F85C24">
              <w:rPr>
                <w:sz w:val="22"/>
                <w:szCs w:val="22"/>
              </w:rPr>
              <w:t xml:space="preserve"> </w:t>
            </w:r>
            <w:r w:rsidR="006B288C">
              <w:rPr>
                <w:sz w:val="22"/>
                <w:szCs w:val="22"/>
              </w:rPr>
              <w:t>The gold beach resort</w:t>
            </w:r>
            <w:r w:rsidRPr="00920F2B">
              <w:rPr>
                <w:sz w:val="22"/>
                <w:szCs w:val="22"/>
              </w:rPr>
              <w:t xml:space="preserve"> for a month.</w:t>
            </w:r>
          </w:p>
          <w:p w:rsidR="00E12CA2" w:rsidRPr="0083788E" w:rsidRDefault="00E12CA2" w:rsidP="00BE0562">
            <w:pPr>
              <w:pStyle w:val="ListParagraph"/>
              <w:numPr>
                <w:ilvl w:val="0"/>
                <w:numId w:val="14"/>
              </w:numPr>
              <w:suppressAutoHyphens w:val="0"/>
              <w:spacing w:after="200" w:line="240" w:lineRule="auto"/>
              <w:jc w:val="both"/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Participated in YOGA competition in school and got 10th</w:t>
            </w:r>
            <w:r w:rsidR="00920F2B">
              <w:rPr>
                <w:sz w:val="22"/>
                <w:szCs w:val="22"/>
              </w:rPr>
              <w:t xml:space="preserve"> position in Bihar </w:t>
            </w:r>
            <w:r w:rsidRPr="0083788E">
              <w:rPr>
                <w:sz w:val="22"/>
                <w:szCs w:val="22"/>
              </w:rPr>
              <w:t xml:space="preserve">.  </w:t>
            </w:r>
          </w:p>
          <w:p w:rsidR="00E12CA2" w:rsidRPr="0083788E" w:rsidRDefault="00E12CA2" w:rsidP="00BE0562">
            <w:pPr>
              <w:pStyle w:val="ListParagraph"/>
              <w:numPr>
                <w:ilvl w:val="0"/>
                <w:numId w:val="14"/>
              </w:numPr>
              <w:suppressAutoHyphens w:val="0"/>
              <w:spacing w:after="200" w:line="240" w:lineRule="auto"/>
              <w:jc w:val="both"/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Winner in 4*100 miter race.</w:t>
            </w:r>
          </w:p>
          <w:p w:rsidR="00E12CA2" w:rsidRPr="0008251F" w:rsidRDefault="00E12CA2" w:rsidP="00E12CA2">
            <w:pPr>
              <w:pStyle w:val="Tit"/>
              <w:shd w:val="clear" w:color="auto" w:fill="E6E6E6"/>
              <w:ind w:left="0" w:right="-155" w:firstLine="0"/>
              <w:jc w:val="both"/>
            </w:pPr>
            <w:r w:rsidRPr="0008251F">
              <w:t>COMPETENCIES</w:t>
            </w:r>
            <w:r w:rsidR="0008251F">
              <w:t>:</w:t>
            </w:r>
          </w:p>
          <w:p w:rsidR="00E12CA2" w:rsidRPr="0083788E" w:rsidRDefault="00E12CA2" w:rsidP="00E12CA2">
            <w:pPr>
              <w:spacing w:line="276" w:lineRule="auto"/>
              <w:jc w:val="both"/>
              <w:rPr>
                <w:bCs/>
                <w:color w:val="000000"/>
                <w:sz w:val="22"/>
                <w:szCs w:val="22"/>
                <w:lang w:val="en-GB"/>
              </w:rPr>
            </w:pPr>
            <w:r w:rsidRPr="0083788E">
              <w:rPr>
                <w:sz w:val="22"/>
                <w:szCs w:val="22"/>
              </w:rPr>
              <w:t xml:space="preserve">Good Communicator, Very patient, Optimistic, Hard </w:t>
            </w:r>
            <w:r w:rsidR="00DB3C05" w:rsidRPr="0083788E">
              <w:rPr>
                <w:sz w:val="22"/>
                <w:szCs w:val="22"/>
              </w:rPr>
              <w:t>working,</w:t>
            </w:r>
            <w:r w:rsidRPr="0083788E">
              <w:rPr>
                <w:sz w:val="22"/>
                <w:szCs w:val="22"/>
              </w:rPr>
              <w:t xml:space="preserve"> Able to adjust with any sort of environment, </w:t>
            </w:r>
            <w:r w:rsidRPr="0083788E">
              <w:rPr>
                <w:bCs/>
                <w:color w:val="000000"/>
                <w:sz w:val="22"/>
                <w:szCs w:val="22"/>
                <w:lang w:val="en-GB"/>
              </w:rPr>
              <w:t>Disciplined, Sincere, Fast Learner and Good Listener.</w:t>
            </w:r>
          </w:p>
          <w:p w:rsidR="00E12CA2" w:rsidRPr="0008251F" w:rsidRDefault="00E12CA2" w:rsidP="00E12CA2">
            <w:pPr>
              <w:spacing w:line="276" w:lineRule="auto"/>
              <w:jc w:val="both"/>
              <w:rPr>
                <w:bCs/>
                <w:color w:val="000000"/>
                <w:szCs w:val="20"/>
                <w:lang w:val="en-GB"/>
              </w:rPr>
            </w:pPr>
          </w:p>
          <w:p w:rsidR="00E12CA2" w:rsidRPr="0008251F" w:rsidRDefault="00E12CA2" w:rsidP="00E12CA2">
            <w:pPr>
              <w:pStyle w:val="Tit"/>
              <w:shd w:val="clear" w:color="auto" w:fill="E6E6E6"/>
              <w:ind w:left="0" w:firstLine="0"/>
              <w:jc w:val="both"/>
            </w:pPr>
            <w:r w:rsidRPr="0008251F">
              <w:t>DECLARATION</w:t>
            </w:r>
            <w:r w:rsidR="0008251F">
              <w:t>:</w:t>
            </w:r>
          </w:p>
          <w:p w:rsidR="00E12CA2" w:rsidRPr="0083788E" w:rsidRDefault="00E12CA2" w:rsidP="00E12CA2">
            <w:pPr>
              <w:jc w:val="both"/>
              <w:rPr>
                <w:sz w:val="22"/>
                <w:szCs w:val="22"/>
              </w:rPr>
            </w:pPr>
            <w:r w:rsidRPr="0083788E">
              <w:rPr>
                <w:sz w:val="22"/>
                <w:szCs w:val="22"/>
              </w:rPr>
              <w:t>I confirm that the information provided by me is true to the best of my knowledge &amp; belief.</w:t>
            </w:r>
          </w:p>
          <w:p w:rsidR="00E12CA2" w:rsidRPr="0083788E" w:rsidRDefault="00E12CA2" w:rsidP="00E12CA2">
            <w:pPr>
              <w:jc w:val="both"/>
              <w:rPr>
                <w:sz w:val="22"/>
                <w:szCs w:val="22"/>
              </w:rPr>
            </w:pPr>
          </w:p>
          <w:p w:rsidR="00E12CA2" w:rsidRPr="0083788E" w:rsidRDefault="00E12CA2" w:rsidP="00E12C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8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E25B0C" w:rsidRDefault="00E12CA2" w:rsidP="002F50A5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88E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  <w:r w:rsidR="002F50A5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                        </w:t>
            </w:r>
          </w:p>
          <w:p w:rsidR="002C042E" w:rsidRPr="0008251F" w:rsidRDefault="00E25B0C" w:rsidP="00920F2B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2F50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20F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RAJ KUMAR MANDAL</w:t>
            </w:r>
          </w:p>
        </w:tc>
      </w:tr>
    </w:tbl>
    <w:p w:rsidR="00166E41" w:rsidRPr="0008251F" w:rsidRDefault="00166E41" w:rsidP="00423D31">
      <w:pPr>
        <w:pStyle w:val="BodyText"/>
        <w:rPr>
          <w:rFonts w:ascii="Times New Roman" w:hAnsi="Times New Roman" w:cs="Times New Roman"/>
        </w:rPr>
      </w:pPr>
    </w:p>
    <w:sectPr w:rsidR="00166E41" w:rsidRPr="0008251F" w:rsidSect="00BE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0" w:right="569" w:bottom="810" w:left="720" w:header="288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17F0" w:rsidRDefault="00CF17F0">
      <w:pPr>
        <w:spacing w:line="240" w:lineRule="auto"/>
      </w:pPr>
      <w:r>
        <w:separator/>
      </w:r>
    </w:p>
  </w:endnote>
  <w:endnote w:type="continuationSeparator" w:id="0">
    <w:p w:rsidR="00CF17F0" w:rsidRDefault="00CF17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나눔고딕코딩">
    <w:altName w:val="나눔고딕코딩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E3A2E" w:rsidRDefault="002E3A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E3A2E" w:rsidRDefault="002E3A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E3A2E" w:rsidRDefault="002E3A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17F0" w:rsidRDefault="00CF17F0">
      <w:pPr>
        <w:spacing w:line="240" w:lineRule="auto"/>
      </w:pPr>
      <w:r>
        <w:separator/>
      </w:r>
    </w:p>
  </w:footnote>
  <w:footnote w:type="continuationSeparator" w:id="0">
    <w:p w:rsidR="00CF17F0" w:rsidRDefault="00CF17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E3A2E" w:rsidRDefault="002E3A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5396" w:rsidRDefault="00DB5396" w:rsidP="00423D31">
    <w:pPr>
      <w:pStyle w:val="Header"/>
      <w:jc w:val="right"/>
    </w:pPr>
  </w:p>
  <w:p w:rsidR="00740CC1" w:rsidRDefault="00740CC1" w:rsidP="00423D31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E3A2E" w:rsidRDefault="002E3A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82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5" w:hanging="180"/>
      </w:pPr>
    </w:lvl>
  </w:abstractNum>
  <w:abstractNum w:abstractNumId="5" w15:restartNumberingAfterBreak="0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hybridMultilevel"/>
    <w:tmpl w:val="B0D42A5E"/>
    <w:lvl w:ilvl="0" w:tplc="5C5A4C26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sz w:val="22"/>
      </w:rPr>
    </w:lvl>
    <w:lvl w:ilvl="1" w:tplc="40090019">
      <w:start w:val="1"/>
      <w:numFmt w:val="lowerLetter"/>
      <w:lvlText w:val="%2."/>
      <w:lvlJc w:val="left"/>
      <w:pPr>
        <w:ind w:left="1560" w:hanging="360"/>
      </w:pPr>
    </w:lvl>
    <w:lvl w:ilvl="2" w:tplc="4009001B">
      <w:start w:val="1"/>
      <w:numFmt w:val="lowerRoman"/>
      <w:lvlText w:val="%3."/>
      <w:lvlJc w:val="right"/>
      <w:pPr>
        <w:ind w:left="2280" w:hanging="180"/>
      </w:pPr>
    </w:lvl>
    <w:lvl w:ilvl="3" w:tplc="4009000F">
      <w:start w:val="1"/>
      <w:numFmt w:val="decimal"/>
      <w:lvlText w:val="%4."/>
      <w:lvlJc w:val="left"/>
      <w:pPr>
        <w:ind w:left="3000" w:hanging="360"/>
      </w:pPr>
    </w:lvl>
    <w:lvl w:ilvl="4" w:tplc="40090019">
      <w:start w:val="1"/>
      <w:numFmt w:val="lowerLetter"/>
      <w:lvlText w:val="%5."/>
      <w:lvlJc w:val="left"/>
      <w:pPr>
        <w:ind w:left="3720" w:hanging="360"/>
      </w:pPr>
    </w:lvl>
    <w:lvl w:ilvl="5" w:tplc="4009001B">
      <w:start w:val="1"/>
      <w:numFmt w:val="lowerRoman"/>
      <w:lvlText w:val="%6."/>
      <w:lvlJc w:val="right"/>
      <w:pPr>
        <w:ind w:left="4440" w:hanging="180"/>
      </w:pPr>
    </w:lvl>
    <w:lvl w:ilvl="6" w:tplc="4009000F">
      <w:start w:val="1"/>
      <w:numFmt w:val="decimal"/>
      <w:lvlText w:val="%7."/>
      <w:lvlJc w:val="left"/>
      <w:pPr>
        <w:ind w:left="5160" w:hanging="360"/>
      </w:pPr>
    </w:lvl>
    <w:lvl w:ilvl="7" w:tplc="40090019">
      <w:start w:val="1"/>
      <w:numFmt w:val="lowerLetter"/>
      <w:lvlText w:val="%8."/>
      <w:lvlJc w:val="left"/>
      <w:pPr>
        <w:ind w:left="5880" w:hanging="360"/>
      </w:pPr>
    </w:lvl>
    <w:lvl w:ilvl="8" w:tplc="4009001B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00000008"/>
    <w:multiLevelType w:val="hybridMultilevel"/>
    <w:tmpl w:val="730AA4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76144196"/>
    <w:lvl w:ilvl="0" w:tplc="A5264480">
      <w:start w:val="1"/>
      <w:numFmt w:val="decimal"/>
      <w:lvlText w:val="%1."/>
      <w:lvlJc w:val="left"/>
      <w:pPr>
        <w:ind w:left="750" w:hanging="360"/>
      </w:pPr>
      <w:rPr>
        <w:rFonts w:hint="default"/>
        <w:sz w:val="22"/>
      </w:rPr>
    </w:lvl>
    <w:lvl w:ilvl="1" w:tplc="40090019">
      <w:start w:val="1"/>
      <w:numFmt w:val="lowerLetter"/>
      <w:lvlText w:val="%2."/>
      <w:lvlJc w:val="left"/>
      <w:pPr>
        <w:ind w:left="1470" w:hanging="360"/>
      </w:pPr>
    </w:lvl>
    <w:lvl w:ilvl="2" w:tplc="4009001B">
      <w:start w:val="1"/>
      <w:numFmt w:val="lowerRoman"/>
      <w:lvlText w:val="%3."/>
      <w:lvlJc w:val="right"/>
      <w:pPr>
        <w:ind w:left="2190" w:hanging="180"/>
      </w:pPr>
    </w:lvl>
    <w:lvl w:ilvl="3" w:tplc="4009000F">
      <w:start w:val="1"/>
      <w:numFmt w:val="decimal"/>
      <w:lvlText w:val="%4."/>
      <w:lvlJc w:val="left"/>
      <w:pPr>
        <w:ind w:left="2910" w:hanging="360"/>
      </w:pPr>
    </w:lvl>
    <w:lvl w:ilvl="4" w:tplc="40090019">
      <w:start w:val="1"/>
      <w:numFmt w:val="lowerLetter"/>
      <w:lvlText w:val="%5."/>
      <w:lvlJc w:val="left"/>
      <w:pPr>
        <w:ind w:left="3630" w:hanging="360"/>
      </w:pPr>
    </w:lvl>
    <w:lvl w:ilvl="5" w:tplc="4009001B">
      <w:start w:val="1"/>
      <w:numFmt w:val="lowerRoman"/>
      <w:lvlText w:val="%6."/>
      <w:lvlJc w:val="right"/>
      <w:pPr>
        <w:ind w:left="4350" w:hanging="180"/>
      </w:pPr>
    </w:lvl>
    <w:lvl w:ilvl="6" w:tplc="4009000F">
      <w:start w:val="1"/>
      <w:numFmt w:val="decimal"/>
      <w:lvlText w:val="%7."/>
      <w:lvlJc w:val="left"/>
      <w:pPr>
        <w:ind w:left="5070" w:hanging="360"/>
      </w:pPr>
    </w:lvl>
    <w:lvl w:ilvl="7" w:tplc="40090019">
      <w:start w:val="1"/>
      <w:numFmt w:val="lowerLetter"/>
      <w:lvlText w:val="%8."/>
      <w:lvlJc w:val="left"/>
      <w:pPr>
        <w:ind w:left="5790" w:hanging="360"/>
      </w:pPr>
    </w:lvl>
    <w:lvl w:ilvl="8" w:tplc="4009001B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0000000A"/>
    <w:multiLevelType w:val="hybridMultilevel"/>
    <w:tmpl w:val="90521126"/>
    <w:lvl w:ilvl="0" w:tplc="E3F6115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>
      <w:start w:val="1"/>
      <w:numFmt w:val="lowerRoman"/>
      <w:lvlText w:val="%3."/>
      <w:lvlJc w:val="right"/>
      <w:pPr>
        <w:ind w:left="2325" w:hanging="180"/>
      </w:pPr>
    </w:lvl>
    <w:lvl w:ilvl="3" w:tplc="4009000F">
      <w:start w:val="1"/>
      <w:numFmt w:val="decimal"/>
      <w:lvlText w:val="%4."/>
      <w:lvlJc w:val="left"/>
      <w:pPr>
        <w:ind w:left="3045" w:hanging="360"/>
      </w:pPr>
    </w:lvl>
    <w:lvl w:ilvl="4" w:tplc="40090019">
      <w:start w:val="1"/>
      <w:numFmt w:val="lowerLetter"/>
      <w:lvlText w:val="%5."/>
      <w:lvlJc w:val="left"/>
      <w:pPr>
        <w:ind w:left="3765" w:hanging="360"/>
      </w:pPr>
    </w:lvl>
    <w:lvl w:ilvl="5" w:tplc="4009001B">
      <w:start w:val="1"/>
      <w:numFmt w:val="lowerRoman"/>
      <w:lvlText w:val="%6."/>
      <w:lvlJc w:val="right"/>
      <w:pPr>
        <w:ind w:left="4485" w:hanging="180"/>
      </w:pPr>
    </w:lvl>
    <w:lvl w:ilvl="6" w:tplc="4009000F">
      <w:start w:val="1"/>
      <w:numFmt w:val="decimal"/>
      <w:lvlText w:val="%7."/>
      <w:lvlJc w:val="left"/>
      <w:pPr>
        <w:ind w:left="5205" w:hanging="360"/>
      </w:pPr>
    </w:lvl>
    <w:lvl w:ilvl="7" w:tplc="40090019">
      <w:start w:val="1"/>
      <w:numFmt w:val="lowerLetter"/>
      <w:lvlText w:val="%8."/>
      <w:lvlJc w:val="left"/>
      <w:pPr>
        <w:ind w:left="5925" w:hanging="360"/>
      </w:pPr>
    </w:lvl>
    <w:lvl w:ilvl="8" w:tplc="4009001B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0000000B"/>
    <w:multiLevelType w:val="hybridMultilevel"/>
    <w:tmpl w:val="9F1C6C4A"/>
    <w:lvl w:ilvl="0" w:tplc="1D906BC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>
      <w:start w:val="1"/>
      <w:numFmt w:val="lowerRoman"/>
      <w:lvlText w:val="%3."/>
      <w:lvlJc w:val="right"/>
      <w:pPr>
        <w:ind w:left="2325" w:hanging="180"/>
      </w:pPr>
    </w:lvl>
    <w:lvl w:ilvl="3" w:tplc="4009000F">
      <w:start w:val="1"/>
      <w:numFmt w:val="decimal"/>
      <w:lvlText w:val="%4."/>
      <w:lvlJc w:val="left"/>
      <w:pPr>
        <w:ind w:left="3045" w:hanging="360"/>
      </w:pPr>
    </w:lvl>
    <w:lvl w:ilvl="4" w:tplc="40090019">
      <w:start w:val="1"/>
      <w:numFmt w:val="lowerLetter"/>
      <w:lvlText w:val="%5."/>
      <w:lvlJc w:val="left"/>
      <w:pPr>
        <w:ind w:left="3765" w:hanging="360"/>
      </w:pPr>
    </w:lvl>
    <w:lvl w:ilvl="5" w:tplc="4009001B">
      <w:start w:val="1"/>
      <w:numFmt w:val="lowerRoman"/>
      <w:lvlText w:val="%6."/>
      <w:lvlJc w:val="right"/>
      <w:pPr>
        <w:ind w:left="4485" w:hanging="180"/>
      </w:pPr>
    </w:lvl>
    <w:lvl w:ilvl="6" w:tplc="4009000F">
      <w:start w:val="1"/>
      <w:numFmt w:val="decimal"/>
      <w:lvlText w:val="%7."/>
      <w:lvlJc w:val="left"/>
      <w:pPr>
        <w:ind w:left="5205" w:hanging="360"/>
      </w:pPr>
    </w:lvl>
    <w:lvl w:ilvl="7" w:tplc="40090019">
      <w:start w:val="1"/>
      <w:numFmt w:val="lowerLetter"/>
      <w:lvlText w:val="%8."/>
      <w:lvlJc w:val="left"/>
      <w:pPr>
        <w:ind w:left="5925" w:hanging="360"/>
      </w:pPr>
    </w:lvl>
    <w:lvl w:ilvl="8" w:tplc="4009001B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0000000C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hybridMultilevel"/>
    <w:tmpl w:val="56186C8E"/>
    <w:lvl w:ilvl="0" w:tplc="0DD4CCD4">
      <w:start w:val="1"/>
      <w:numFmt w:val="decimal"/>
      <w:lvlText w:val="%1."/>
      <w:lvlJc w:val="left"/>
      <w:pPr>
        <w:ind w:left="780" w:hanging="360"/>
      </w:pPr>
      <w:rPr>
        <w:rFonts w:ascii="Calibri" w:hAnsi="Calibri" w:hint="default"/>
        <w:b/>
      </w:rPr>
    </w:lvl>
    <w:lvl w:ilvl="1" w:tplc="40090019">
      <w:start w:val="1"/>
      <w:numFmt w:val="lowerLetter"/>
      <w:lvlText w:val="%2."/>
      <w:lvlJc w:val="left"/>
      <w:pPr>
        <w:ind w:left="1500" w:hanging="360"/>
      </w:pPr>
    </w:lvl>
    <w:lvl w:ilvl="2" w:tplc="4009001B">
      <w:start w:val="1"/>
      <w:numFmt w:val="lowerRoman"/>
      <w:lvlText w:val="%3."/>
      <w:lvlJc w:val="right"/>
      <w:pPr>
        <w:ind w:left="2220" w:hanging="180"/>
      </w:pPr>
    </w:lvl>
    <w:lvl w:ilvl="3" w:tplc="4009000F">
      <w:start w:val="1"/>
      <w:numFmt w:val="decimal"/>
      <w:lvlText w:val="%4."/>
      <w:lvlJc w:val="left"/>
      <w:pPr>
        <w:ind w:left="2940" w:hanging="360"/>
      </w:pPr>
    </w:lvl>
    <w:lvl w:ilvl="4" w:tplc="40090019">
      <w:start w:val="1"/>
      <w:numFmt w:val="lowerLetter"/>
      <w:lvlText w:val="%5."/>
      <w:lvlJc w:val="left"/>
      <w:pPr>
        <w:ind w:left="3660" w:hanging="360"/>
      </w:pPr>
    </w:lvl>
    <w:lvl w:ilvl="5" w:tplc="4009001B">
      <w:start w:val="1"/>
      <w:numFmt w:val="lowerRoman"/>
      <w:lvlText w:val="%6."/>
      <w:lvlJc w:val="right"/>
      <w:pPr>
        <w:ind w:left="4380" w:hanging="180"/>
      </w:pPr>
    </w:lvl>
    <w:lvl w:ilvl="6" w:tplc="4009000F">
      <w:start w:val="1"/>
      <w:numFmt w:val="decimal"/>
      <w:lvlText w:val="%7."/>
      <w:lvlJc w:val="left"/>
      <w:pPr>
        <w:ind w:left="5100" w:hanging="360"/>
      </w:pPr>
    </w:lvl>
    <w:lvl w:ilvl="7" w:tplc="40090019">
      <w:start w:val="1"/>
      <w:numFmt w:val="lowerLetter"/>
      <w:lvlText w:val="%8."/>
      <w:lvlJc w:val="left"/>
      <w:pPr>
        <w:ind w:left="5820" w:hanging="360"/>
      </w:pPr>
    </w:lvl>
    <w:lvl w:ilvl="8" w:tplc="4009001B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0000000E"/>
    <w:multiLevelType w:val="hybridMultilevel"/>
    <w:tmpl w:val="23BEA2AE"/>
    <w:lvl w:ilvl="0" w:tplc="27C8742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45" w:hanging="360"/>
      </w:pPr>
    </w:lvl>
    <w:lvl w:ilvl="2" w:tplc="4009001B">
      <w:start w:val="1"/>
      <w:numFmt w:val="lowerRoman"/>
      <w:lvlText w:val="%3."/>
      <w:lvlJc w:val="right"/>
      <w:pPr>
        <w:ind w:left="2265" w:hanging="180"/>
      </w:pPr>
    </w:lvl>
    <w:lvl w:ilvl="3" w:tplc="4009000F">
      <w:start w:val="1"/>
      <w:numFmt w:val="decimal"/>
      <w:lvlText w:val="%4."/>
      <w:lvlJc w:val="left"/>
      <w:pPr>
        <w:ind w:left="2985" w:hanging="360"/>
      </w:pPr>
    </w:lvl>
    <w:lvl w:ilvl="4" w:tplc="40090019">
      <w:start w:val="1"/>
      <w:numFmt w:val="lowerLetter"/>
      <w:lvlText w:val="%5."/>
      <w:lvlJc w:val="left"/>
      <w:pPr>
        <w:ind w:left="3705" w:hanging="360"/>
      </w:pPr>
    </w:lvl>
    <w:lvl w:ilvl="5" w:tplc="4009001B">
      <w:start w:val="1"/>
      <w:numFmt w:val="lowerRoman"/>
      <w:lvlText w:val="%6."/>
      <w:lvlJc w:val="right"/>
      <w:pPr>
        <w:ind w:left="4425" w:hanging="180"/>
      </w:pPr>
    </w:lvl>
    <w:lvl w:ilvl="6" w:tplc="4009000F">
      <w:start w:val="1"/>
      <w:numFmt w:val="decimal"/>
      <w:lvlText w:val="%7."/>
      <w:lvlJc w:val="left"/>
      <w:pPr>
        <w:ind w:left="5145" w:hanging="360"/>
      </w:pPr>
    </w:lvl>
    <w:lvl w:ilvl="7" w:tplc="40090019">
      <w:start w:val="1"/>
      <w:numFmt w:val="lowerLetter"/>
      <w:lvlText w:val="%8."/>
      <w:lvlJc w:val="left"/>
      <w:pPr>
        <w:ind w:left="5865" w:hanging="360"/>
      </w:pPr>
    </w:lvl>
    <w:lvl w:ilvl="8" w:tplc="4009001B">
      <w:start w:val="1"/>
      <w:numFmt w:val="lowerRoman"/>
      <w:lvlText w:val="%9."/>
      <w:lvlJc w:val="right"/>
      <w:pPr>
        <w:ind w:left="6585" w:hanging="180"/>
      </w:pPr>
    </w:lvl>
  </w:abstractNum>
  <w:abstractNum w:abstractNumId="14" w15:restartNumberingAfterBreak="0">
    <w:nsid w:val="0000000F"/>
    <w:multiLevelType w:val="hybridMultilevel"/>
    <w:tmpl w:val="BF409992"/>
    <w:lvl w:ilvl="0" w:tplc="D6C4D71A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000010"/>
    <w:multiLevelType w:val="hybridMultilevel"/>
    <w:tmpl w:val="6CF0AA20"/>
    <w:lvl w:ilvl="0" w:tplc="43743C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60" w:hanging="360"/>
      </w:pPr>
    </w:lvl>
    <w:lvl w:ilvl="2" w:tplc="4009001B">
      <w:start w:val="1"/>
      <w:numFmt w:val="lowerRoman"/>
      <w:lvlText w:val="%3."/>
      <w:lvlJc w:val="right"/>
      <w:pPr>
        <w:ind w:left="2280" w:hanging="180"/>
      </w:pPr>
    </w:lvl>
    <w:lvl w:ilvl="3" w:tplc="4009000F">
      <w:start w:val="1"/>
      <w:numFmt w:val="decimal"/>
      <w:lvlText w:val="%4."/>
      <w:lvlJc w:val="left"/>
      <w:pPr>
        <w:ind w:left="3000" w:hanging="360"/>
      </w:pPr>
    </w:lvl>
    <w:lvl w:ilvl="4" w:tplc="40090019">
      <w:start w:val="1"/>
      <w:numFmt w:val="lowerLetter"/>
      <w:lvlText w:val="%5."/>
      <w:lvlJc w:val="left"/>
      <w:pPr>
        <w:ind w:left="3720" w:hanging="360"/>
      </w:pPr>
    </w:lvl>
    <w:lvl w:ilvl="5" w:tplc="4009001B">
      <w:start w:val="1"/>
      <w:numFmt w:val="lowerRoman"/>
      <w:lvlText w:val="%6."/>
      <w:lvlJc w:val="right"/>
      <w:pPr>
        <w:ind w:left="4440" w:hanging="180"/>
      </w:pPr>
    </w:lvl>
    <w:lvl w:ilvl="6" w:tplc="4009000F">
      <w:start w:val="1"/>
      <w:numFmt w:val="decimal"/>
      <w:lvlText w:val="%7."/>
      <w:lvlJc w:val="left"/>
      <w:pPr>
        <w:ind w:left="5160" w:hanging="360"/>
      </w:pPr>
    </w:lvl>
    <w:lvl w:ilvl="7" w:tplc="40090019">
      <w:start w:val="1"/>
      <w:numFmt w:val="lowerLetter"/>
      <w:lvlText w:val="%8."/>
      <w:lvlJc w:val="left"/>
      <w:pPr>
        <w:ind w:left="5880" w:hanging="360"/>
      </w:pPr>
    </w:lvl>
    <w:lvl w:ilvl="8" w:tplc="4009001B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120C1803"/>
    <w:multiLevelType w:val="hybridMultilevel"/>
    <w:tmpl w:val="A202D6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25FBC"/>
    <w:multiLevelType w:val="hybridMultilevel"/>
    <w:tmpl w:val="F678F070"/>
    <w:lvl w:ilvl="0" w:tplc="040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14"/>
  </w:num>
  <w:num w:numId="8">
    <w:abstractNumId w:val="11"/>
  </w:num>
  <w:num w:numId="9">
    <w:abstractNumId w:val="4"/>
  </w:num>
  <w:num w:numId="10">
    <w:abstractNumId w:val="3"/>
  </w:num>
  <w:num w:numId="11">
    <w:abstractNumId w:val="10"/>
  </w:num>
  <w:num w:numId="12">
    <w:abstractNumId w:val="15"/>
  </w:num>
  <w:num w:numId="13">
    <w:abstractNumId w:val="5"/>
  </w:num>
  <w:num w:numId="14">
    <w:abstractNumId w:val="13"/>
  </w:num>
  <w:num w:numId="15">
    <w:abstractNumId w:val="0"/>
  </w:num>
  <w:num w:numId="16">
    <w:abstractNumId w:val="7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017B"/>
    <w:rsid w:val="00036661"/>
    <w:rsid w:val="00043A4B"/>
    <w:rsid w:val="0008251F"/>
    <w:rsid w:val="00095141"/>
    <w:rsid w:val="00097A1E"/>
    <w:rsid w:val="000A4474"/>
    <w:rsid w:val="000C0A5B"/>
    <w:rsid w:val="00113A32"/>
    <w:rsid w:val="00166452"/>
    <w:rsid w:val="00166E41"/>
    <w:rsid w:val="00172A27"/>
    <w:rsid w:val="00182606"/>
    <w:rsid w:val="001E4AAC"/>
    <w:rsid w:val="001F73DE"/>
    <w:rsid w:val="00203D46"/>
    <w:rsid w:val="00205B1A"/>
    <w:rsid w:val="002641D2"/>
    <w:rsid w:val="002C042E"/>
    <w:rsid w:val="002D4590"/>
    <w:rsid w:val="002E3A2E"/>
    <w:rsid w:val="002F2273"/>
    <w:rsid w:val="002F50A5"/>
    <w:rsid w:val="003815AC"/>
    <w:rsid w:val="0039494A"/>
    <w:rsid w:val="003C6B34"/>
    <w:rsid w:val="00423D31"/>
    <w:rsid w:val="004357D1"/>
    <w:rsid w:val="00470BC8"/>
    <w:rsid w:val="00471AED"/>
    <w:rsid w:val="00486F40"/>
    <w:rsid w:val="004E42B7"/>
    <w:rsid w:val="004E6ABA"/>
    <w:rsid w:val="00501601"/>
    <w:rsid w:val="005D6E6A"/>
    <w:rsid w:val="00624497"/>
    <w:rsid w:val="00626480"/>
    <w:rsid w:val="0065627C"/>
    <w:rsid w:val="006775FD"/>
    <w:rsid w:val="00677DDB"/>
    <w:rsid w:val="006B288C"/>
    <w:rsid w:val="006E3633"/>
    <w:rsid w:val="00740CC1"/>
    <w:rsid w:val="007874A9"/>
    <w:rsid w:val="007D00B4"/>
    <w:rsid w:val="008160D5"/>
    <w:rsid w:val="0083788E"/>
    <w:rsid w:val="00883A45"/>
    <w:rsid w:val="008A0A5A"/>
    <w:rsid w:val="008C6916"/>
    <w:rsid w:val="008D453D"/>
    <w:rsid w:val="009108AF"/>
    <w:rsid w:val="00920F2B"/>
    <w:rsid w:val="00951654"/>
    <w:rsid w:val="00A11C2D"/>
    <w:rsid w:val="00A161C0"/>
    <w:rsid w:val="00A2244B"/>
    <w:rsid w:val="00AE0762"/>
    <w:rsid w:val="00B4123C"/>
    <w:rsid w:val="00B9726B"/>
    <w:rsid w:val="00BE0562"/>
    <w:rsid w:val="00C80208"/>
    <w:rsid w:val="00C964BB"/>
    <w:rsid w:val="00CD0CD6"/>
    <w:rsid w:val="00CF17F0"/>
    <w:rsid w:val="00D166BF"/>
    <w:rsid w:val="00DB3C05"/>
    <w:rsid w:val="00DB5396"/>
    <w:rsid w:val="00DD1435"/>
    <w:rsid w:val="00E05573"/>
    <w:rsid w:val="00E12CA2"/>
    <w:rsid w:val="00E23304"/>
    <w:rsid w:val="00E25B0C"/>
    <w:rsid w:val="00E47C9B"/>
    <w:rsid w:val="00E667BE"/>
    <w:rsid w:val="00E82EBB"/>
    <w:rsid w:val="00F01D3E"/>
    <w:rsid w:val="00F107A8"/>
    <w:rsid w:val="00F5319B"/>
    <w:rsid w:val="00F67045"/>
    <w:rsid w:val="00F83041"/>
    <w:rsid w:val="00F85C24"/>
    <w:rsid w:val="00F8702D"/>
    <w:rsid w:val="00FA2773"/>
    <w:rsid w:val="00FE2260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FE7CA5"/>
  <w15:chartTrackingRefBased/>
  <w15:docId w15:val="{8658D04D-E2AF-3A4D-AB55-AC080A95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5"/>
      </w:numPr>
      <w:outlineLvl w:val="2"/>
    </w:pPr>
    <w:rPr>
      <w:rFonts w:ascii="Verdana" w:hAnsi="Verdana"/>
      <w:b/>
      <w:bCs/>
      <w:color w:val="000000"/>
      <w:sz w:val="18"/>
      <w:szCs w:val="18"/>
    </w:rPr>
  </w:style>
  <w:style w:type="paragraph" w:styleId="Heading4">
    <w:name w:val="heading 4"/>
    <w:basedOn w:val="Normal"/>
    <w:next w:val="BodyText"/>
    <w:qFormat/>
    <w:pPr>
      <w:keepNext/>
      <w:numPr>
        <w:ilvl w:val="3"/>
        <w:numId w:val="15"/>
      </w:numPr>
      <w:jc w:val="center"/>
      <w:outlineLvl w:val="3"/>
    </w:pPr>
    <w:rPr>
      <w:b/>
      <w:color w:val="000000"/>
      <w:sz w:val="23"/>
      <w:szCs w:val="23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5"/>
      </w:numPr>
      <w:outlineLvl w:val="5"/>
    </w:pPr>
    <w:rPr>
      <w:i/>
      <w:iCs/>
      <w:sz w:val="20"/>
      <w:szCs w:val="20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5"/>
      </w:numPr>
      <w:outlineLvl w:val="8"/>
    </w:pPr>
    <w:rPr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Nome">
    <w:name w:val="Nome"/>
    <w:basedOn w:val="Normal"/>
    <w:pPr>
      <w:ind w:left="426" w:hanging="426"/>
    </w:pPr>
    <w:rPr>
      <w:b/>
      <w:bCs/>
      <w:sz w:val="28"/>
      <w:szCs w:val="28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it">
    <w:name w:val="Tit"/>
    <w:basedOn w:val="Normal"/>
    <w:pPr>
      <w:pBdr>
        <w:bottom w:val="single" w:sz="6" w:space="2" w:color="000000"/>
      </w:pBdr>
      <w:shd w:val="clear" w:color="auto" w:fill="F2F2F2"/>
      <w:spacing w:after="120"/>
      <w:ind w:left="851" w:hanging="851"/>
    </w:pPr>
    <w:rPr>
      <w:b/>
      <w:bCs/>
    </w:rPr>
  </w:style>
  <w:style w:type="paragraph" w:styleId="NormalWeb">
    <w:name w:val="Normal (Web)"/>
    <w:basedOn w:val="Normal"/>
    <w:pPr>
      <w:spacing w:before="28" w:after="28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customStyle="1" w:styleId="Heading3Char">
    <w:name w:val="Heading 3 Char"/>
    <w:rPr>
      <w:rFonts w:ascii="Verdana" w:eastAsia="Times New Roman" w:hAnsi="Verdana" w:cs="Times New Roman"/>
      <w:b/>
      <w:bCs/>
      <w:color w:val="000000"/>
      <w:sz w:val="18"/>
      <w:szCs w:val="18"/>
      <w:lang w:val="en-US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color w:val="000000"/>
      <w:sz w:val="23"/>
      <w:szCs w:val="23"/>
      <w:lang w:val="en-US"/>
    </w:rPr>
  </w:style>
  <w:style w:type="character" w:customStyle="1" w:styleId="Heading6Char">
    <w:name w:val="Heading 6 Char"/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character" w:customStyle="1" w:styleId="Heading9Char">
    <w:name w:val="Heading 9 Char"/>
    <w:rPr>
      <w:rFonts w:ascii="Times New Roman" w:eastAsia="Times New Roman" w:hAnsi="Times New Roman" w:cs="Times New Roman"/>
      <w:b/>
      <w:bCs/>
      <w:i/>
      <w:iCs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b/>
    </w:rPr>
  </w:style>
  <w:style w:type="character" w:customStyle="1" w:styleId="ListLabel2">
    <w:name w:val="ListLabel 2"/>
    <w:rPr>
      <w:rFonts w:ascii="Times New Roman" w:eastAsia="Times New Roman" w:hAnsi="Times New Roman" w:cs="Courier New"/>
    </w:rPr>
  </w:style>
  <w:style w:type="character" w:customStyle="1" w:styleId="ListLabel3">
    <w:name w:val="ListLabel 3"/>
    <w:rPr>
      <w:rFonts w:ascii="Times New Roman" w:eastAsia="Times New Roman" w:hAnsi="Times New Roman" w:cs="Calibri"/>
      <w:b/>
      <w:sz w:val="22"/>
    </w:rPr>
  </w:style>
  <w:style w:type="character" w:customStyle="1" w:styleId="ListLabel4">
    <w:name w:val="ListLabel 4"/>
    <w:rPr>
      <w:rFonts w:ascii="Times New Roman" w:eastAsia="Times New Roman" w:hAnsi="Times New Roman" w:cs="Times New Roman"/>
      <w:b/>
      <w:sz w:val="2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나눔고딕코딩" w:hAnsi="Arial" w:cs="Lohit Hindi"/>
      <w:sz w:val="28"/>
      <w:szCs w:val="28"/>
    </w:rPr>
  </w:style>
  <w:style w:type="paragraph" w:styleId="List">
    <w:name w:val="List"/>
    <w:basedOn w:val="BodyText"/>
    <w:rPr>
      <w:rFonts w:ascii="Times New Roman" w:hAnsi="Times New Roman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Footer">
    <w:name w:val="footer"/>
    <w:basedOn w:val="Normal"/>
    <w:pPr>
      <w:suppressLineNumbers/>
      <w:tabs>
        <w:tab w:val="center" w:pos="4513"/>
        <w:tab w:val="right" w:pos="9026"/>
      </w:tabs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Framecontents">
    <w:name w:val="Frame contents"/>
    <w:basedOn w:val="BodyText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</dc:creator>
  <cp:keywords/>
  <cp:lastModifiedBy>gkuraj@gmail.com</cp:lastModifiedBy>
  <cp:revision>5</cp:revision>
  <cp:lastPrinted>2014-09-26T10:24:00Z</cp:lastPrinted>
  <dcterms:created xsi:type="dcterms:W3CDTF">2022-01-05T09:53:00Z</dcterms:created>
  <dcterms:modified xsi:type="dcterms:W3CDTF">2022-01-21T15:43:00Z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