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1"/>
        <w:jc w:val="left"/>
        <w:rPr>
          <w:sz w:val="28"/>
          <w:szCs w:val="28"/>
        </w:rPr>
      </w:pPr>
      <w:r>
        <w:rPr>
          <w:noProof/>
          <w:sz w:val="22"/>
          <w:lang w:bidi="ar-SA"/>
        </w:rPr>
        <w:drawing>
          <wp:anchor distT="0" distB="0" distL="114300" distR="114300" simplePos="false" relativeHeight="2" behindDoc="true" locked="false" layoutInCell="true" allowOverlap="true">
            <wp:simplePos x="0" y="0"/>
            <wp:positionH relativeFrom="margin">
              <wp:posOffset>5006975</wp:posOffset>
            </wp:positionH>
            <wp:positionV relativeFrom="margin">
              <wp:posOffset>-54561</wp:posOffset>
            </wp:positionV>
            <wp:extent cx="1057275" cy="1420495"/>
            <wp:effectExtent l="114300" t="114300" r="85725" b="122555"/>
            <wp:wrapTight wrapText="bothSides">
              <wp:wrapPolygon edited="false">
                <wp:start x="-2335" y="-1738"/>
                <wp:lineTo x="-2335" y="23464"/>
                <wp:lineTo x="23351" y="23464"/>
                <wp:lineTo x="23351" y="-1738"/>
                <wp:lineTo x="-2335" y="-1738"/>
              </wp:wrapPolygon>
            </wp:wrapTight>
            <wp:docPr id="1026" name="Picture 4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057275" cy="1420495"/>
                    </a:xfrm>
                    <a:prstGeom prst="rect"/>
                    <a:solidFill>
                      <a:srgbClr val="ededed"/>
                    </a:solidFill>
                    <a:ln cmpd="sng" cap="sq" w="88900">
                      <a:solidFill>
                        <a:srgbClr val="ffffff"/>
                      </a:solidFill>
                      <a:prstDash val="solid"/>
                      <a:miter/>
                      <a:headEnd len="med" w="med" type="none"/>
                      <a:tailEnd len="med" w="med" type="none"/>
                    </a:ln>
                    <a:effectLst>
                      <a:outerShdw rotWithShape="false" sx="100000" sy="100000" dist="12700" dir="5400000" blurRad="55000" kx="0" ky="0" algn="tl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sz w:val="36"/>
          <w:szCs w:val="36"/>
        </w:rPr>
        <w:t>JEYA KUMAR.J</w:t>
      </w:r>
      <w:r>
        <w:rPr>
          <w:sz w:val="36"/>
          <w:szCs w:val="36"/>
        </w:rPr>
        <w:t xml:space="preserve"> </w:t>
      </w:r>
      <w:r>
        <w:rPr>
          <w:sz w:val="32"/>
          <w:szCs w:val="32"/>
          <w:lang w:val="en-US"/>
        </w:rPr>
        <w:t>(</w:t>
      </w:r>
      <w:r>
        <w:rPr>
          <w:sz w:val="28"/>
          <w:szCs w:val="28"/>
          <w:lang w:val="en-US"/>
        </w:rPr>
        <w:t>02-06-1990)</w:t>
      </w:r>
    </w:p>
    <w:p>
      <w:pPr>
        <w:pStyle w:val="style0"/>
        <w:rPr>
          <w:sz w:val="22"/>
        </w:rPr>
      </w:pPr>
      <w:r>
        <w:rPr>
          <w:sz w:val="22"/>
        </w:rPr>
        <w:t>4/180, KUMBALAM THERI HOUSE,</w:t>
      </w:r>
    </w:p>
    <w:p>
      <w:pPr>
        <w:pStyle w:val="style0"/>
        <w:rPr>
          <w:sz w:val="22"/>
        </w:rPr>
      </w:pPr>
      <w:r>
        <w:rPr>
          <w:sz w:val="22"/>
        </w:rPr>
        <w:t>CHOOZHAL, PALAVILAI (P O)</w:t>
      </w:r>
    </w:p>
    <w:p>
      <w:pPr>
        <w:pStyle w:val="style0"/>
        <w:rPr>
          <w:sz w:val="22"/>
        </w:rPr>
      </w:pPr>
      <w:r>
        <w:rPr>
          <w:sz w:val="22"/>
        </w:rPr>
        <w:t>K</w:t>
      </w:r>
      <w:r>
        <w:rPr>
          <w:sz w:val="22"/>
          <w:lang w:val="en-US"/>
        </w:rPr>
        <w:t>any</w:t>
      </w:r>
      <w:r>
        <w:rPr>
          <w:sz w:val="22"/>
          <w:lang w:val="en-US"/>
        </w:rPr>
        <w:t>akumari DIST</w:t>
      </w:r>
      <w:r>
        <w:rPr>
          <w:sz w:val="22"/>
        </w:rPr>
        <w:t>, PIN- 629160</w:t>
      </w:r>
    </w:p>
    <w:p>
      <w:pPr>
        <w:pStyle w:val="style0"/>
        <w:rPr>
          <w:sz w:val="22"/>
        </w:rPr>
      </w:pPr>
      <w:r>
        <w:rPr>
          <w:sz w:val="22"/>
          <w:lang w:val="en-US"/>
        </w:rPr>
        <w:t xml:space="preserve">Tamil Nadu, </w:t>
      </w:r>
      <w:r>
        <w:rPr>
          <w:sz w:val="22"/>
          <w:lang w:val="en-US"/>
        </w:rPr>
        <w:t>India.</w:t>
      </w:r>
    </w:p>
    <w:p>
      <w:pPr>
        <w:pStyle w:val="style0"/>
        <w:pBdr>
          <w:bottom w:val="single" w:sz="6" w:space="1" w:color="auto"/>
        </w:pBdr>
        <w:rPr>
          <w:sz w:val="22"/>
        </w:rPr>
      </w:pPr>
      <w:r>
        <w:rPr>
          <w:sz w:val="22"/>
        </w:rPr>
        <w:t xml:space="preserve">Mobile: +91 </w:t>
      </w:r>
      <w:r>
        <w:rPr>
          <w:sz w:val="22"/>
        </w:rPr>
        <w:t>9578245615</w:t>
      </w:r>
    </w:p>
    <w:p>
      <w:pPr>
        <w:pStyle w:val="style0"/>
        <w:pBdr>
          <w:bottom w:val="single" w:sz="6" w:space="1" w:color="auto"/>
        </w:pBdr>
        <w:rPr>
          <w:sz w:val="22"/>
        </w:rPr>
      </w:pPr>
      <w:r>
        <w:rPr>
          <w:sz w:val="22"/>
        </w:rPr>
        <w:t>E-mail:  jjkumar202@gmail.com</w:t>
      </w:r>
    </w:p>
    <w:p>
      <w:pPr>
        <w:pStyle w:val="style0"/>
        <w:pBdr>
          <w:bottom w:val="single" w:sz="6" w:space="1" w:color="auto"/>
        </w:pBdr>
        <w:rPr>
          <w:sz w:val="22"/>
        </w:rPr>
      </w:pPr>
    </w:p>
    <w:p>
      <w:pPr>
        <w:pStyle w:val="style0"/>
        <w:rPr>
          <w:bCs/>
          <w:sz w:val="22"/>
        </w:rPr>
      </w:pPr>
    </w:p>
    <w:p>
      <w:pPr>
        <w:pStyle w:val="style0"/>
        <w:spacing w:lineRule="auto" w:line="360"/>
        <w:jc w:val="both"/>
        <w:rPr>
          <w:b/>
          <w:highlight w:val="darkGray"/>
          <w:u w:val="single"/>
        </w:rPr>
      </w:pPr>
      <w:r>
        <w:rPr>
          <w:b/>
          <w:highlight w:val="darkGray"/>
          <w:u w:val="single"/>
        </w:rPr>
        <w:t xml:space="preserve">JOB OBJECTIVE: </w:t>
      </w:r>
    </w:p>
    <w:p>
      <w:pPr>
        <w:pStyle w:val="style0"/>
        <w:spacing w:lineRule="auto" w:line="360"/>
        <w:ind w:firstLine="720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An experienced Catering Supervisor searching a position with an industry in which to practice my skills and put my training to good use.</w:t>
      </w:r>
      <w:r>
        <w:rPr>
          <w:sz w:val="22"/>
          <w:szCs w:val="22"/>
          <w:lang w:val="en-US"/>
        </w:rPr>
        <w:t xml:space="preserve"> Profound knowledge of managing and supervising a catering staff.</w:t>
      </w:r>
    </w:p>
    <w:p>
      <w:pPr>
        <w:pStyle w:val="style1"/>
        <w:spacing w:lineRule="auto" w:line="360"/>
        <w:jc w:val="left"/>
        <w:rPr>
          <w:noProof/>
          <w:szCs w:val="20"/>
          <w:highlight w:val="darkGray"/>
          <w:u w:val="single"/>
        </w:rPr>
      </w:pPr>
      <w:r>
        <w:rPr>
          <w:noProof/>
          <w:szCs w:val="20"/>
          <w:highlight w:val="darkGray"/>
          <w:u w:val="single"/>
        </w:rPr>
        <w:t>PERSONAL SKILLS:</w:t>
      </w:r>
    </w:p>
    <w:p>
      <w:pPr>
        <w:pStyle w:val="style0"/>
        <w:numPr>
          <w:ilvl w:val="0"/>
          <w:numId w:val="1"/>
        </w:numPr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>Self-motivated</w:t>
      </w:r>
      <w:r>
        <w:rPr>
          <w:sz w:val="22"/>
          <w:szCs w:val="22"/>
        </w:rPr>
        <w:t>, ability to prioritize and strong commitment to cooperative teamwork</w:t>
      </w:r>
    </w:p>
    <w:p>
      <w:pPr>
        <w:pStyle w:val="style0"/>
        <w:numPr>
          <w:ilvl w:val="0"/>
          <w:numId w:val="2"/>
        </w:numPr>
        <w:spacing w:lineRule="auto" w:line="360"/>
        <w:rPr>
          <w:sz w:val="22"/>
          <w:szCs w:val="22"/>
        </w:rPr>
      </w:pPr>
      <w:r>
        <w:rPr>
          <w:sz w:val="22"/>
          <w:szCs w:val="22"/>
        </w:rPr>
        <w:t xml:space="preserve">Fluent </w:t>
      </w:r>
      <w:r>
        <w:rPr>
          <w:sz w:val="22"/>
          <w:szCs w:val="22"/>
        </w:rPr>
        <w:t>in Tamil, Malayalam, English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and</w:t>
      </w:r>
      <w:r>
        <w:rPr>
          <w:sz w:val="22"/>
          <w:szCs w:val="22"/>
        </w:rPr>
        <w:t xml:space="preserve"> Hindi</w:t>
      </w:r>
    </w:p>
    <w:p>
      <w:pPr>
        <w:pStyle w:val="style0"/>
        <w:spacing w:lineRule="auto" w:line="360"/>
        <w:rPr>
          <w:bCs/>
          <w:sz w:val="22"/>
          <w:szCs w:val="22"/>
          <w:highlight w:val="darkGray"/>
          <w:u w:val="single"/>
        </w:rPr>
      </w:pPr>
      <w:r>
        <w:rPr>
          <w:b/>
          <w:highlight w:val="darkGray"/>
          <w:u w:val="single"/>
        </w:rPr>
        <w:t>EDUCATIONAL/ PROFESSIONAL DEVELOPMENT COURSES:</w:t>
      </w:r>
    </w:p>
    <w:p>
      <w:pPr>
        <w:pStyle w:val="style179"/>
        <w:numPr>
          <w:ilvl w:val="0"/>
          <w:numId w:val="3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B.Sc (Catering </w:t>
      </w:r>
      <w:r>
        <w:rPr>
          <w:bCs/>
          <w:sz w:val="22"/>
          <w:szCs w:val="22"/>
        </w:rPr>
        <w:t xml:space="preserve">Science </w:t>
      </w:r>
      <w:r>
        <w:rPr>
          <w:bCs/>
          <w:sz w:val="22"/>
          <w:szCs w:val="22"/>
        </w:rPr>
        <w:t xml:space="preserve">and Hotel Management </w:t>
      </w:r>
      <w:r>
        <w:rPr>
          <w:bCs/>
          <w:sz w:val="22"/>
          <w:szCs w:val="22"/>
          <w:lang w:val="en-US"/>
        </w:rPr>
        <w:t>2008</w:t>
      </w:r>
      <w:r>
        <w:rPr>
          <w:bCs/>
          <w:sz w:val="22"/>
          <w:szCs w:val="22"/>
          <w:lang w:val="en-US"/>
        </w:rPr>
        <w:t>-2011</w:t>
      </w:r>
      <w:r>
        <w:rPr>
          <w:bCs/>
          <w:sz w:val="22"/>
          <w:szCs w:val="22"/>
        </w:rPr>
        <w:t>)</w:t>
      </w:r>
    </w:p>
    <w:p>
      <w:pPr>
        <w:pStyle w:val="style179"/>
        <w:numPr>
          <w:ilvl w:val="0"/>
          <w:numId w:val="3"/>
        </w:numPr>
        <w:rPr>
          <w:bCs/>
          <w:sz w:val="22"/>
          <w:szCs w:val="22"/>
        </w:rPr>
      </w:pPr>
      <w:r>
        <w:rPr>
          <w:bCs/>
          <w:sz w:val="22"/>
          <w:szCs w:val="22"/>
          <w:lang w:val="en-US"/>
        </w:rPr>
        <w:t>HACCP (F</w:t>
      </w:r>
      <w:r>
        <w:rPr>
          <w:bCs/>
          <w:sz w:val="22"/>
          <w:szCs w:val="22"/>
          <w:lang w:val="en-US"/>
        </w:rPr>
        <w:t>ood safety level 3 certificates)</w:t>
      </w:r>
    </w:p>
    <w:bookmarkStart w:id="0" w:name="_GoBack"/>
    <w:bookmarkEnd w:id="0"/>
    <w:p>
      <w:pPr>
        <w:pStyle w:val="style179"/>
        <w:numPr>
          <w:ilvl w:val="0"/>
          <w:numId w:val="3"/>
        </w:numPr>
        <w:rPr>
          <w:bCs/>
          <w:sz w:val="22"/>
          <w:szCs w:val="22"/>
        </w:rPr>
      </w:pPr>
      <w:r>
        <w:rPr>
          <w:bCs/>
          <w:sz w:val="22"/>
          <w:szCs w:val="22"/>
          <w:lang w:val="en-US"/>
        </w:rPr>
        <w:t>Hsc (Tam</w:t>
      </w:r>
      <w:r>
        <w:rPr>
          <w:bCs/>
          <w:sz w:val="22"/>
          <w:szCs w:val="22"/>
          <w:lang w:val="en-US"/>
        </w:rPr>
        <w:t xml:space="preserve">il Nadu </w:t>
      </w:r>
      <w:r>
        <w:rPr>
          <w:bCs/>
          <w:sz w:val="22"/>
          <w:szCs w:val="22"/>
          <w:lang w:val="en-US"/>
        </w:rPr>
        <w:t>State board</w:t>
      </w:r>
      <w:r>
        <w:rPr>
          <w:bCs/>
          <w:sz w:val="22"/>
          <w:szCs w:val="22"/>
          <w:lang w:val="en-US"/>
        </w:rPr>
        <w:t>-2008)</w:t>
      </w:r>
    </w:p>
    <w:p>
      <w:pPr>
        <w:pStyle w:val="style0"/>
        <w:ind w:firstLine="720"/>
        <w:rPr>
          <w:u w:val="single"/>
          <w:lang w:bidi="ur-PK"/>
        </w:rPr>
      </w:pPr>
    </w:p>
    <w:p>
      <w:pPr>
        <w:pStyle w:val="style1"/>
        <w:spacing w:lineRule="auto" w:line="360"/>
        <w:jc w:val="left"/>
        <w:rPr>
          <w:bCs w:val="false"/>
          <w:noProof/>
          <w:highlight w:val="darkGray"/>
          <w:u w:val="single"/>
          <w:lang w:val="en-US"/>
        </w:rPr>
      </w:pPr>
      <w:r>
        <w:rPr>
          <w:bCs w:val="false"/>
          <w:noProof/>
          <w:highlight w:val="darkGray"/>
          <w:u w:val="single"/>
          <w:lang w:val="en-US"/>
        </w:rPr>
        <w:t>P</w:t>
      </w:r>
      <w:r>
        <w:rPr>
          <w:bCs w:val="false"/>
          <w:noProof/>
          <w:highlight w:val="darkGray"/>
          <w:u w:val="single"/>
          <w:lang w:val="en-US"/>
        </w:rPr>
        <w:t>ROFESSIONAL</w:t>
      </w:r>
      <w:r>
        <w:rPr>
          <w:bCs w:val="false"/>
          <w:noProof/>
          <w:highlight w:val="darkGray"/>
          <w:u w:val="single"/>
          <w:lang w:val="en-US"/>
        </w:rPr>
        <w:t xml:space="preserve"> </w:t>
      </w:r>
      <w:r>
        <w:rPr>
          <w:bCs w:val="false"/>
          <w:noProof/>
          <w:highlight w:val="darkGray"/>
          <w:u w:val="single"/>
          <w:lang w:val="en-US"/>
        </w:rPr>
        <w:t>SUMMARY:</w:t>
      </w:r>
    </w:p>
    <w:p>
      <w:pPr>
        <w:pStyle w:val="style0"/>
        <w:numPr>
          <w:ilvl w:val="0"/>
          <w:numId w:val="0"/>
        </w:numPr>
        <w:spacing w:lineRule="auto" w:line="360"/>
        <w:jc w:val="left"/>
        <w:rPr>
          <w:b w:val="false"/>
          <w:bCs w:val="false"/>
          <w:i w:val="false"/>
          <w:iCs w:val="false"/>
          <w:caps w:val="false"/>
          <w:smallCaps w:val="false"/>
          <w:strike w:val="false"/>
          <w:noProof/>
          <w:highlight w:val="none"/>
          <w:u w:val="none"/>
          <w:lang w:val="en-US"/>
        </w:rPr>
      </w:pPr>
      <w:r>
        <w:rPr>
          <w:b w:val="false"/>
          <w:bCs w:val="false"/>
          <w:i w:val="false"/>
          <w:iCs w:val="false"/>
          <w:caps w:val="false"/>
          <w:smallCaps w:val="false"/>
          <w:strike w:val="false"/>
          <w:noProof/>
          <w:highlight w:val="none"/>
          <w:u w:val="none"/>
          <w:lang w:val="en-US"/>
        </w:rPr>
        <w:t>✓ Creative and motivated Catering Supervisor utilizes exceptional culinary and supervisory skills to deliver exceptional catered food.</w:t>
      </w:r>
    </w:p>
    <w:p>
      <w:pPr>
        <w:pStyle w:val="style0"/>
        <w:numPr>
          <w:ilvl w:val="0"/>
          <w:numId w:val="0"/>
        </w:numPr>
        <w:spacing w:lineRule="auto" w:line="360"/>
        <w:jc w:val="left"/>
        <w:rPr>
          <w:b w:val="false"/>
          <w:bCs w:val="false"/>
          <w:i w:val="false"/>
          <w:iCs w:val="false"/>
          <w:caps w:val="false"/>
          <w:smallCaps w:val="false"/>
          <w:strike w:val="false"/>
          <w:noProof/>
          <w:highlight w:val="darkGray"/>
          <w:u w:val="none"/>
          <w:lang w:val="en-US"/>
        </w:rPr>
      </w:pPr>
    </w:p>
    <w:p>
      <w:pPr>
        <w:pStyle w:val="style0"/>
        <w:numPr>
          <w:ilvl w:val="0"/>
          <w:numId w:val="0"/>
        </w:numPr>
        <w:spacing w:lineRule="auto" w:line="360"/>
        <w:jc w:val="left"/>
        <w:rPr>
          <w:b w:val="false"/>
          <w:bCs w:val="false"/>
          <w:i w:val="false"/>
          <w:iCs w:val="false"/>
          <w:caps w:val="false"/>
          <w:smallCaps w:val="false"/>
          <w:strike w:val="false"/>
          <w:noProof/>
          <w:highlight w:val="none"/>
          <w:u w:val="none"/>
          <w:lang w:val="en-US"/>
        </w:rPr>
      </w:pPr>
      <w:r>
        <w:rPr>
          <w:b w:val="false"/>
          <w:bCs w:val="false"/>
          <w:i w:val="false"/>
          <w:iCs w:val="false"/>
          <w:caps w:val="false"/>
          <w:smallCaps w:val="false"/>
          <w:strike w:val="false"/>
          <w:noProof/>
          <w:highlight w:val="none"/>
          <w:u w:val="none"/>
          <w:lang w:val="en-US"/>
        </w:rPr>
        <w:t>✓ excellent food evaluation skills and extensive knowledge of the demands of large-scale high quality food production.</w:t>
      </w:r>
    </w:p>
    <w:p>
      <w:pPr>
        <w:pStyle w:val="style0"/>
        <w:numPr>
          <w:ilvl w:val="0"/>
          <w:numId w:val="0"/>
        </w:numPr>
        <w:spacing w:lineRule="auto" w:line="360"/>
        <w:jc w:val="left"/>
        <w:rPr>
          <w:b w:val="false"/>
          <w:bCs w:val="false"/>
          <w:i w:val="false"/>
          <w:iCs w:val="false"/>
          <w:caps w:val="false"/>
          <w:smallCaps w:val="false"/>
          <w:strike w:val="false"/>
          <w:noProof/>
          <w:highlight w:val="none"/>
          <w:u w:val="none"/>
          <w:lang w:val="en-US"/>
        </w:rPr>
      </w:pPr>
    </w:p>
    <w:p>
      <w:pPr>
        <w:pStyle w:val="style0"/>
        <w:numPr>
          <w:ilvl w:val="0"/>
          <w:numId w:val="0"/>
        </w:numPr>
        <w:spacing w:lineRule="auto" w:line="360"/>
        <w:jc w:val="left"/>
        <w:rPr>
          <w:b w:val="false"/>
          <w:bCs w:val="false"/>
          <w:i w:val="false"/>
          <w:iCs w:val="false"/>
          <w:caps w:val="false"/>
          <w:smallCaps w:val="false"/>
          <w:strike w:val="false"/>
          <w:noProof/>
          <w:highlight w:val="none"/>
          <w:u w:val="none"/>
          <w:lang w:val="en-US"/>
        </w:rPr>
      </w:pPr>
      <w:r>
        <w:rPr>
          <w:b w:val="false"/>
          <w:bCs w:val="false"/>
          <w:i w:val="false"/>
          <w:iCs w:val="false"/>
          <w:caps w:val="false"/>
          <w:smallCaps w:val="false"/>
          <w:strike w:val="false"/>
          <w:noProof/>
          <w:highlight w:val="none"/>
          <w:u w:val="none"/>
          <w:lang w:val="en-US"/>
        </w:rPr>
        <w:t>✓ BSc Degree in Culinary Arts and more than 1.</w:t>
      </w:r>
      <w:r>
        <w:rPr>
          <w:b w:val="false"/>
          <w:bCs w:val="false"/>
          <w:i w:val="false"/>
          <w:iCs w:val="false"/>
          <w:caps w:val="false"/>
          <w:smallCaps w:val="false"/>
          <w:strike w:val="false"/>
          <w:noProof/>
          <w:highlight w:val="none"/>
          <w:u w:val="none"/>
          <w:lang w:val="en-US"/>
        </w:rPr>
        <w:t>2</w:t>
      </w:r>
      <w:r>
        <w:rPr>
          <w:b w:val="false"/>
          <w:bCs w:val="false"/>
          <w:i w:val="false"/>
          <w:iCs w:val="false"/>
          <w:caps w:val="false"/>
          <w:smallCaps w:val="false"/>
          <w:strike w:val="false"/>
          <w:noProof/>
          <w:highlight w:val="none"/>
          <w:u w:val="none"/>
          <w:lang w:val="en-US"/>
        </w:rPr>
        <w:t xml:space="preserve"> years of Catering Supervisor experience.</w:t>
      </w:r>
    </w:p>
    <w:p>
      <w:pPr>
        <w:pStyle w:val="style0"/>
        <w:numPr>
          <w:ilvl w:val="0"/>
          <w:numId w:val="0"/>
        </w:numPr>
        <w:spacing w:lineRule="auto" w:line="360"/>
        <w:jc w:val="left"/>
        <w:rPr>
          <w:bCs w:val="false"/>
          <w:noProof/>
          <w:highlight w:val="none"/>
          <w:u w:val="single"/>
          <w:lang w:val="en-US"/>
        </w:rPr>
      </w:pPr>
    </w:p>
    <w:p>
      <w:pPr>
        <w:pStyle w:val="style0"/>
        <w:numPr>
          <w:ilvl w:val="0"/>
          <w:numId w:val="0"/>
        </w:numPr>
        <w:spacing w:lineRule="auto" w:line="360"/>
        <w:jc w:val="left"/>
        <w:rPr>
          <w:b/>
          <w:bCs/>
          <w:noProof/>
          <w:highlight w:val="darkGray"/>
          <w:u w:val="single"/>
          <w:lang w:val="en-US"/>
        </w:rPr>
      </w:pPr>
      <w:r>
        <w:rPr>
          <w:b/>
          <w:bCs/>
          <w:noProof/>
          <w:highlight w:val="darkGray"/>
          <w:u w:val="single"/>
          <w:lang w:val="en-US"/>
        </w:rPr>
        <w:t>MY ACTIONS</w:t>
      </w:r>
    </w:p>
    <w:p>
      <w:pPr>
        <w:pStyle w:val="style179"/>
        <w:numPr>
          <w:ilvl w:val="0"/>
          <w:numId w:val="7"/>
        </w:numPr>
        <w:spacing w:lineRule="auto" w:line="360"/>
        <w:jc w:val="left"/>
        <w:rPr>
          <w:bCs w:val="false"/>
          <w:noProof/>
          <w:highlight w:val="none"/>
          <w:u w:val="none"/>
          <w:lang w:val="en-US"/>
        </w:rPr>
      </w:pPr>
      <w:r>
        <w:rPr>
          <w:bCs w:val="false"/>
          <w:noProof/>
          <w:highlight w:val="none"/>
          <w:u w:val="none"/>
          <w:lang w:val="en-US"/>
        </w:rPr>
        <w:t>Excellent supervisory skills</w:t>
      </w:r>
    </w:p>
    <w:p>
      <w:pPr>
        <w:pStyle w:val="style179"/>
        <w:numPr>
          <w:ilvl w:val="0"/>
          <w:numId w:val="6"/>
        </w:numPr>
        <w:spacing w:lineRule="auto" w:line="360"/>
        <w:jc w:val="left"/>
        <w:rPr>
          <w:bCs w:val="false"/>
          <w:noProof/>
          <w:highlight w:val="none"/>
          <w:u w:val="none"/>
          <w:lang w:val="en-US"/>
        </w:rPr>
      </w:pPr>
      <w:r>
        <w:rPr>
          <w:bCs w:val="false"/>
          <w:noProof/>
          <w:highlight w:val="none"/>
          <w:u w:val="none"/>
          <w:lang w:val="en-US"/>
        </w:rPr>
        <w:t>Extensive knowledge of food preparation safety standards</w:t>
      </w:r>
    </w:p>
    <w:p>
      <w:pPr>
        <w:pStyle w:val="style179"/>
        <w:numPr>
          <w:ilvl w:val="0"/>
          <w:numId w:val="8"/>
        </w:numPr>
        <w:spacing w:lineRule="auto" w:line="360"/>
        <w:jc w:val="left"/>
        <w:rPr>
          <w:bCs w:val="false"/>
          <w:noProof/>
          <w:highlight w:val="none"/>
          <w:u w:val="none"/>
          <w:lang w:val="en-US"/>
        </w:rPr>
      </w:pPr>
      <w:r>
        <w:rPr>
          <w:bCs w:val="false"/>
          <w:noProof/>
          <w:highlight w:val="none"/>
          <w:u w:val="none"/>
          <w:lang w:val="en-US"/>
        </w:rPr>
        <w:t xml:space="preserve"> interpersonal and oral communication skills</w:t>
      </w:r>
    </w:p>
    <w:p>
      <w:pPr>
        <w:pStyle w:val="style179"/>
        <w:numPr>
          <w:ilvl w:val="0"/>
          <w:numId w:val="9"/>
        </w:numPr>
        <w:spacing w:lineRule="auto" w:line="360"/>
        <w:jc w:val="left"/>
        <w:rPr>
          <w:bCs w:val="false"/>
          <w:noProof/>
          <w:highlight w:val="none"/>
          <w:u w:val="none"/>
          <w:lang w:val="en-US"/>
        </w:rPr>
      </w:pPr>
      <w:r>
        <w:rPr>
          <w:bCs w:val="false"/>
          <w:noProof/>
          <w:highlight w:val="none"/>
          <w:u w:val="none"/>
          <w:lang w:val="en-US"/>
        </w:rPr>
        <w:t>Excellent customer service skills</w:t>
      </w:r>
    </w:p>
    <w:p>
      <w:pPr>
        <w:pStyle w:val="style179"/>
        <w:numPr>
          <w:ilvl w:val="0"/>
          <w:numId w:val="10"/>
        </w:numPr>
        <w:spacing w:lineRule="auto" w:line="360"/>
        <w:jc w:val="left"/>
        <w:rPr>
          <w:bCs w:val="false"/>
          <w:noProof/>
          <w:highlight w:val="none"/>
          <w:u w:val="none"/>
          <w:lang w:val="en-US"/>
        </w:rPr>
      </w:pPr>
      <w:r>
        <w:rPr>
          <w:bCs w:val="false"/>
          <w:noProof/>
          <w:highlight w:val="none"/>
          <w:u w:val="none"/>
          <w:lang w:val="en-US"/>
        </w:rPr>
        <w:t>Strong problem-solving skills and excellent complaint resolution</w:t>
      </w:r>
    </w:p>
    <w:p>
      <w:pPr>
        <w:pStyle w:val="style179"/>
        <w:numPr>
          <w:ilvl w:val="0"/>
          <w:numId w:val="11"/>
        </w:numPr>
        <w:spacing w:lineRule="auto" w:line="360"/>
        <w:jc w:val="left"/>
        <w:rPr>
          <w:bCs w:val="false"/>
          <w:noProof/>
          <w:highlight w:val="none"/>
          <w:u w:val="none"/>
          <w:lang w:val="en-US"/>
        </w:rPr>
      </w:pPr>
      <w:r>
        <w:rPr>
          <w:bCs w:val="false"/>
          <w:noProof/>
          <w:highlight w:val="none"/>
          <w:u w:val="none"/>
          <w:lang w:val="en-US"/>
        </w:rPr>
        <w:t>Above-average analysis of organizational problems</w:t>
      </w:r>
    </w:p>
    <w:p>
      <w:pPr>
        <w:pStyle w:val="style179"/>
        <w:numPr>
          <w:ilvl w:val="0"/>
          <w:numId w:val="12"/>
        </w:numPr>
        <w:spacing w:lineRule="auto" w:line="360"/>
        <w:jc w:val="left"/>
        <w:rPr>
          <w:bCs w:val="false"/>
          <w:noProof/>
          <w:highlight w:val="none"/>
          <w:u w:val="none"/>
          <w:lang w:val="en-US"/>
        </w:rPr>
      </w:pPr>
      <w:r>
        <w:rPr>
          <w:bCs w:val="false"/>
          <w:noProof/>
          <w:highlight w:val="none"/>
          <w:u w:val="none"/>
          <w:lang w:val="en-US"/>
        </w:rPr>
        <w:t>Good ability to forecast inventory needs</w:t>
      </w:r>
    </w:p>
    <w:p>
      <w:pPr>
        <w:pStyle w:val="style0"/>
        <w:numPr>
          <w:ilvl w:val="0"/>
          <w:numId w:val="0"/>
        </w:numPr>
        <w:spacing w:lineRule="auto" w:line="360"/>
        <w:jc w:val="left"/>
        <w:rPr>
          <w:bCs w:val="false"/>
          <w:noProof/>
          <w:highlight w:val="darkGray"/>
          <w:u w:val="none"/>
        </w:rPr>
      </w:pPr>
    </w:p>
    <w:p>
      <w:pPr>
        <w:pStyle w:val="style1"/>
        <w:spacing w:lineRule="auto" w:line="360"/>
        <w:jc w:val="left"/>
        <w:rPr>
          <w:bCs w:val="false"/>
          <w:noProof/>
          <w:highlight w:val="darkGray"/>
          <w:u w:val="single"/>
          <w:lang w:val="en-US"/>
        </w:rPr>
      </w:pPr>
      <w:r>
        <w:rPr>
          <w:bCs w:val="false"/>
          <w:noProof/>
          <w:highlight w:val="darkGray"/>
          <w:u w:val="single"/>
        </w:rPr>
        <w:t>EMPLOYMENT HISTORY</w:t>
      </w:r>
      <w:r>
        <w:rPr>
          <w:bCs w:val="false"/>
          <w:noProof/>
          <w:highlight w:val="darkGray"/>
          <w:u w:val="single"/>
        </w:rPr>
        <w:t xml:space="preserve"> </w:t>
      </w:r>
      <w:r>
        <w:rPr>
          <w:bCs w:val="false"/>
          <w:noProof/>
          <w:highlight w:val="darkGray"/>
          <w:u w:val="single"/>
          <w:lang w:val="en-US"/>
        </w:rPr>
        <w:t xml:space="preserve">AND </w:t>
      </w:r>
      <w:r>
        <w:rPr>
          <w:bCs w:val="false"/>
          <w:noProof/>
          <w:highlight w:val="darkGray"/>
          <w:u w:val="single"/>
          <w:lang w:val="en-US"/>
        </w:rPr>
        <w:t>DUTIES:</w:t>
      </w:r>
    </w:p>
    <w:p>
      <w:pPr>
        <w:pStyle w:val="style0"/>
        <w:numPr>
          <w:ilvl w:val="0"/>
          <w:numId w:val="0"/>
        </w:numPr>
        <w:spacing w:lineRule="auto" w:line="360"/>
        <w:jc w:val="left"/>
        <w:rPr>
          <w:bCs w:val="false"/>
          <w:noProof/>
          <w:highlight w:val="darkGray"/>
          <w:u w:val="single"/>
        </w:rPr>
      </w:pPr>
    </w:p>
    <w:p>
      <w:pPr>
        <w:pStyle w:val="style179"/>
        <w:numPr>
          <w:ilvl w:val="0"/>
          <w:numId w:val="5"/>
        </w:numPr>
        <w:spacing w:after="0"/>
        <w:rPr/>
      </w:pPr>
      <w:r>
        <w:rPr>
          <w:rFonts w:hint="default"/>
        </w:rPr>
        <w:t>Worked</w:t>
      </w:r>
      <w:r>
        <w:rPr>
          <w:rFonts w:hint="default"/>
        </w:rPr>
        <w:t xml:space="preserve"> </w:t>
      </w:r>
      <w:r>
        <w:rPr>
          <w:rFonts w:hint="default"/>
        </w:rPr>
        <w:t>as</w:t>
      </w:r>
      <w:r>
        <w:rPr>
          <w:rFonts w:hint="default"/>
        </w:rPr>
        <w:t xml:space="preserve"> </w:t>
      </w:r>
      <w:r>
        <w:rPr>
          <w:rFonts w:hint="default"/>
        </w:rPr>
        <w:t>a</w:t>
      </w:r>
      <w:r>
        <w:rPr>
          <w:rFonts w:hint="default"/>
        </w:rPr>
        <w:t xml:space="preserve"> </w:t>
      </w:r>
      <w:r>
        <w:rPr>
          <w:rFonts w:hint="default"/>
          <w:lang w:val="en-US"/>
        </w:rPr>
        <w:t>Food se</w:t>
      </w:r>
      <w:r>
        <w:rPr>
          <w:rFonts w:hint="default"/>
          <w:lang w:val="en-US"/>
        </w:rPr>
        <w:t>rvice supervisor at UN</w:t>
      </w:r>
      <w:r>
        <w:rPr>
          <w:rFonts w:hint="default"/>
          <w:lang w:val="en-US"/>
        </w:rPr>
        <w:t xml:space="preserve">ITED CATERING LLC MUSCAT </w:t>
      </w:r>
      <w:r>
        <w:rPr>
          <w:rFonts w:hint="default"/>
          <w:lang w:val="en-US"/>
        </w:rPr>
        <w:t xml:space="preserve">from 24th </w:t>
      </w:r>
      <w:r>
        <w:rPr>
          <w:rFonts w:hint="default"/>
          <w:lang w:val="en-US"/>
        </w:rPr>
        <w:t xml:space="preserve">January </w:t>
      </w:r>
      <w:r>
        <w:rPr>
          <w:rFonts w:hint="default"/>
          <w:lang w:val="en-US"/>
        </w:rPr>
        <w:t>2019 to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17</w:t>
      </w:r>
      <w:r>
        <w:rPr>
          <w:rFonts w:hint="default"/>
          <w:lang w:val="en-US"/>
        </w:rPr>
        <w:t xml:space="preserve">th </w:t>
      </w:r>
      <w:r>
        <w:rPr>
          <w:rFonts w:hint="default"/>
          <w:lang w:val="en-US"/>
        </w:rPr>
        <w:t>February 2020.</w:t>
      </w:r>
    </w:p>
    <w:p>
      <w:pPr>
        <w:pStyle w:val="style179"/>
        <w:numPr>
          <w:ilvl w:val="0"/>
          <w:numId w:val="0"/>
        </w:numPr>
        <w:spacing w:after="0"/>
        <w:ind w:left="720" w:firstLine="0"/>
        <w:rPr/>
      </w:pPr>
    </w:p>
    <w:p>
      <w:pPr>
        <w:pStyle w:val="style179"/>
        <w:numPr>
          <w:ilvl w:val="0"/>
          <w:numId w:val="13"/>
        </w:numPr>
        <w:spacing w:after="0"/>
        <w:rPr>
          <w:lang w:val="en-US"/>
        </w:rPr>
      </w:pPr>
      <w:r>
        <w:rPr>
          <w:lang w:val="en-US"/>
        </w:rPr>
        <w:t>Supervised all food preparation aspects for large catering orders.</w:t>
      </w:r>
    </w:p>
    <w:p>
      <w:pPr>
        <w:pStyle w:val="style179"/>
        <w:numPr>
          <w:ilvl w:val="0"/>
          <w:numId w:val="14"/>
        </w:numPr>
        <w:spacing w:after="0"/>
        <w:rPr>
          <w:lang w:val="en-US"/>
        </w:rPr>
      </w:pPr>
      <w:r>
        <w:rPr>
          <w:lang w:val="en-US"/>
        </w:rPr>
        <w:t>Estimated ingredient needs and submitted orders.</w:t>
      </w:r>
    </w:p>
    <w:p>
      <w:pPr>
        <w:pStyle w:val="style179"/>
        <w:numPr>
          <w:ilvl w:val="0"/>
          <w:numId w:val="15"/>
        </w:numPr>
        <w:spacing w:after="0"/>
        <w:rPr>
          <w:lang w:val="en-US"/>
        </w:rPr>
      </w:pPr>
      <w:r>
        <w:rPr>
          <w:lang w:val="en-US"/>
        </w:rPr>
        <w:t>Trained staff in safety and sanitation procedures.</w:t>
      </w:r>
    </w:p>
    <w:p>
      <w:pPr>
        <w:pStyle w:val="style179"/>
        <w:numPr>
          <w:ilvl w:val="0"/>
          <w:numId w:val="16"/>
        </w:numPr>
        <w:spacing w:after="0"/>
        <w:rPr>
          <w:lang w:val="en-US"/>
        </w:rPr>
      </w:pPr>
      <w:r>
        <w:rPr>
          <w:lang w:val="en-US"/>
        </w:rPr>
        <w:t>Resolved customer complaints.</w:t>
      </w:r>
    </w:p>
    <w:p>
      <w:pPr>
        <w:pStyle w:val="style179"/>
        <w:numPr>
          <w:ilvl w:val="0"/>
          <w:numId w:val="17"/>
        </w:numPr>
        <w:spacing w:after="0"/>
        <w:rPr>
          <w:lang w:val="en-US"/>
        </w:rPr>
      </w:pPr>
      <w:r>
        <w:rPr>
          <w:lang w:val="en-US"/>
        </w:rPr>
        <w:t>Conducted regular planning meetings.</w:t>
      </w:r>
    </w:p>
    <w:p>
      <w:pPr>
        <w:pStyle w:val="style179"/>
        <w:numPr>
          <w:ilvl w:val="0"/>
          <w:numId w:val="18"/>
        </w:numPr>
        <w:spacing w:after="0"/>
        <w:rPr>
          <w:lang w:val="en-US"/>
        </w:rPr>
      </w:pPr>
      <w:r>
        <w:rPr>
          <w:lang w:val="en-US"/>
        </w:rPr>
        <w:t>Performed personnel actions including hiring and firing of staff.</w:t>
      </w:r>
    </w:p>
    <w:p>
      <w:pPr>
        <w:pStyle w:val="style179"/>
        <w:numPr>
          <w:ilvl w:val="0"/>
          <w:numId w:val="19"/>
        </w:numPr>
        <w:spacing w:after="0"/>
        <w:rPr/>
      </w:pPr>
      <w:r>
        <w:rPr>
          <w:lang w:val="en-US"/>
        </w:rPr>
        <w:t>Ensured timely and good food presentation and delivery.</w:t>
      </w:r>
    </w:p>
    <w:p>
      <w:pPr>
        <w:pStyle w:val="style179"/>
        <w:numPr>
          <w:ilvl w:val="0"/>
          <w:numId w:val="19"/>
        </w:numPr>
        <w:spacing w:after="0"/>
        <w:rPr/>
      </w:pPr>
      <w:r>
        <w:rPr>
          <w:lang w:val="en-US"/>
        </w:rPr>
        <w:t>Supervised all catering staff for weddings and other large events.</w:t>
      </w:r>
    </w:p>
    <w:p>
      <w:pPr>
        <w:pStyle w:val="style179"/>
        <w:numPr>
          <w:ilvl w:val="0"/>
          <w:numId w:val="19"/>
        </w:numPr>
        <w:spacing w:after="0"/>
        <w:rPr/>
      </w:pPr>
      <w:r>
        <w:rPr>
          <w:lang w:val="en-US"/>
        </w:rPr>
        <w:t>Selected menu items and ordered ingredients.</w:t>
      </w:r>
    </w:p>
    <w:p>
      <w:pPr>
        <w:pStyle w:val="style179"/>
        <w:numPr>
          <w:ilvl w:val="0"/>
          <w:numId w:val="19"/>
        </w:numPr>
        <w:spacing w:after="0"/>
        <w:rPr/>
      </w:pPr>
      <w:r>
        <w:rPr>
          <w:lang w:val="en-US"/>
        </w:rPr>
        <w:t>Arranged delivery for catered events at other locations.</w:t>
      </w:r>
    </w:p>
    <w:p>
      <w:pPr>
        <w:pStyle w:val="style0"/>
        <w:spacing w:after="0"/>
        <w:ind w:left="0" w:firstLine="0"/>
        <w:rPr/>
      </w:pPr>
    </w:p>
    <w:p>
      <w:pPr>
        <w:pStyle w:val="style179"/>
        <w:numPr>
          <w:ilvl w:val="0"/>
          <w:numId w:val="5"/>
        </w:numPr>
        <w:spacing w:after="0"/>
        <w:rPr/>
      </w:pPr>
      <w:r>
        <w:rPr>
          <w:rFonts w:hint="default"/>
        </w:rPr>
        <w:t>Worked</w:t>
      </w:r>
      <w:r>
        <w:rPr>
          <w:rFonts w:hint="default"/>
        </w:rPr>
        <w:t xml:space="preserve"> </w:t>
      </w:r>
      <w:r>
        <w:rPr>
          <w:rFonts w:hint="default"/>
        </w:rPr>
        <w:t>as</w:t>
      </w:r>
      <w:r>
        <w:rPr>
          <w:rFonts w:hint="default"/>
        </w:rPr>
        <w:t xml:space="preserve"> </w:t>
      </w:r>
      <w:r>
        <w:rPr>
          <w:rFonts w:hint="default"/>
        </w:rPr>
        <w:t>a</w:t>
      </w:r>
      <w:r>
        <w:rPr>
          <w:rFonts w:hint="default"/>
        </w:rPr>
        <w:t xml:space="preserve"> </w:t>
      </w:r>
      <w:r>
        <w:rPr>
          <w:rFonts w:hint="default"/>
          <w:lang w:val="en-US"/>
        </w:rPr>
        <w:t xml:space="preserve">Sr. Captain at Hotel </w:t>
      </w:r>
      <w:r>
        <w:rPr>
          <w:rFonts w:hint="default"/>
          <w:lang w:val="en-US"/>
        </w:rPr>
        <w:t>Re</w:t>
      </w:r>
      <w:r>
        <w:rPr>
          <w:rFonts w:hint="default"/>
          <w:lang w:val="en-US"/>
        </w:rPr>
        <w:t xml:space="preserve">sidency </w:t>
      </w:r>
      <w:r>
        <w:rPr>
          <w:rFonts w:hint="default"/>
          <w:lang w:val="en-US"/>
        </w:rPr>
        <w:t>Tower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Thrivandrum from 15</w:t>
      </w:r>
      <w:r>
        <w:rPr>
          <w:rFonts w:hint="default"/>
          <w:lang w:val="en-US"/>
        </w:rPr>
        <w:t xml:space="preserve">th </w:t>
      </w:r>
      <w:r>
        <w:rPr>
          <w:rFonts w:hint="default"/>
          <w:lang w:val="en-US"/>
        </w:rPr>
        <w:t xml:space="preserve">October </w:t>
      </w:r>
      <w:r>
        <w:rPr>
          <w:rFonts w:hint="default"/>
          <w:lang w:val="en-US"/>
        </w:rPr>
        <w:t>2018 to 7</w:t>
      </w:r>
      <w:r>
        <w:rPr>
          <w:rFonts w:hint="default"/>
          <w:lang w:val="en-US"/>
        </w:rPr>
        <w:t xml:space="preserve">th </w:t>
      </w:r>
      <w:r>
        <w:rPr>
          <w:rFonts w:hint="default"/>
          <w:lang w:val="en-US"/>
        </w:rPr>
        <w:t>December 2018.</w:t>
      </w:r>
    </w:p>
    <w:p>
      <w:pPr>
        <w:pStyle w:val="style179"/>
        <w:numPr>
          <w:ilvl w:val="0"/>
          <w:numId w:val="0"/>
        </w:numPr>
        <w:spacing w:after="0"/>
        <w:ind w:left="1080" w:firstLine="0"/>
        <w:rPr/>
      </w:pPr>
    </w:p>
    <w:p>
      <w:pPr>
        <w:pStyle w:val="style179"/>
        <w:numPr>
          <w:ilvl w:val="0"/>
          <w:numId w:val="26"/>
        </w:numPr>
        <w:spacing w:after="0"/>
        <w:rPr/>
      </w:pPr>
      <w:r>
        <w:t>Able to answer any questions regarding menu and assist with menu selections.</w:t>
      </w:r>
    </w:p>
    <w:p>
      <w:pPr>
        <w:pStyle w:val="style179"/>
        <w:numPr>
          <w:ilvl w:val="0"/>
          <w:numId w:val="27"/>
        </w:numPr>
        <w:spacing w:after="0"/>
        <w:rPr/>
      </w:pPr>
      <w:r>
        <w:t>Able to anticipate any unexpected guest need and reacts promptly and tactfully.</w:t>
      </w:r>
    </w:p>
    <w:p>
      <w:pPr>
        <w:pStyle w:val="style179"/>
        <w:numPr>
          <w:ilvl w:val="0"/>
          <w:numId w:val="29"/>
        </w:numPr>
        <w:spacing w:after="0"/>
        <w:rPr/>
      </w:pPr>
      <w:r>
        <w:t>Serve food courses and beverages to guests.</w:t>
      </w:r>
    </w:p>
    <w:p>
      <w:pPr>
        <w:pStyle w:val="style179"/>
        <w:numPr>
          <w:ilvl w:val="0"/>
          <w:numId w:val="30"/>
        </w:numPr>
        <w:spacing w:after="0"/>
        <w:rPr/>
      </w:pPr>
      <w:r>
        <w:t>Set tables according to type of event and service standards.</w:t>
      </w:r>
    </w:p>
    <w:p>
      <w:pPr>
        <w:pStyle w:val="style179"/>
        <w:numPr>
          <w:ilvl w:val="0"/>
          <w:numId w:val="31"/>
        </w:numPr>
        <w:spacing w:after="0"/>
        <w:rPr/>
      </w:pPr>
      <w:r>
        <w:t>Record transaction / orders in Point of Sales systems at the time of order.</w:t>
      </w:r>
    </w:p>
    <w:p>
      <w:pPr>
        <w:pStyle w:val="style179"/>
        <w:numPr>
          <w:ilvl w:val="0"/>
          <w:numId w:val="32"/>
        </w:numPr>
        <w:spacing w:after="0"/>
        <w:rPr/>
      </w:pPr>
      <w:r>
        <w:t>Communicate with the kitchen regarding any menu questions, the length of wait and product availability.</w:t>
      </w:r>
    </w:p>
    <w:p>
      <w:pPr>
        <w:pStyle w:val="style179"/>
        <w:numPr>
          <w:ilvl w:val="0"/>
          <w:numId w:val="33"/>
        </w:numPr>
        <w:spacing w:after="0"/>
        <w:rPr/>
      </w:pPr>
      <w:r>
        <w:t>Communicate additional meal requirements, allergies, dietary needs, and special requests to the kitchen.</w:t>
      </w:r>
    </w:p>
    <w:p>
      <w:pPr>
        <w:pStyle w:val="style0"/>
        <w:spacing w:after="0"/>
        <w:ind w:left="646" w:firstLine="0"/>
        <w:rPr/>
      </w:pPr>
    </w:p>
    <w:p>
      <w:pPr>
        <w:pStyle w:val="style179"/>
        <w:numPr>
          <w:ilvl w:val="0"/>
          <w:numId w:val="5"/>
        </w:numPr>
        <w:spacing w:after="0"/>
        <w:rPr/>
      </w:pPr>
      <w:r>
        <w:rPr>
          <w:rFonts w:hint="default"/>
        </w:rPr>
        <w:t>Worked</w:t>
      </w:r>
      <w:r>
        <w:rPr>
          <w:rFonts w:hint="default"/>
        </w:rPr>
        <w:t xml:space="preserve"> </w:t>
      </w:r>
      <w:r>
        <w:rPr>
          <w:rFonts w:hint="default"/>
        </w:rPr>
        <w:t>as</w:t>
      </w:r>
      <w:r>
        <w:rPr>
          <w:rFonts w:hint="default"/>
        </w:rPr>
        <w:t xml:space="preserve"> </w:t>
      </w:r>
      <w:r>
        <w:rPr>
          <w:rFonts w:hint="default"/>
        </w:rPr>
        <w:t>a</w:t>
      </w:r>
      <w:r>
        <w:rPr>
          <w:rFonts w:hint="default"/>
        </w:rPr>
        <w:t xml:space="preserve"> </w:t>
      </w:r>
      <w:r>
        <w:rPr>
          <w:rFonts w:hint="default"/>
          <w:lang w:val="en-US"/>
        </w:rPr>
        <w:t>Sr.</w:t>
      </w:r>
      <w:r>
        <w:rPr>
          <w:rFonts w:hint="default"/>
          <w:lang w:val="en-US"/>
        </w:rPr>
        <w:t xml:space="preserve"> Captain</w:t>
      </w:r>
      <w:r>
        <w:rPr>
          <w:rFonts w:hint="default"/>
          <w:lang w:val="en-US"/>
        </w:rPr>
        <w:t xml:space="preserve"> at</w:t>
      </w:r>
      <w:r>
        <w:rPr>
          <w:rFonts w:hint="default"/>
          <w:lang w:val="en-US"/>
        </w:rPr>
        <w:t xml:space="preserve"> hotel</w:t>
      </w:r>
      <w:r>
        <w:rPr>
          <w:rFonts w:hint="default"/>
          <w:lang w:val="en-US"/>
        </w:rPr>
        <w:t xml:space="preserve"> AL-MALAZ </w:t>
      </w:r>
      <w:r>
        <w:rPr>
          <w:rFonts w:hint="default"/>
          <w:lang w:val="en-US"/>
        </w:rPr>
        <w:t xml:space="preserve">Riyath, KSA from </w:t>
      </w:r>
      <w:r>
        <w:rPr>
          <w:rFonts w:hint="default"/>
          <w:lang w:val="en-US"/>
        </w:rPr>
        <w:t>1st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January 2014</w:t>
      </w:r>
      <w:r>
        <w:rPr>
          <w:rFonts w:hint="default"/>
          <w:lang w:val="en-US"/>
        </w:rPr>
        <w:t xml:space="preserve"> to </w:t>
      </w:r>
      <w:r>
        <w:rPr>
          <w:rFonts w:hint="default"/>
          <w:lang w:val="en-US"/>
        </w:rPr>
        <w:t>1st December</w:t>
      </w:r>
      <w:r>
        <w:rPr>
          <w:rFonts w:hint="default"/>
          <w:lang w:val="en-US"/>
        </w:rPr>
        <w:t xml:space="preserve"> 201</w:t>
      </w:r>
      <w:r>
        <w:rPr>
          <w:rFonts w:hint="default"/>
          <w:lang w:val="en-US"/>
        </w:rPr>
        <w:t>7</w:t>
      </w:r>
      <w:r>
        <w:rPr>
          <w:rFonts w:hint="default"/>
          <w:lang w:val="en-US"/>
        </w:rPr>
        <w:t>.(promote captain to Sr</w:t>
      </w:r>
      <w:r>
        <w:rPr>
          <w:rFonts w:hint="default"/>
          <w:lang w:val="en-US"/>
        </w:rPr>
        <w:t>.</w:t>
      </w:r>
      <w:r>
        <w:rPr>
          <w:rFonts w:hint="default"/>
          <w:lang w:val="en-US"/>
        </w:rPr>
        <w:t xml:space="preserve"> Captain)</w:t>
      </w:r>
    </w:p>
    <w:p>
      <w:pPr>
        <w:pStyle w:val="style0"/>
        <w:spacing w:after="0" w:lineRule="auto" w:line="259"/>
        <w:ind w:left="55" w:firstLine="0"/>
        <w:jc w:val="left"/>
        <w:rPr/>
      </w:pPr>
    </w:p>
    <w:p>
      <w:pPr>
        <w:pStyle w:val="style179"/>
        <w:numPr>
          <w:ilvl w:val="0"/>
          <w:numId w:val="5"/>
        </w:numPr>
        <w:spacing w:after="0"/>
        <w:rPr/>
      </w:pPr>
      <w:r>
        <w:rPr>
          <w:rFonts w:hint="default"/>
        </w:rPr>
        <w:t>Worked</w:t>
      </w:r>
      <w:r>
        <w:rPr>
          <w:rFonts w:hint="default"/>
        </w:rPr>
        <w:t xml:space="preserve"> </w:t>
      </w:r>
      <w:r>
        <w:rPr>
          <w:rFonts w:hint="default"/>
        </w:rPr>
        <w:t>as</w:t>
      </w:r>
      <w:r>
        <w:rPr>
          <w:rFonts w:hint="default"/>
        </w:rPr>
        <w:t xml:space="preserve"> </w:t>
      </w:r>
      <w:r>
        <w:rPr>
          <w:rFonts w:hint="default"/>
        </w:rPr>
        <w:t>a</w:t>
      </w:r>
      <w:r>
        <w:rPr>
          <w:rFonts w:hint="default"/>
        </w:rPr>
        <w:t xml:space="preserve"> </w:t>
      </w:r>
      <w:r>
        <w:rPr>
          <w:rFonts w:hint="default"/>
          <w:lang w:val="en-US"/>
        </w:rPr>
        <w:t>captain</w:t>
      </w:r>
      <w:r>
        <w:rPr>
          <w:rFonts w:hint="default"/>
        </w:rPr>
        <w:t xml:space="preserve"> </w:t>
      </w:r>
      <w:r>
        <w:rPr>
          <w:rFonts w:hint="default"/>
        </w:rPr>
        <w:t>at</w:t>
      </w:r>
      <w:r>
        <w:rPr>
          <w:rFonts w:hint="default"/>
        </w:rPr>
        <w:t xml:space="preserve"> </w:t>
      </w:r>
      <w:r>
        <w:rPr>
          <w:rFonts w:hint="default"/>
          <w:lang w:val="en-US"/>
        </w:rPr>
        <w:t xml:space="preserve">GRAND STAR </w:t>
      </w:r>
      <w:r>
        <w:rPr>
          <w:rFonts w:hint="default"/>
          <w:lang w:val="en-US"/>
        </w:rPr>
        <w:t xml:space="preserve">Restaurant Manama, </w:t>
      </w:r>
      <w:r>
        <w:rPr>
          <w:rFonts w:hint="default"/>
          <w:lang w:val="en-US"/>
        </w:rPr>
        <w:t>Bahrain from 13</w:t>
      </w:r>
      <w:r>
        <w:rPr>
          <w:rFonts w:hint="default"/>
          <w:lang w:val="en-US"/>
        </w:rPr>
        <w:t xml:space="preserve">th </w:t>
      </w:r>
      <w:r>
        <w:rPr>
          <w:rFonts w:hint="default"/>
          <w:lang w:val="en-US"/>
        </w:rPr>
        <w:t xml:space="preserve">January </w:t>
      </w:r>
      <w:r>
        <w:rPr>
          <w:rFonts w:hint="default"/>
          <w:lang w:val="en-US"/>
        </w:rPr>
        <w:t>2013 to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21st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October</w:t>
      </w:r>
      <w:r>
        <w:rPr>
          <w:rFonts w:hint="default"/>
          <w:lang w:val="en-US"/>
        </w:rPr>
        <w:t xml:space="preserve"> 2013</w:t>
      </w:r>
      <w:r>
        <w:rPr>
          <w:rFonts w:hint="default"/>
          <w:lang w:val="en-US"/>
        </w:rPr>
        <w:t>.</w:t>
      </w:r>
    </w:p>
    <w:p>
      <w:pPr>
        <w:pStyle w:val="style179"/>
        <w:numPr>
          <w:ilvl w:val="0"/>
          <w:numId w:val="0"/>
        </w:numPr>
        <w:spacing w:after="0"/>
        <w:ind w:left="720" w:firstLine="0"/>
        <w:rPr>
          <w:lang w:val="en-US"/>
        </w:rPr>
      </w:pPr>
    </w:p>
    <w:p>
      <w:pPr>
        <w:pStyle w:val="style179"/>
        <w:numPr>
          <w:ilvl w:val="0"/>
          <w:numId w:val="20"/>
        </w:numPr>
        <w:spacing w:after="0"/>
        <w:rPr>
          <w:lang w:val="en-US"/>
        </w:rPr>
      </w:pPr>
      <w:r>
        <w:rPr>
          <w:lang w:val="en-US"/>
        </w:rPr>
        <w:t>Always greet and welcome guests promptly in a warm and friendly manner.</w:t>
      </w:r>
    </w:p>
    <w:p>
      <w:pPr>
        <w:pStyle w:val="style179"/>
        <w:numPr>
          <w:ilvl w:val="0"/>
          <w:numId w:val="21"/>
        </w:numPr>
        <w:spacing w:after="0"/>
        <w:rPr>
          <w:lang w:val="en-US"/>
        </w:rPr>
      </w:pPr>
      <w:r>
        <w:rPr>
          <w:lang w:val="en-US"/>
        </w:rPr>
        <w:t>Always thank and give fond farewell to guests conveying anticipation for their next visit.</w:t>
      </w:r>
    </w:p>
    <w:p>
      <w:pPr>
        <w:pStyle w:val="style179"/>
        <w:numPr>
          <w:ilvl w:val="0"/>
          <w:numId w:val="22"/>
        </w:numPr>
        <w:spacing w:after="0"/>
        <w:rPr>
          <w:lang w:val="en-US"/>
        </w:rPr>
      </w:pPr>
      <w:r>
        <w:rPr>
          <w:lang w:val="en-US"/>
        </w:rPr>
        <w:t>Assist guest with table reservation.</w:t>
      </w:r>
    </w:p>
    <w:p>
      <w:pPr>
        <w:pStyle w:val="style179"/>
        <w:numPr>
          <w:ilvl w:val="0"/>
          <w:numId w:val="23"/>
        </w:numPr>
        <w:spacing w:after="0"/>
        <w:rPr>
          <w:lang w:val="en-US"/>
        </w:rPr>
      </w:pPr>
      <w:r>
        <w:rPr>
          <w:lang w:val="en-US"/>
        </w:rPr>
        <w:t>Assist guest while seating.</w:t>
      </w:r>
    </w:p>
    <w:p>
      <w:pPr>
        <w:pStyle w:val="style179"/>
        <w:numPr>
          <w:ilvl w:val="0"/>
          <w:numId w:val="24"/>
        </w:numPr>
        <w:spacing w:after="0"/>
        <w:rPr>
          <w:lang w:val="en-US"/>
        </w:rPr>
      </w:pPr>
      <w:r>
        <w:rPr>
          <w:lang w:val="en-US"/>
        </w:rPr>
        <w:t>Ensure guest are serviced within specified time.</w:t>
      </w:r>
    </w:p>
    <w:p>
      <w:pPr>
        <w:pStyle w:val="style179"/>
        <w:numPr>
          <w:ilvl w:val="0"/>
          <w:numId w:val="25"/>
        </w:numPr>
        <w:spacing w:after="0"/>
        <w:rPr/>
      </w:pPr>
      <w:r>
        <w:rPr>
          <w:lang w:val="en-US"/>
        </w:rPr>
        <w:t>Has a good knowledge of menu and presentation standards.</w:t>
      </w:r>
    </w:p>
    <w:p>
      <w:pPr>
        <w:pStyle w:val="style0"/>
        <w:spacing w:after="0" w:lineRule="auto" w:line="259"/>
        <w:ind w:left="100" w:firstLine="0"/>
        <w:jc w:val="left"/>
        <w:rPr/>
      </w:pPr>
    </w:p>
    <w:p>
      <w:pPr>
        <w:pStyle w:val="style179"/>
        <w:numPr>
          <w:ilvl w:val="0"/>
          <w:numId w:val="5"/>
        </w:numPr>
        <w:spacing w:after="0"/>
        <w:rPr/>
      </w:pPr>
      <w:r>
        <w:rPr>
          <w:rFonts w:hint="default"/>
        </w:rPr>
        <w:t>Worked</w:t>
      </w:r>
      <w:r>
        <w:rPr>
          <w:rFonts w:hint="default"/>
        </w:rPr>
        <w:t xml:space="preserve"> </w:t>
      </w:r>
      <w:r>
        <w:rPr>
          <w:rFonts w:hint="default"/>
        </w:rPr>
        <w:t>a</w:t>
      </w:r>
      <w:r>
        <w:rPr>
          <w:rFonts w:hint="default"/>
        </w:rPr>
        <w:t>s</w:t>
      </w:r>
      <w:r>
        <w:rPr>
          <w:rFonts w:hint="default"/>
        </w:rPr>
        <w:t xml:space="preserve"> </w:t>
      </w:r>
      <w:r>
        <w:rPr>
          <w:rFonts w:hint="default"/>
        </w:rPr>
        <w:t>a</w:t>
      </w:r>
      <w:r>
        <w:rPr>
          <w:rFonts w:hint="default"/>
        </w:rPr>
        <w:t xml:space="preserve"> </w:t>
      </w:r>
      <w:r>
        <w:rPr>
          <w:rFonts w:hint="default"/>
          <w:lang w:val="en-US"/>
        </w:rPr>
        <w:t>Bar Steward</w:t>
      </w:r>
      <w:r>
        <w:rPr>
          <w:rFonts w:hint="default"/>
        </w:rPr>
        <w:t xml:space="preserve"> </w:t>
      </w:r>
      <w:r>
        <w:rPr>
          <w:rFonts w:hint="default"/>
        </w:rPr>
        <w:t>at</w:t>
      </w:r>
      <w:r>
        <w:rPr>
          <w:rFonts w:hint="default"/>
        </w:rPr>
        <w:t xml:space="preserve"> </w:t>
      </w:r>
      <w:r>
        <w:rPr>
          <w:rFonts w:hint="default"/>
          <w:lang w:val="en-US"/>
        </w:rPr>
        <w:t>Hotel BENZZ PARK Chennai</w:t>
      </w:r>
      <w:r>
        <w:rPr>
          <w:rFonts w:hint="default"/>
        </w:rPr>
        <w:t xml:space="preserve"> </w:t>
      </w:r>
      <w:r>
        <w:rPr>
          <w:rFonts w:hint="default"/>
        </w:rPr>
        <w:t>from</w:t>
      </w:r>
      <w:r>
        <w:rPr>
          <w:rFonts w:hint="default"/>
        </w:rPr>
        <w:t xml:space="preserve"> </w:t>
      </w:r>
      <w:r>
        <w:rPr>
          <w:rFonts w:hint="default"/>
          <w:lang w:val="en-US"/>
        </w:rPr>
        <w:t>1</w:t>
      </w:r>
      <w:r>
        <w:rPr>
          <w:rFonts w:hint="default"/>
          <w:lang w:val="en-US"/>
        </w:rPr>
        <w:t>s</w:t>
      </w:r>
      <w:r>
        <w:rPr>
          <w:rFonts w:hint="default"/>
          <w:lang w:val="en-US"/>
        </w:rPr>
        <w:t xml:space="preserve">t </w:t>
      </w:r>
      <w:r>
        <w:rPr>
          <w:rFonts w:hint="default"/>
          <w:lang w:val="en-US"/>
        </w:rPr>
        <w:t xml:space="preserve">June </w:t>
      </w:r>
      <w:r>
        <w:rPr>
          <w:rFonts w:hint="default"/>
        </w:rPr>
        <w:t xml:space="preserve"> </w:t>
      </w:r>
      <w:r>
        <w:rPr>
          <w:rFonts w:hint="default"/>
        </w:rPr>
        <w:t>201</w:t>
      </w:r>
      <w:r>
        <w:rPr>
          <w:rFonts w:hint="default"/>
          <w:lang w:val="en-US"/>
        </w:rPr>
        <w:t>1</w:t>
      </w:r>
      <w:r>
        <w:rPr>
          <w:rFonts w:hint="default"/>
        </w:rPr>
        <w:t xml:space="preserve"> </w:t>
      </w:r>
      <w:r>
        <w:rPr>
          <w:rFonts w:hint="default"/>
        </w:rPr>
        <w:t>to</w:t>
      </w:r>
      <w:r>
        <w:rPr>
          <w:rFonts w:hint="default"/>
        </w:rPr>
        <w:t xml:space="preserve"> </w:t>
      </w:r>
      <w:r>
        <w:rPr>
          <w:rFonts w:hint="default"/>
          <w:lang w:val="en-US"/>
        </w:rPr>
        <w:t xml:space="preserve">7th </w:t>
      </w:r>
      <w:r>
        <w:rPr>
          <w:rFonts w:hint="default"/>
          <w:lang w:val="en-US"/>
        </w:rPr>
        <w:t xml:space="preserve">December </w:t>
      </w:r>
      <w:r>
        <w:rPr>
          <w:rFonts w:hint="default"/>
          <w:lang w:val="en-US"/>
        </w:rPr>
        <w:t>201</w:t>
      </w:r>
      <w:r>
        <w:rPr>
          <w:rFonts w:hint="default"/>
          <w:lang w:val="en-US"/>
        </w:rPr>
        <w:t>2</w:t>
      </w:r>
      <w:r>
        <w:rPr>
          <w:rFonts w:hint="default"/>
          <w:lang w:val="en-US"/>
        </w:rPr>
        <w:t>.</w:t>
      </w:r>
      <w:r>
        <w:rPr>
          <w:rFonts w:hint="default"/>
          <w:lang w:val="en-US"/>
        </w:rPr>
        <w:t xml:space="preserve">(promote </w:t>
      </w:r>
      <w:r>
        <w:rPr>
          <w:rFonts w:hint="default"/>
          <w:lang w:val="en-US"/>
        </w:rPr>
        <w:t xml:space="preserve">Bar steward to Bar </w:t>
      </w:r>
      <w:r>
        <w:rPr>
          <w:rFonts w:hint="default"/>
          <w:lang w:val="en-US"/>
        </w:rPr>
        <w:t>Captain)</w:t>
      </w:r>
    </w:p>
    <w:p>
      <w:pPr>
        <w:pStyle w:val="style179"/>
        <w:numPr>
          <w:ilvl w:val="0"/>
          <w:numId w:val="0"/>
        </w:numPr>
        <w:spacing w:after="0"/>
        <w:ind w:left="720" w:firstLine="0"/>
        <w:rPr>
          <w:lang w:val="en-US"/>
        </w:rPr>
      </w:pPr>
    </w:p>
    <w:p>
      <w:pPr>
        <w:pStyle w:val="style179"/>
        <w:numPr>
          <w:ilvl w:val="0"/>
          <w:numId w:val="42"/>
        </w:numPr>
        <w:spacing w:after="0"/>
        <w:rPr>
          <w:lang w:val="en-US"/>
        </w:rPr>
      </w:pPr>
      <w:r>
        <w:rPr>
          <w:lang w:val="en-US"/>
        </w:rPr>
        <w:t>Provide the perfect service experience for every Guest</w:t>
      </w:r>
      <w:r>
        <w:rPr>
          <w:lang w:val="en-US"/>
        </w:rPr>
        <w:t>.</w:t>
      </w:r>
    </w:p>
    <w:p>
      <w:pPr>
        <w:pStyle w:val="style179"/>
        <w:numPr>
          <w:ilvl w:val="0"/>
          <w:numId w:val="43"/>
        </w:numPr>
        <w:spacing w:after="0"/>
        <w:rPr>
          <w:lang w:val="en-US"/>
        </w:rPr>
      </w:pPr>
      <w:r>
        <w:rPr>
          <w:lang w:val="en-US"/>
        </w:rPr>
        <w:t>Ensure the Guest feels important and welcome in the restaurant</w:t>
      </w:r>
      <w:r>
        <w:rPr>
          <w:lang w:val="en-US"/>
        </w:rPr>
        <w:t>.</w:t>
      </w:r>
    </w:p>
    <w:p>
      <w:pPr>
        <w:pStyle w:val="style179"/>
        <w:numPr>
          <w:ilvl w:val="0"/>
          <w:numId w:val="43"/>
        </w:numPr>
        <w:spacing w:after="0"/>
        <w:rPr>
          <w:lang w:val="en-US"/>
        </w:rPr>
      </w:pPr>
      <w:r>
        <w:rPr>
          <w:lang w:val="en-US"/>
        </w:rPr>
        <w:t xml:space="preserve"> hot food is hot and cold food is cold</w:t>
      </w:r>
      <w:r>
        <w:rPr>
          <w:lang w:val="en-US"/>
        </w:rPr>
        <w:t>.</w:t>
      </w:r>
    </w:p>
    <w:p>
      <w:pPr>
        <w:pStyle w:val="style179"/>
        <w:numPr>
          <w:ilvl w:val="0"/>
          <w:numId w:val="44"/>
        </w:numPr>
        <w:spacing w:after="0"/>
        <w:rPr>
          <w:lang w:val="en-US"/>
        </w:rPr>
      </w:pPr>
      <w:r>
        <w:rPr>
          <w:lang w:val="en-US"/>
        </w:rPr>
        <w:t>Adhere to timing standards for products and services</w:t>
      </w:r>
      <w:r>
        <w:rPr>
          <w:lang w:val="en-US"/>
        </w:rPr>
        <w:t>.</w:t>
      </w:r>
    </w:p>
    <w:p>
      <w:pPr>
        <w:pStyle w:val="style179"/>
        <w:numPr>
          <w:ilvl w:val="0"/>
          <w:numId w:val="45"/>
        </w:numPr>
        <w:spacing w:after="0"/>
        <w:rPr>
          <w:lang w:val="en-US"/>
        </w:rPr>
      </w:pPr>
      <w:r>
        <w:rPr>
          <w:lang w:val="en-US"/>
        </w:rPr>
        <w:t>Look for ways to consolidate service and increase table turns</w:t>
      </w:r>
      <w:r>
        <w:rPr>
          <w:lang w:val="en-US"/>
        </w:rPr>
        <w:t>.</w:t>
      </w:r>
    </w:p>
    <w:p>
      <w:pPr>
        <w:pStyle w:val="style179"/>
        <w:numPr>
          <w:ilvl w:val="0"/>
          <w:numId w:val="46"/>
        </w:numPr>
        <w:spacing w:after="0"/>
        <w:rPr>
          <w:lang w:val="en-US"/>
        </w:rPr>
      </w:pPr>
      <w:r>
        <w:rPr>
          <w:lang w:val="en-US"/>
        </w:rPr>
        <w:t>Present menu, answer questions and make suggestions regarding food and beverage</w:t>
      </w:r>
      <w:r>
        <w:rPr>
          <w:lang w:val="en-US"/>
        </w:rPr>
        <w:t>.</w:t>
      </w:r>
    </w:p>
    <w:p>
      <w:pPr>
        <w:pStyle w:val="style179"/>
        <w:numPr>
          <w:ilvl w:val="0"/>
          <w:numId w:val="47"/>
        </w:numPr>
        <w:spacing w:after="0"/>
        <w:rPr>
          <w:lang w:val="en-US"/>
        </w:rPr>
      </w:pPr>
      <w:r>
        <w:rPr>
          <w:lang w:val="en-US"/>
        </w:rPr>
        <w:t>Serve the Guest in an accommodating manner</w:t>
      </w:r>
      <w:r>
        <w:rPr>
          <w:lang w:val="en-US"/>
        </w:rPr>
        <w:t>.</w:t>
      </w:r>
    </w:p>
    <w:p>
      <w:pPr>
        <w:pStyle w:val="style179"/>
        <w:numPr>
          <w:ilvl w:val="0"/>
          <w:numId w:val="48"/>
        </w:numPr>
        <w:spacing w:after="0"/>
        <w:rPr>
          <w:lang w:val="en-US"/>
        </w:rPr>
      </w:pPr>
      <w:r>
        <w:rPr>
          <w:lang w:val="en-US"/>
        </w:rPr>
        <w:t>Must know all food liquor, beer, wine and retail offered</w:t>
      </w:r>
      <w:r>
        <w:rPr>
          <w:lang w:val="en-US"/>
        </w:rPr>
        <w:t>.</w:t>
      </w:r>
    </w:p>
    <w:p>
      <w:pPr>
        <w:pStyle w:val="style179"/>
        <w:numPr>
          <w:ilvl w:val="0"/>
          <w:numId w:val="49"/>
        </w:numPr>
        <w:spacing w:after="0"/>
        <w:rPr>
          <w:lang w:val="en-US"/>
        </w:rPr>
      </w:pPr>
      <w:r>
        <w:rPr>
          <w:lang w:val="en-US"/>
        </w:rPr>
        <w:t>Apply positive suggestive sales approach to guide Guests</w:t>
      </w:r>
      <w:r>
        <w:rPr>
          <w:lang w:val="en-US"/>
        </w:rPr>
        <w:t>.</w:t>
      </w:r>
    </w:p>
    <w:p>
      <w:pPr>
        <w:pStyle w:val="style179"/>
        <w:numPr>
          <w:ilvl w:val="0"/>
          <w:numId w:val="50"/>
        </w:numPr>
        <w:spacing w:after="0"/>
        <w:rPr>
          <w:lang w:val="en-US"/>
        </w:rPr>
      </w:pPr>
      <w:r>
        <w:rPr>
          <w:lang w:val="en-US"/>
        </w:rPr>
        <w:t>Assist in keeping the restaurant clean and safe</w:t>
      </w:r>
      <w:r>
        <w:rPr>
          <w:lang w:val="en-US"/>
        </w:rPr>
        <w:t>.</w:t>
      </w:r>
    </w:p>
    <w:p>
      <w:pPr>
        <w:pStyle w:val="style179"/>
        <w:numPr>
          <w:ilvl w:val="0"/>
          <w:numId w:val="51"/>
        </w:numPr>
        <w:spacing w:after="0"/>
        <w:rPr>
          <w:lang w:val="en-US"/>
        </w:rPr>
      </w:pPr>
      <w:r>
        <w:rPr>
          <w:lang w:val="en-US"/>
        </w:rPr>
        <w:t>Provide responsible service of alcoholic beverages</w:t>
      </w:r>
      <w:r>
        <w:rPr>
          <w:lang w:val="en-US"/>
        </w:rPr>
        <w:t>.</w:t>
      </w:r>
    </w:p>
    <w:p>
      <w:pPr>
        <w:pStyle w:val="style179"/>
        <w:numPr>
          <w:ilvl w:val="0"/>
          <w:numId w:val="52"/>
        </w:numPr>
        <w:spacing w:after="0"/>
        <w:rPr>
          <w:lang w:val="en-US"/>
        </w:rPr>
      </w:pPr>
      <w:r>
        <w:rPr>
          <w:lang w:val="en-US"/>
        </w:rPr>
        <w:t>Deliver food and beverages to any table as needed</w:t>
      </w:r>
      <w:r>
        <w:rPr>
          <w:lang w:val="en-US"/>
        </w:rPr>
        <w:t>.</w:t>
      </w:r>
    </w:p>
    <w:p>
      <w:pPr>
        <w:pStyle w:val="style179"/>
        <w:numPr>
          <w:ilvl w:val="0"/>
          <w:numId w:val="54"/>
        </w:numPr>
        <w:spacing w:after="0"/>
        <w:rPr/>
      </w:pPr>
      <w:r>
        <w:rPr>
          <w:lang w:val="en-US"/>
        </w:rPr>
        <w:t>Report to property on time and in proper uniform</w:t>
      </w:r>
      <w:r>
        <w:rPr>
          <w:lang w:val="en-US"/>
        </w:rPr>
        <w:t>.</w:t>
      </w:r>
    </w:p>
    <w:p>
      <w:pPr>
        <w:pStyle w:val="style179"/>
        <w:numPr>
          <w:ilvl w:val="0"/>
          <w:numId w:val="0"/>
        </w:numPr>
        <w:spacing w:after="0"/>
        <w:ind w:left="1080" w:firstLine="0"/>
        <w:rPr/>
      </w:pPr>
    </w:p>
    <w:p>
      <w:pPr>
        <w:pStyle w:val="style179"/>
        <w:numPr>
          <w:ilvl w:val="0"/>
          <w:numId w:val="5"/>
        </w:numPr>
        <w:spacing w:after="0"/>
        <w:rPr>
          <w:sz w:val="22"/>
          <w:szCs w:val="22"/>
        </w:rPr>
      </w:pPr>
      <w:r>
        <w:rPr>
          <w:rFonts w:hint="default"/>
          <w:lang w:val="en-US"/>
        </w:rPr>
        <w:t>DSF Grand Plaza -2009</w:t>
      </w:r>
      <w:r>
        <w:rPr>
          <w:rFonts w:hint="default"/>
        </w:rPr>
        <w:t xml:space="preserve"> </w:t>
      </w:r>
      <w:r>
        <w:rPr>
          <w:rFonts w:hint="default"/>
        </w:rPr>
        <w:t>–</w:t>
      </w:r>
      <w:r>
        <w:rPr>
          <w:rFonts w:hint="default"/>
        </w:rPr>
        <w:t xml:space="preserve"> </w:t>
      </w:r>
      <w:r>
        <w:rPr>
          <w:rFonts w:hint="default"/>
        </w:rPr>
        <w:t>Completed</w:t>
      </w:r>
      <w:r>
        <w:rPr>
          <w:rFonts w:hint="default"/>
        </w:rPr>
        <w:t xml:space="preserve"> </w:t>
      </w:r>
      <w:r>
        <w:rPr>
          <w:rFonts w:hint="default"/>
          <w:lang w:val="en-US"/>
        </w:rPr>
        <w:t>three</w:t>
      </w:r>
      <w:r>
        <w:rPr>
          <w:rFonts w:hint="default"/>
        </w:rPr>
        <w:t xml:space="preserve"> </w:t>
      </w:r>
      <w:r>
        <w:rPr>
          <w:rFonts w:hint="default"/>
        </w:rPr>
        <w:t>months</w:t>
      </w:r>
      <w:r>
        <w:rPr>
          <w:rFonts w:hint="default"/>
        </w:rPr>
        <w:t xml:space="preserve"> </w:t>
      </w:r>
      <w:r>
        <w:rPr>
          <w:rFonts w:hint="default"/>
        </w:rPr>
        <w:t>Industrial</w:t>
      </w:r>
      <w:r>
        <w:rPr>
          <w:rFonts w:hint="default"/>
        </w:rPr>
        <w:t xml:space="preserve"> </w:t>
      </w:r>
      <w:r>
        <w:rPr>
          <w:rFonts w:hint="default"/>
        </w:rPr>
        <w:t>training</w:t>
      </w:r>
      <w:r>
        <w:rPr>
          <w:rFonts w:hint="default"/>
        </w:rPr>
        <w:t>.</w:t>
      </w:r>
      <w:r>
        <w:rPr>
          <w:rFonts w:hint="default"/>
        </w:rPr>
        <w:t xml:space="preserve"> </w:t>
      </w:r>
      <w:r>
        <w:rPr>
          <w:rFonts w:hint="default"/>
        </w:rPr>
        <w:t>(F&amp;B</w:t>
      </w:r>
      <w:r>
        <w:rPr>
          <w:rFonts w:hint="default"/>
        </w:rPr>
        <w:t xml:space="preserve"> </w:t>
      </w:r>
      <w:r>
        <w:rPr>
          <w:rFonts w:hint="default"/>
        </w:rPr>
        <w:t>Service,</w:t>
      </w:r>
      <w:r>
        <w:rPr>
          <w:rFonts w:hint="default"/>
        </w:rPr>
        <w:t xml:space="preserve"> </w:t>
      </w:r>
      <w:r>
        <w:rPr>
          <w:rFonts w:hint="default"/>
        </w:rPr>
        <w:t>Housekeeping)</w:t>
      </w:r>
    </w:p>
    <w:p>
      <w:pPr>
        <w:pStyle w:val="style179"/>
        <w:numPr>
          <w:ilvl w:val="0"/>
          <w:numId w:val="0"/>
        </w:numPr>
        <w:spacing w:after="0"/>
        <w:ind w:left="720" w:firstLine="0"/>
        <w:rPr>
          <w:sz w:val="22"/>
          <w:szCs w:val="22"/>
        </w:rPr>
      </w:pPr>
    </w:p>
    <w:p>
      <w:pPr>
        <w:pStyle w:val="style179"/>
        <w:numPr>
          <w:ilvl w:val="0"/>
          <w:numId w:val="55"/>
        </w:numPr>
        <w:spacing w:after="0"/>
        <w:rPr/>
      </w:pPr>
      <w:r>
        <w:rPr>
          <w:rFonts w:hint="default"/>
          <w:lang w:val="en-US"/>
        </w:rPr>
        <w:t>Greet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and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escort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customers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to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their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tables.</w:t>
      </w:r>
    </w:p>
    <w:p>
      <w:pPr>
        <w:pStyle w:val="style179"/>
        <w:numPr>
          <w:ilvl w:val="0"/>
          <w:numId w:val="56"/>
        </w:numPr>
        <w:spacing w:after="0"/>
        <w:rPr/>
      </w:pPr>
      <w:r>
        <w:rPr>
          <w:rFonts w:hint="default"/>
          <w:lang w:val="en-US"/>
        </w:rPr>
        <w:t>Prepare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tables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by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setting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up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linens,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silverware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and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glasses</w:t>
      </w:r>
      <w:r>
        <w:rPr>
          <w:rFonts w:hint="default"/>
          <w:lang w:val="en-US"/>
        </w:rPr>
        <w:t>.</w:t>
      </w:r>
    </w:p>
    <w:p>
      <w:pPr>
        <w:pStyle w:val="style179"/>
        <w:numPr>
          <w:ilvl w:val="0"/>
          <w:numId w:val="57"/>
        </w:numPr>
        <w:spacing w:after="0"/>
        <w:rPr/>
      </w:pPr>
      <w:r>
        <w:rPr>
          <w:rFonts w:hint="default"/>
          <w:lang w:val="en-US"/>
        </w:rPr>
        <w:t>Inform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customers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about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the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day’s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specials</w:t>
      </w:r>
      <w:r>
        <w:rPr>
          <w:rFonts w:hint="default"/>
          <w:lang w:val="en-US"/>
        </w:rPr>
        <w:t>.</w:t>
      </w:r>
    </w:p>
    <w:p>
      <w:pPr>
        <w:pStyle w:val="style179"/>
        <w:numPr>
          <w:ilvl w:val="0"/>
          <w:numId w:val="58"/>
        </w:numPr>
        <w:spacing w:after="0"/>
        <w:rPr/>
      </w:pPr>
      <w:r>
        <w:rPr>
          <w:rFonts w:hint="default"/>
          <w:lang w:val="en-US"/>
        </w:rPr>
        <w:t>Offer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menu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recommendations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upon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request</w:t>
      </w:r>
      <w:r>
        <w:rPr>
          <w:rFonts w:hint="default"/>
          <w:lang w:val="en-US"/>
        </w:rPr>
        <w:t>.</w:t>
      </w:r>
    </w:p>
    <w:p>
      <w:pPr>
        <w:pStyle w:val="style179"/>
        <w:numPr>
          <w:ilvl w:val="0"/>
          <w:numId w:val="59"/>
        </w:numPr>
        <w:spacing w:after="0"/>
        <w:rPr/>
      </w:pPr>
      <w:r>
        <w:rPr>
          <w:rFonts w:hint="default"/>
          <w:lang w:val="en-US"/>
        </w:rPr>
        <w:t>Communicate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order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details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to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the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Kitchen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Staff</w:t>
      </w:r>
      <w:r>
        <w:rPr>
          <w:rFonts w:hint="default"/>
          <w:lang w:val="en-US"/>
        </w:rPr>
        <w:t>.</w:t>
      </w:r>
    </w:p>
    <w:p>
      <w:pPr>
        <w:pStyle w:val="style179"/>
        <w:numPr>
          <w:ilvl w:val="0"/>
          <w:numId w:val="60"/>
        </w:numPr>
        <w:spacing w:after="0"/>
        <w:rPr/>
      </w:pPr>
      <w:r>
        <w:rPr>
          <w:rFonts w:hint="default"/>
          <w:lang w:val="en-US"/>
        </w:rPr>
        <w:t>Serve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food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and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drink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orders</w:t>
      </w:r>
      <w:r>
        <w:rPr>
          <w:rFonts w:hint="default"/>
          <w:lang w:val="en-US"/>
        </w:rPr>
        <w:t>.</w:t>
      </w:r>
    </w:p>
    <w:p>
      <w:pPr>
        <w:pStyle w:val="style179"/>
        <w:numPr>
          <w:ilvl w:val="0"/>
          <w:numId w:val="61"/>
        </w:numPr>
        <w:spacing w:after="0"/>
        <w:rPr/>
      </w:pPr>
      <w:r>
        <w:rPr>
          <w:rFonts w:hint="default"/>
          <w:lang w:val="en-US"/>
        </w:rPr>
        <w:t>Check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dishes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and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kitchenware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for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cleanliness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and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presentation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and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report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any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problems</w:t>
      </w:r>
      <w:r>
        <w:rPr>
          <w:rFonts w:hint="default"/>
          <w:lang w:val="en-US"/>
        </w:rPr>
        <w:t>.</w:t>
      </w:r>
    </w:p>
    <w:p>
      <w:pPr>
        <w:pStyle w:val="style179"/>
        <w:numPr>
          <w:ilvl w:val="0"/>
          <w:numId w:val="62"/>
        </w:numPr>
        <w:spacing w:after="0"/>
        <w:rPr/>
      </w:pPr>
      <w:r>
        <w:rPr>
          <w:rFonts w:hint="default"/>
          <w:lang w:val="en-US"/>
        </w:rPr>
        <w:t>Arrange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table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settings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and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maintain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a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tidy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dining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area</w:t>
      </w:r>
      <w:r>
        <w:rPr>
          <w:rFonts w:hint="default"/>
          <w:lang w:val="en-US"/>
        </w:rPr>
        <w:t>.</w:t>
      </w:r>
    </w:p>
    <w:p>
      <w:pPr>
        <w:pStyle w:val="style179"/>
        <w:numPr>
          <w:ilvl w:val="0"/>
          <w:numId w:val="0"/>
        </w:numPr>
        <w:spacing w:after="0"/>
        <w:ind w:left="720" w:firstLine="0"/>
        <w:rPr>
          <w:sz w:val="22"/>
          <w:szCs w:val="22"/>
        </w:rPr>
      </w:pPr>
    </w:p>
    <w:p>
      <w:pPr>
        <w:pStyle w:val="style0"/>
        <w:rPr>
          <w:lang w:bidi="ur-PK"/>
        </w:rPr>
      </w:pPr>
    </w:p>
    <w:p>
      <w:pPr>
        <w:pStyle w:val="style0"/>
        <w:rPr/>
      </w:pPr>
      <w:r>
        <w:rPr>
          <w:b/>
          <w:highlight w:val="darkGray"/>
          <w:u w:val="single"/>
        </w:rPr>
        <w:t xml:space="preserve">COMPUTER KNOWLEDGE: </w:t>
      </w:r>
      <w:r>
        <w:t xml:space="preserve">   </w:t>
      </w:r>
    </w:p>
    <w:p>
      <w:pPr>
        <w:pStyle w:val="style0"/>
        <w:rPr/>
      </w:pPr>
      <w:r>
        <w:t xml:space="preserve">         </w:t>
      </w:r>
      <w:r>
        <w:t xml:space="preserve"> </w:t>
      </w:r>
    </w:p>
    <w:p>
      <w:pPr>
        <w:pStyle w:val="style0"/>
        <w:rPr/>
      </w:pPr>
      <w:r>
        <w:t xml:space="preserve">             </w:t>
      </w:r>
      <w:r>
        <w:t>DO</w:t>
      </w:r>
      <w:r>
        <w:t>A</w:t>
      </w:r>
      <w:r>
        <w:t>- Diploma in Office Automation</w:t>
      </w:r>
      <w:r>
        <w:rPr>
          <w:lang w:val="en-US"/>
        </w:rPr>
        <w:t xml:space="preserve">( </w:t>
      </w:r>
      <w:r>
        <w:rPr>
          <w:lang w:val="en-US"/>
        </w:rPr>
        <w:t>Ms office</w:t>
      </w:r>
      <w:r>
        <w:rPr>
          <w:lang w:val="en-US"/>
        </w:rPr>
        <w:t>, w</w:t>
      </w:r>
      <w:r>
        <w:rPr>
          <w:lang w:val="en-US"/>
        </w:rPr>
        <w:t>in hm, hotsoft)</w:t>
      </w:r>
    </w:p>
    <w:p>
      <w:pPr>
        <w:pStyle w:val="style1"/>
        <w:jc w:val="lowKashida"/>
        <w:rPr>
          <w:rStyle w:val="style4098"/>
          <w:rFonts w:ascii="Arial Unicode MS" w:cs="Arial Unicode MS" w:eastAsia="Arial Unicode MS" w:hAnsi="Arial Unicode MS"/>
          <w:b w:val="false"/>
        </w:rPr>
      </w:pPr>
    </w:p>
    <w:p>
      <w:pPr>
        <w:pStyle w:val="style0"/>
        <w:tabs>
          <w:tab w:val="left" w:leader="none" w:pos="2700"/>
        </w:tabs>
        <w:spacing w:lineRule="auto" w:line="360"/>
        <w:rPr>
          <w:rFonts w:eastAsia="Calibri"/>
          <w:b/>
          <w:i/>
          <w:sz w:val="28"/>
          <w:szCs w:val="28"/>
          <w:u w:val="single"/>
        </w:rPr>
      </w:pPr>
      <w:r>
        <w:rPr>
          <w:rFonts w:eastAsia="Calibri"/>
          <w:b/>
          <w:i/>
          <w:sz w:val="28"/>
          <w:szCs w:val="28"/>
        </w:rPr>
        <w:t xml:space="preserve">                                                      </w:t>
      </w:r>
      <w:r>
        <w:rPr>
          <w:rFonts w:eastAsia="Calibri"/>
          <w:b/>
          <w:i/>
          <w:sz w:val="28"/>
          <w:szCs w:val="28"/>
          <w:u w:val="single"/>
        </w:rPr>
        <w:t xml:space="preserve">Declaration </w:t>
      </w:r>
    </w:p>
    <w:p>
      <w:pPr>
        <w:pStyle w:val="style0"/>
        <w:tabs>
          <w:tab w:val="left" w:leader="none" w:pos="2700"/>
        </w:tabs>
        <w:spacing w:lineRule="auto" w:line="360"/>
        <w:jc w:val="both"/>
        <w:rPr>
          <w:rFonts w:eastAsia="Calibri"/>
        </w:rPr>
      </w:pPr>
      <w:r>
        <w:rPr>
          <w:rFonts w:eastAsia="Calibri"/>
          <w:sz w:val="28"/>
          <w:szCs w:val="28"/>
        </w:rPr>
        <w:tab/>
      </w:r>
      <w:r>
        <w:rPr>
          <w:rFonts w:eastAsia="Calibri"/>
        </w:rPr>
        <w:t>I hereby declare that all the above information are true and correct to the best of my knowledge and belief.</w:t>
      </w:r>
    </w:p>
    <w:p>
      <w:pPr>
        <w:pStyle w:val="style0"/>
        <w:spacing w:lineRule="auto" w:line="360"/>
        <w:ind w:left="6480" w:firstLine="720"/>
        <w:rPr/>
      </w:pPr>
      <w:r>
        <w:t xml:space="preserve">Yours </w:t>
      </w:r>
      <w:r>
        <w:t>Faith</w:t>
      </w:r>
      <w:r>
        <w:t xml:space="preserve"> fully</w:t>
      </w:r>
      <w:r>
        <w:t>,</w:t>
      </w:r>
      <w:r>
        <w:t xml:space="preserve"> </w:t>
      </w:r>
    </w:p>
    <w:p>
      <w:pPr>
        <w:pStyle w:val="style1"/>
        <w:ind w:left="5760" w:firstLine="720"/>
        <w:jc w:val="left"/>
        <w:rPr/>
      </w:pPr>
      <w:r>
        <w:t xml:space="preserve">   </w:t>
      </w:r>
      <w:r>
        <w:t xml:space="preserve">     </w:t>
      </w:r>
      <w:r>
        <w:t xml:space="preserve">   </w:t>
      </w:r>
      <w:r>
        <w:t>JEYA KUMAR.J</w:t>
      </w:r>
    </w:p>
    <w:sectPr>
      <w:pgSz w:w="12240" w:h="15840" w:orient="portrait"/>
      <w:pgMar w:top="45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000020204"/>
    <w:charset w:val="00"/>
    <w:family w:val="swiss"/>
    <w:pitch w:val="variable"/>
    <w:sig w:usb0="E0002AFF" w:usb1="C0007843" w:usb2="00000009" w:usb3="00000000" w:csb0="000001FF" w:csb1="00000000"/>
  </w:font>
  <w:font w:name="Arial Unicode MS">
    <w:altName w:val="Arial Unicode MS"/>
    <w:panose1 w:val="020b0604020000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panose1 w:val="00000000000000000000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0E3A0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B13824E4"/>
    <w:lvl w:ilvl="0" w:tplc="04090001">
      <w:start w:val="1"/>
      <w:numFmt w:val="bullet"/>
      <w:lvlText w:val=""/>
      <w:lvlJc w:val="left"/>
      <w:pPr>
        <w:tabs>
          <w:tab w:val="left" w:leader="none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left" w:leader="none" w:pos="1800"/>
        </w:tabs>
        <w:ind w:left="1800" w:hanging="360"/>
      </w:pPr>
      <w:rPr>
        <w:rFonts w:ascii="Courier New" w:cs="Times New Roman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leader="none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leader="none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leader="none" w:pos="3960"/>
        </w:tabs>
        <w:ind w:left="3960" w:hanging="360"/>
      </w:pPr>
      <w:rPr>
        <w:rFonts w:ascii="Courier New" w:cs="Times New Roman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leader="none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leader="none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leader="none" w:pos="6120"/>
        </w:tabs>
        <w:ind w:left="6120" w:hanging="360"/>
      </w:pPr>
      <w:rPr>
        <w:rFonts w:ascii="Courier New" w:cs="Times New Roman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leader="none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AEB851BE"/>
    <w:lvl w:ilvl="0" w:tplc="04090001">
      <w:start w:val="1"/>
      <w:numFmt w:val="bullet"/>
      <w:lvlText w:val=""/>
      <w:lvlJc w:val="left"/>
      <w:pPr>
        <w:tabs>
          <w:tab w:val="left" w:leader="none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left" w:leader="none" w:pos="1080"/>
        </w:tabs>
        <w:ind w:left="1080" w:hanging="360"/>
      </w:pPr>
      <w:rPr>
        <w:rFonts w:ascii="Courier New" w:cs="Times New Roman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leader="none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leader="none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leader="none" w:pos="3240"/>
        </w:tabs>
        <w:ind w:left="3240" w:hanging="360"/>
      </w:pPr>
      <w:rPr>
        <w:rFonts w:ascii="Courier New" w:cs="Times New Roman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leader="none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leader="none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leader="none" w:pos="5400"/>
        </w:tabs>
        <w:ind w:left="5400" w:hanging="360"/>
      </w:pPr>
      <w:rPr>
        <w:rFonts w:ascii="Courier New" w:cs="Times New Roman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leader="none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0944CE46"/>
    <w:lvl w:ilvl="0" w:tplc="04090001">
      <w:start w:val="1"/>
      <w:numFmt w:val="bullet"/>
      <w:lvlText w:val=""/>
      <w:lvlJc w:val="left"/>
      <w:pPr>
        <w:tabs>
          <w:tab w:val="left" w:leader="none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left" w:leader="none" w:pos="1080"/>
        </w:tabs>
        <w:ind w:left="1080" w:hanging="360"/>
      </w:pPr>
      <w:rPr>
        <w:rFonts w:ascii="Courier New" w:cs="Times New Roman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leader="none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leader="none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leader="none" w:pos="3240"/>
        </w:tabs>
        <w:ind w:left="3240" w:hanging="360"/>
      </w:pPr>
      <w:rPr>
        <w:rFonts w:ascii="Courier New" w:cs="Times New Roman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leader="none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leader="none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leader="none" w:pos="5400"/>
        </w:tabs>
        <w:ind w:left="5400" w:hanging="360"/>
      </w:pPr>
      <w:rPr>
        <w:rFonts w:ascii="Courier New" w:cs="Times New Roman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leader="none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0000000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0000000D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0000000E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0000000F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00000010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00000011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00000012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00000013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00000014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00000015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00000016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00000017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00000018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00000019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0000001A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0000001B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0000001C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0000001D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0000001E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0000001F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00000020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00000021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00000022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00000023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00000024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00000025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00000026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00000027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00000028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00000029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0000002A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0000002B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0000002C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0000002D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0000002E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0000002F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00000030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>
    <w:nsid w:val="00000031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>
    <w:nsid w:val="00000032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00000033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00000034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>
    <w:nsid w:val="00000035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>
    <w:nsid w:val="00000036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>
    <w:nsid w:val="00000037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>
    <w:nsid w:val="00000038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>
    <w:nsid w:val="00000039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>
    <w:nsid w:val="0000003A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>
    <w:nsid w:val="0000003B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>
    <w:nsid w:val="0000003C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>
    <w:nsid w:val="0000003D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1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Arial" w:eastAsia="Calibri" w:hAnsi="Calibri"/>
        <w:sz w:val="22"/>
        <w:szCs w:val="22"/>
        <w:lang w:val="en-US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>
      <w:spacing w:after="0" w:lineRule="auto" w:line="240"/>
    </w:pPr>
    <w:rPr>
      <w:rFonts w:ascii="Times New Roman" w:cs="Times New Roman" w:eastAsia="Times New Roman" w:hAnsi="Times New Roman"/>
      <w:sz w:val="24"/>
      <w:szCs w:val="24"/>
    </w:rPr>
  </w:style>
  <w:style w:type="paragraph" w:styleId="style1">
    <w:name w:val="heading 1"/>
    <w:basedOn w:val="style0"/>
    <w:next w:val="style0"/>
    <w:link w:val="style4097"/>
    <w:qFormat/>
    <w:pPr>
      <w:keepNext/>
      <w:jc w:val="center"/>
      <w:outlineLvl w:val="0"/>
    </w:pPr>
    <w:rPr>
      <w:b/>
      <w:bCs/>
      <w:lang w:bidi="ur-PK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Heading 1 Char_beee52c5-b95a-469f-a99a-3ff6a9caff23"/>
    <w:basedOn w:val="style65"/>
    <w:next w:val="style4097"/>
    <w:link w:val="style1"/>
    <w:rPr>
      <w:rFonts w:ascii="Times New Roman" w:cs="Times New Roman" w:eastAsia="Times New Roman" w:hAnsi="Times New Roman"/>
      <w:b/>
      <w:bCs/>
      <w:sz w:val="24"/>
      <w:szCs w:val="24"/>
      <w:lang w:bidi="ur-PK"/>
    </w:rPr>
  </w:style>
  <w:style w:type="character" w:customStyle="1" w:styleId="style4098">
    <w:name w:val="HTML Typewriter3"/>
    <w:next w:val="style4098"/>
    <w:rPr>
      <w:rFonts w:ascii="Courier New" w:cs="Courier New" w:eastAsia="Times New Roman" w:hAnsi="Courier New" w:hint="default"/>
      <w:sz w:val="20"/>
      <w:szCs w:val="20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Words>719</Words>
  <Pages>1</Pages>
  <Characters>4179</Characters>
  <Application>WPS Office</Application>
  <DocSecurity>0</DocSecurity>
  <Paragraphs>107</Paragraphs>
  <ScaleCrop>false</ScaleCrop>
  <Company>Hewlett-Packard</Company>
  <LinksUpToDate>false</LinksUpToDate>
  <CharactersWithSpaces>4914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2021-04-30T12:56:39Z</dcterms:created>
  <dc:creator>user</dc:creator>
  <lastModifiedBy>CPH2127</lastModifiedBy>
  <lastPrinted>2018-02-20T04:47:00Z</lastPrinted>
  <dcterms:modified xsi:type="dcterms:W3CDTF">2021-04-30T13:48:39Z</dcterms:modified>
  <revision>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