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03C25" w14:textId="77777777" w:rsidR="00A6538C" w:rsidRPr="009F456E" w:rsidRDefault="00A6538C" w:rsidP="00A6538C">
      <w:pPr>
        <w:rPr>
          <w:rFonts w:ascii="Verdana" w:hAnsi="Verdana"/>
          <w:b/>
          <w:sz w:val="32"/>
        </w:rPr>
      </w:pPr>
      <w:r w:rsidRPr="009F456E">
        <w:rPr>
          <w:rFonts w:ascii="Verdana" w:hAnsi="Verdana"/>
          <w:b/>
          <w:sz w:val="32"/>
        </w:rPr>
        <w:t xml:space="preserve">          </w:t>
      </w:r>
      <w:r w:rsidR="0016058A">
        <w:rPr>
          <w:rFonts w:ascii="Verdana" w:hAnsi="Verdana"/>
          <w:b/>
          <w:sz w:val="32"/>
        </w:rPr>
        <w:t xml:space="preserve">                               </w:t>
      </w:r>
      <w:r w:rsidRPr="009F456E">
        <w:rPr>
          <w:rFonts w:ascii="Verdana" w:hAnsi="Verdana"/>
          <w:b/>
          <w:sz w:val="32"/>
        </w:rPr>
        <w:t xml:space="preserve">CURRICULUM VITAE          </w:t>
      </w:r>
    </w:p>
    <w:p w14:paraId="04B0097F" w14:textId="77777777" w:rsidR="006810C8" w:rsidRDefault="008A3A53" w:rsidP="00A6538C">
      <w:pPr>
        <w:rPr>
          <w:rFonts w:ascii="Verdana" w:hAnsi="Verdana"/>
          <w:b/>
          <w:sz w:val="28"/>
          <w:szCs w:val="28"/>
        </w:rPr>
      </w:pPr>
      <w:r w:rsidRPr="004312B0">
        <w:rPr>
          <w:b/>
          <w:noProof/>
          <w:sz w:val="44"/>
          <w:szCs w:val="44"/>
        </w:rPr>
        <w:drawing>
          <wp:inline distT="0" distB="0" distL="0" distR="0" wp14:anchorId="13354304" wp14:editId="7D58B0E3">
            <wp:extent cx="1285875" cy="1628775"/>
            <wp:effectExtent l="0" t="0" r="9525" b="9525"/>
            <wp:docPr id="3" name="Picture 3" descr="my pic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 pic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90D7F" w14:textId="77777777" w:rsidR="00A6538C" w:rsidRPr="009F456E" w:rsidRDefault="008A3A53" w:rsidP="00A6538C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28"/>
          <w:szCs w:val="28"/>
        </w:rPr>
        <w:t>SACHINDRA SINGH</w:t>
      </w:r>
    </w:p>
    <w:p w14:paraId="0937C277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Plot No – 30, Rehmanpur, </w:t>
      </w:r>
      <w:r w:rsidR="00BB0C59" w:rsidRPr="009F456E">
        <w:rPr>
          <w:rFonts w:ascii="Verdana" w:hAnsi="Verdana"/>
          <w:sz w:val="21"/>
          <w:szCs w:val="21"/>
        </w:rPr>
        <w:t xml:space="preserve">Chinhat,  </w:t>
      </w:r>
      <w:r w:rsidRPr="009F456E">
        <w:rPr>
          <w:rFonts w:ascii="Verdana" w:hAnsi="Verdana"/>
          <w:sz w:val="21"/>
          <w:szCs w:val="21"/>
        </w:rPr>
        <w:t xml:space="preserve">                                                                                                                     Lucknow, U.P-226028</w:t>
      </w:r>
    </w:p>
    <w:p w14:paraId="3B2C167D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Mobile No:  0931</w:t>
      </w:r>
      <w:r w:rsidR="008A3A53">
        <w:rPr>
          <w:rFonts w:ascii="Verdana" w:hAnsi="Verdana"/>
          <w:sz w:val="21"/>
          <w:szCs w:val="21"/>
        </w:rPr>
        <w:t>2203030</w:t>
      </w:r>
      <w:r w:rsidRPr="009F456E">
        <w:rPr>
          <w:rFonts w:ascii="Verdana" w:hAnsi="Verdana"/>
          <w:sz w:val="21"/>
          <w:szCs w:val="21"/>
        </w:rPr>
        <w:t xml:space="preserve"> / </w:t>
      </w:r>
      <w:r w:rsidR="008A3A53">
        <w:rPr>
          <w:rFonts w:ascii="Verdana" w:hAnsi="Verdana"/>
          <w:sz w:val="21"/>
          <w:szCs w:val="21"/>
        </w:rPr>
        <w:t>07982001892</w:t>
      </w:r>
    </w:p>
    <w:p w14:paraId="25678949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Email Id: </w:t>
      </w:r>
      <w:r w:rsidR="008A3A53">
        <w:rPr>
          <w:rFonts w:ascii="Verdana" w:hAnsi="Verdana"/>
          <w:sz w:val="21"/>
          <w:szCs w:val="21"/>
        </w:rPr>
        <w:t>singhsachindra24@yahoo.com</w:t>
      </w:r>
    </w:p>
    <w:p w14:paraId="100A8120" w14:textId="260B0BC4" w:rsidR="00A6538C" w:rsidRPr="009F456E" w:rsidRDefault="00CD7B49" w:rsidP="00A6538C">
      <w:pPr>
        <w:rPr>
          <w:rFonts w:ascii="Verdana" w:hAnsi="Verdana"/>
          <w:sz w:val="21"/>
          <w:szCs w:val="21"/>
          <w:lang w:val="pt-BR"/>
        </w:rPr>
      </w:pPr>
      <w:r>
        <w:rPr>
          <w:rFonts w:ascii="Verdana" w:hAnsi="Verdana"/>
          <w:noProof/>
          <w:sz w:val="21"/>
          <w:szCs w:val="2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E86FCC2" wp14:editId="561606AD">
                <wp:simplePos x="0" y="0"/>
                <wp:positionH relativeFrom="column">
                  <wp:posOffset>0</wp:posOffset>
                </wp:positionH>
                <wp:positionV relativeFrom="paragraph">
                  <wp:posOffset>48259</wp:posOffset>
                </wp:positionV>
                <wp:extent cx="6126480" cy="0"/>
                <wp:effectExtent l="0" t="19050" r="2667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AFE24F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8pt" to="48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" o:allowincell="f" strokeweight="4.5pt">
                <v:stroke linestyle="thinThick"/>
              </v:line>
            </w:pict>
          </mc:Fallback>
        </mc:AlternateContent>
      </w:r>
    </w:p>
    <w:p w14:paraId="7E0866AA" w14:textId="77777777" w:rsidR="00A6538C" w:rsidRPr="009F456E" w:rsidRDefault="00A6538C" w:rsidP="00A6538C">
      <w:pPr>
        <w:numPr>
          <w:ilvl w:val="0"/>
          <w:numId w:val="1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To join a fast-growing progressive organization &amp; reach a prospective position through hard work, dedication, &amp; sincerity.</w:t>
      </w:r>
    </w:p>
    <w:p w14:paraId="235770E2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6C9261F2" w14:textId="77777777" w:rsidR="00A6538C" w:rsidRPr="009F456E" w:rsidRDefault="00A6538C" w:rsidP="00A6538C">
      <w:pPr>
        <w:numPr>
          <w:ilvl w:val="0"/>
          <w:numId w:val="1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To work in an innovative team environment and make a positive contribution to the company objectives.</w:t>
      </w:r>
    </w:p>
    <w:p w14:paraId="46C46492" w14:textId="77777777" w:rsidR="00A6538C" w:rsidRPr="009F456E" w:rsidRDefault="00A6538C" w:rsidP="00A6538C">
      <w:pPr>
        <w:pStyle w:val="Heading8"/>
        <w:rPr>
          <w:rFonts w:ascii="Verdana" w:hAnsi="Verdana"/>
          <w:sz w:val="21"/>
          <w:szCs w:val="21"/>
        </w:rPr>
      </w:pPr>
    </w:p>
    <w:p w14:paraId="7752FEFE" w14:textId="77777777" w:rsidR="00A6538C" w:rsidRPr="0016058A" w:rsidRDefault="00A6538C" w:rsidP="00A6538C">
      <w:pPr>
        <w:pStyle w:val="Heading5"/>
        <w:rPr>
          <w:rFonts w:ascii="Verdana" w:hAnsi="Verdana"/>
          <w:sz w:val="21"/>
          <w:szCs w:val="21"/>
          <w:u w:val="single"/>
        </w:rPr>
      </w:pPr>
      <w:r w:rsidRPr="0016058A">
        <w:rPr>
          <w:rFonts w:ascii="Verdana" w:hAnsi="Verdana"/>
          <w:sz w:val="21"/>
          <w:szCs w:val="21"/>
          <w:u w:val="single"/>
        </w:rPr>
        <w:t>Educational Qualification:</w:t>
      </w:r>
    </w:p>
    <w:p w14:paraId="460D3AD4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0496A7DE" w14:textId="77777777" w:rsidR="00A6538C" w:rsidRPr="009F456E" w:rsidRDefault="00A6538C" w:rsidP="00A6538C">
      <w:pPr>
        <w:numPr>
          <w:ilvl w:val="0"/>
          <w:numId w:val="3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Successfully Completed Bachelor of Commerce from DDU Gorakhpur University (U.P) in 2010</w:t>
      </w:r>
      <w:r w:rsidR="008A3A53">
        <w:rPr>
          <w:rFonts w:ascii="Verdana" w:hAnsi="Verdana"/>
          <w:sz w:val="21"/>
          <w:szCs w:val="21"/>
        </w:rPr>
        <w:t>.</w:t>
      </w:r>
    </w:p>
    <w:p w14:paraId="22B2A2C0" w14:textId="77777777" w:rsidR="00A6538C" w:rsidRPr="009F456E" w:rsidRDefault="00A6538C" w:rsidP="00A6538C">
      <w:pPr>
        <w:numPr>
          <w:ilvl w:val="0"/>
          <w:numId w:val="3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Successfully Completed 12</w:t>
      </w:r>
      <w:r w:rsidRPr="009F456E">
        <w:rPr>
          <w:rFonts w:ascii="Verdana" w:hAnsi="Verdana"/>
          <w:sz w:val="21"/>
          <w:szCs w:val="21"/>
          <w:vertAlign w:val="superscript"/>
        </w:rPr>
        <w:t>th</w:t>
      </w:r>
      <w:r w:rsidRPr="009F456E">
        <w:rPr>
          <w:rFonts w:ascii="Verdana" w:hAnsi="Verdana"/>
          <w:sz w:val="21"/>
          <w:szCs w:val="21"/>
        </w:rPr>
        <w:t xml:space="preserve"> class from</w:t>
      </w:r>
      <w:r w:rsidR="008A3A53">
        <w:rPr>
          <w:rFonts w:ascii="Verdana" w:hAnsi="Verdana"/>
          <w:sz w:val="21"/>
          <w:szCs w:val="21"/>
        </w:rPr>
        <w:t xml:space="preserve"> CBSE</w:t>
      </w:r>
      <w:r w:rsidRPr="009F456E">
        <w:rPr>
          <w:rFonts w:ascii="Verdana" w:hAnsi="Verdana"/>
          <w:sz w:val="21"/>
          <w:szCs w:val="21"/>
        </w:rPr>
        <w:t xml:space="preserve"> Board in 200</w:t>
      </w:r>
      <w:r w:rsidR="008A3A53">
        <w:rPr>
          <w:rFonts w:ascii="Verdana" w:hAnsi="Verdana"/>
          <w:sz w:val="21"/>
          <w:szCs w:val="21"/>
        </w:rPr>
        <w:t>7.</w:t>
      </w:r>
    </w:p>
    <w:p w14:paraId="3A1A74F2" w14:textId="58FF30CD" w:rsidR="00A6538C" w:rsidRPr="009F456E" w:rsidRDefault="00A6538C" w:rsidP="00A6538C">
      <w:pPr>
        <w:numPr>
          <w:ilvl w:val="0"/>
          <w:numId w:val="3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Successfully completed 10</w:t>
      </w:r>
      <w:r w:rsidRPr="009F456E">
        <w:rPr>
          <w:rFonts w:ascii="Verdana" w:hAnsi="Verdana"/>
          <w:sz w:val="21"/>
          <w:szCs w:val="21"/>
          <w:vertAlign w:val="superscript"/>
        </w:rPr>
        <w:t>th</w:t>
      </w:r>
      <w:r w:rsidRPr="009F456E">
        <w:rPr>
          <w:rFonts w:ascii="Verdana" w:hAnsi="Verdana"/>
          <w:sz w:val="21"/>
          <w:szCs w:val="21"/>
        </w:rPr>
        <w:t xml:space="preserve"> class </w:t>
      </w:r>
      <w:r w:rsidR="00AC347B" w:rsidRPr="009F456E">
        <w:rPr>
          <w:rFonts w:ascii="Verdana" w:hAnsi="Verdana"/>
          <w:sz w:val="21"/>
          <w:szCs w:val="21"/>
        </w:rPr>
        <w:t>from</w:t>
      </w:r>
      <w:r w:rsidR="00327A27">
        <w:rPr>
          <w:rFonts w:ascii="Verdana" w:hAnsi="Verdana"/>
          <w:sz w:val="21"/>
          <w:szCs w:val="21"/>
        </w:rPr>
        <w:t xml:space="preserve"> </w:t>
      </w:r>
      <w:r w:rsidR="00AC347B" w:rsidRPr="009F456E">
        <w:rPr>
          <w:rFonts w:ascii="Verdana" w:hAnsi="Verdana"/>
          <w:sz w:val="21"/>
          <w:szCs w:val="21"/>
        </w:rPr>
        <w:t>CBSE</w:t>
      </w:r>
      <w:r w:rsidRPr="009F456E">
        <w:rPr>
          <w:rFonts w:ascii="Verdana" w:hAnsi="Verdana"/>
          <w:sz w:val="21"/>
          <w:szCs w:val="21"/>
        </w:rPr>
        <w:t xml:space="preserve"> Board in 200</w:t>
      </w:r>
      <w:r w:rsidR="008A3A53">
        <w:rPr>
          <w:rFonts w:ascii="Verdana" w:hAnsi="Verdana"/>
          <w:sz w:val="21"/>
          <w:szCs w:val="21"/>
        </w:rPr>
        <w:t>5.</w:t>
      </w:r>
    </w:p>
    <w:p w14:paraId="24052F8C" w14:textId="77777777" w:rsidR="00A6538C" w:rsidRPr="009F456E" w:rsidRDefault="00A6538C" w:rsidP="00A6538C">
      <w:pPr>
        <w:ind w:left="720"/>
        <w:rPr>
          <w:rFonts w:ascii="Verdana" w:hAnsi="Verdana"/>
          <w:sz w:val="21"/>
          <w:szCs w:val="21"/>
        </w:rPr>
      </w:pPr>
    </w:p>
    <w:p w14:paraId="75FDDA35" w14:textId="1D23082A" w:rsidR="00A6538C" w:rsidRPr="009F456E" w:rsidRDefault="004A075F" w:rsidP="00A6538C">
      <w:pPr>
        <w:rPr>
          <w:rFonts w:ascii="Verdana" w:hAnsi="Verdana"/>
          <w:b/>
          <w:sz w:val="21"/>
          <w:szCs w:val="21"/>
          <w:u w:val="single"/>
        </w:rPr>
      </w:pPr>
      <w:r w:rsidRPr="009F456E">
        <w:rPr>
          <w:rFonts w:ascii="Verdana" w:hAnsi="Verdana"/>
          <w:b/>
          <w:sz w:val="21"/>
          <w:szCs w:val="21"/>
          <w:u w:val="single"/>
        </w:rPr>
        <w:t>Professional Qualification</w:t>
      </w:r>
      <w:r w:rsidR="008A3A53">
        <w:rPr>
          <w:rFonts w:ascii="Verdana" w:hAnsi="Verdana"/>
          <w:b/>
          <w:sz w:val="21"/>
          <w:szCs w:val="21"/>
          <w:u w:val="single"/>
        </w:rPr>
        <w:t>:</w:t>
      </w:r>
    </w:p>
    <w:p w14:paraId="26A926FB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42492B3F" w14:textId="77777777" w:rsidR="00A6538C" w:rsidRPr="009F456E" w:rsidRDefault="00A6538C" w:rsidP="00A6538C">
      <w:pPr>
        <w:numPr>
          <w:ilvl w:val="0"/>
          <w:numId w:val="4"/>
        </w:numPr>
        <w:rPr>
          <w:rFonts w:ascii="Verdana" w:hAnsi="Verdana"/>
          <w:b/>
          <w:sz w:val="21"/>
          <w:szCs w:val="21"/>
          <w:u w:val="single"/>
        </w:rPr>
      </w:pPr>
      <w:r w:rsidRPr="009F456E">
        <w:rPr>
          <w:rFonts w:ascii="Verdana" w:hAnsi="Verdana"/>
          <w:sz w:val="21"/>
          <w:szCs w:val="21"/>
        </w:rPr>
        <w:t xml:space="preserve"> Completed One Year Diploma in </w:t>
      </w:r>
      <w:r w:rsidR="00BB0C59" w:rsidRPr="009F456E">
        <w:rPr>
          <w:rFonts w:ascii="Verdana" w:hAnsi="Verdana"/>
          <w:sz w:val="21"/>
          <w:szCs w:val="21"/>
        </w:rPr>
        <w:t>Aviation</w:t>
      </w:r>
      <w:r w:rsidRPr="009F456E">
        <w:rPr>
          <w:rFonts w:ascii="Verdana" w:hAnsi="Verdana"/>
          <w:sz w:val="21"/>
          <w:szCs w:val="21"/>
        </w:rPr>
        <w:t xml:space="preserve">, Hospitality and Travel Management from   </w:t>
      </w:r>
      <w:r w:rsidR="006810C8">
        <w:rPr>
          <w:rFonts w:ascii="Verdana" w:hAnsi="Verdana"/>
          <w:sz w:val="21"/>
          <w:szCs w:val="21"/>
        </w:rPr>
        <w:t xml:space="preserve">  </w:t>
      </w:r>
      <w:r w:rsidRPr="009F456E">
        <w:rPr>
          <w:rFonts w:ascii="Verdana" w:hAnsi="Verdana"/>
          <w:sz w:val="21"/>
          <w:szCs w:val="21"/>
        </w:rPr>
        <w:t xml:space="preserve">Frankfinn Institute of Air Hostess Training. </w:t>
      </w:r>
    </w:p>
    <w:p w14:paraId="0C0CF558" w14:textId="1D24D0F0" w:rsidR="00A6538C" w:rsidRPr="009F456E" w:rsidRDefault="004A075F" w:rsidP="00A6538C">
      <w:pPr>
        <w:numPr>
          <w:ilvl w:val="0"/>
          <w:numId w:val="4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Basic knowledge</w:t>
      </w:r>
      <w:r w:rsidR="00BB0C59">
        <w:rPr>
          <w:rFonts w:ascii="Verdana" w:hAnsi="Verdana"/>
          <w:sz w:val="21"/>
          <w:szCs w:val="21"/>
        </w:rPr>
        <w:t xml:space="preserve"> of Computer</w:t>
      </w:r>
    </w:p>
    <w:p w14:paraId="682CE232" w14:textId="77777777" w:rsidR="008A3A53" w:rsidRDefault="008A3A53" w:rsidP="008A3A53">
      <w:pPr>
        <w:pStyle w:val="Tit"/>
        <w:tabs>
          <w:tab w:val="center" w:pos="10110"/>
        </w:tabs>
        <w:ind w:left="0" w:firstLine="0"/>
        <w:rPr>
          <w:rFonts w:ascii="Verdana" w:hAnsi="Verdana"/>
          <w:szCs w:val="24"/>
        </w:rPr>
      </w:pPr>
    </w:p>
    <w:p w14:paraId="1CEE7EF8" w14:textId="77777777" w:rsidR="00A6538C" w:rsidRPr="008A3A53" w:rsidRDefault="008A3A53" w:rsidP="008A3A53">
      <w:pPr>
        <w:pStyle w:val="Tit"/>
        <w:tabs>
          <w:tab w:val="center" w:pos="10110"/>
        </w:tabs>
        <w:ind w:left="0" w:firstLine="0"/>
        <w:rPr>
          <w:rFonts w:ascii="Verdana" w:hAnsi="Verdana"/>
          <w:sz w:val="21"/>
          <w:szCs w:val="21"/>
          <w:u w:val="single"/>
        </w:rPr>
      </w:pPr>
      <w:r w:rsidRPr="008A3A53">
        <w:rPr>
          <w:rFonts w:ascii="Verdana" w:hAnsi="Verdana"/>
          <w:sz w:val="21"/>
          <w:szCs w:val="21"/>
          <w:u w:val="single"/>
        </w:rPr>
        <w:t>Achievement:</w:t>
      </w:r>
    </w:p>
    <w:p w14:paraId="0489ABAA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308B5BBF" w14:textId="77777777" w:rsidR="008A3A53" w:rsidRPr="008A3A53" w:rsidRDefault="008A3A53" w:rsidP="008A3A53">
      <w:pPr>
        <w:numPr>
          <w:ilvl w:val="0"/>
          <w:numId w:val="26"/>
        </w:numPr>
        <w:rPr>
          <w:rFonts w:ascii="Verdana" w:hAnsi="Verdana"/>
          <w:sz w:val="21"/>
          <w:szCs w:val="21"/>
          <w:lang w:eastAsia="ar-SA"/>
        </w:rPr>
      </w:pPr>
      <w:r w:rsidRPr="008A3A53">
        <w:rPr>
          <w:rFonts w:ascii="Verdana" w:hAnsi="Verdana"/>
          <w:sz w:val="21"/>
          <w:szCs w:val="21"/>
          <w:lang w:eastAsia="ar-SA"/>
        </w:rPr>
        <w:t xml:space="preserve">I got </w:t>
      </w:r>
      <w:r w:rsidR="00AC347B">
        <w:rPr>
          <w:rFonts w:ascii="Verdana" w:hAnsi="Verdana"/>
          <w:sz w:val="21"/>
          <w:szCs w:val="21"/>
          <w:lang w:eastAsia="ar-SA"/>
        </w:rPr>
        <w:t>Two</w:t>
      </w:r>
      <w:r w:rsidRPr="008A3A53">
        <w:rPr>
          <w:rFonts w:ascii="Verdana" w:hAnsi="Verdana"/>
          <w:sz w:val="21"/>
          <w:szCs w:val="21"/>
          <w:lang w:eastAsia="ar-SA"/>
        </w:rPr>
        <w:t>-time</w:t>
      </w:r>
      <w:r w:rsidR="00AC347B">
        <w:rPr>
          <w:rFonts w:ascii="Verdana" w:hAnsi="Verdana"/>
          <w:sz w:val="21"/>
          <w:szCs w:val="21"/>
          <w:lang w:eastAsia="ar-SA"/>
        </w:rPr>
        <w:t>s</w:t>
      </w:r>
      <w:r w:rsidRPr="008A3A53">
        <w:rPr>
          <w:rFonts w:ascii="Verdana" w:hAnsi="Verdana"/>
          <w:sz w:val="21"/>
          <w:szCs w:val="21"/>
          <w:lang w:eastAsia="ar-SA"/>
        </w:rPr>
        <w:t xml:space="preserve"> best employee of the month, August</w:t>
      </w:r>
      <w:r w:rsidR="00AC347B">
        <w:rPr>
          <w:rFonts w:ascii="Verdana" w:hAnsi="Verdana"/>
          <w:sz w:val="21"/>
          <w:szCs w:val="21"/>
          <w:lang w:eastAsia="ar-SA"/>
        </w:rPr>
        <w:t>&amp; September</w:t>
      </w:r>
      <w:r w:rsidRPr="008A3A53">
        <w:rPr>
          <w:rFonts w:ascii="Verdana" w:hAnsi="Verdana"/>
          <w:sz w:val="21"/>
          <w:szCs w:val="21"/>
          <w:lang w:eastAsia="ar-SA"/>
        </w:rPr>
        <w:t xml:space="preserve"> 2013 in Cambay Groups of Hotels and Resorts.</w:t>
      </w:r>
    </w:p>
    <w:p w14:paraId="6D4B70B2" w14:textId="77777777" w:rsidR="00A6538C" w:rsidRPr="009F456E" w:rsidRDefault="00A6538C" w:rsidP="00A6538C">
      <w:pPr>
        <w:ind w:left="360"/>
        <w:rPr>
          <w:rFonts w:ascii="Verdana" w:hAnsi="Verdana"/>
          <w:sz w:val="21"/>
          <w:szCs w:val="21"/>
        </w:rPr>
      </w:pPr>
    </w:p>
    <w:p w14:paraId="6C9D72BE" w14:textId="56EA85A3" w:rsidR="00A6538C" w:rsidRPr="004A075F" w:rsidRDefault="00A6538C" w:rsidP="00A6538C">
      <w:pPr>
        <w:numPr>
          <w:ilvl w:val="0"/>
          <w:numId w:val="24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Strong technical skills with proficiency in MS-Office, MS-Word, Excel, PowerPoint, IDS V4.1.70, IDS 6I, Fidel</w:t>
      </w:r>
      <w:r w:rsidR="006810C8">
        <w:rPr>
          <w:rFonts w:ascii="Verdana" w:hAnsi="Verdana"/>
          <w:sz w:val="21"/>
          <w:szCs w:val="21"/>
        </w:rPr>
        <w:t>io,</w:t>
      </w:r>
      <w:r w:rsidRPr="009F456E">
        <w:rPr>
          <w:rFonts w:ascii="Verdana" w:hAnsi="Verdana"/>
          <w:sz w:val="21"/>
          <w:szCs w:val="21"/>
        </w:rPr>
        <w:t>JVD Key card system and the internet.</w:t>
      </w:r>
    </w:p>
    <w:p w14:paraId="6F47D510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31C5C944" w14:textId="77777777" w:rsidR="00A6538C" w:rsidRDefault="0016058A" w:rsidP="00A6538C">
      <w:pPr>
        <w:rPr>
          <w:rFonts w:ascii="Verdana" w:hAnsi="Verdana"/>
          <w:b/>
          <w:sz w:val="21"/>
          <w:szCs w:val="21"/>
          <w:u w:val="single"/>
        </w:rPr>
      </w:pPr>
      <w:r>
        <w:rPr>
          <w:rFonts w:ascii="Verdana" w:hAnsi="Verdana"/>
          <w:b/>
          <w:sz w:val="21"/>
          <w:szCs w:val="21"/>
          <w:u w:val="single"/>
        </w:rPr>
        <w:t>Work E</w:t>
      </w:r>
      <w:r w:rsidR="00A6538C" w:rsidRPr="009F456E">
        <w:rPr>
          <w:rFonts w:ascii="Verdana" w:hAnsi="Verdana"/>
          <w:b/>
          <w:sz w:val="21"/>
          <w:szCs w:val="21"/>
          <w:u w:val="single"/>
        </w:rPr>
        <w:t>xperience</w:t>
      </w:r>
      <w:r>
        <w:rPr>
          <w:rFonts w:ascii="Verdana" w:hAnsi="Verdana"/>
          <w:b/>
          <w:sz w:val="21"/>
          <w:szCs w:val="21"/>
          <w:u w:val="single"/>
        </w:rPr>
        <w:t>:</w:t>
      </w:r>
      <w:r w:rsidR="00A6538C" w:rsidRPr="009F456E">
        <w:rPr>
          <w:rFonts w:ascii="Verdana" w:hAnsi="Verdana"/>
          <w:b/>
          <w:sz w:val="21"/>
          <w:szCs w:val="21"/>
          <w:u w:val="single"/>
        </w:rPr>
        <w:t xml:space="preserve">  </w:t>
      </w:r>
    </w:p>
    <w:p w14:paraId="0988CA5E" w14:textId="77777777" w:rsidR="004A075F" w:rsidRDefault="004A075F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1EF63703" w14:textId="77C5109F" w:rsidR="004A075F" w:rsidRPr="002159D7" w:rsidRDefault="004A075F" w:rsidP="004A075F">
      <w:pPr>
        <w:numPr>
          <w:ilvl w:val="0"/>
          <w:numId w:val="7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Currently working </w:t>
      </w:r>
      <w:r w:rsidRPr="002159D7">
        <w:rPr>
          <w:rFonts w:ascii="Verdana" w:hAnsi="Verdana"/>
          <w:sz w:val="21"/>
          <w:szCs w:val="21"/>
        </w:rPr>
        <w:t xml:space="preserve">with </w:t>
      </w:r>
      <w:r>
        <w:rPr>
          <w:rFonts w:ascii="Verdana" w:hAnsi="Verdana"/>
          <w:b/>
          <w:sz w:val="21"/>
          <w:szCs w:val="21"/>
        </w:rPr>
        <w:t>Syona Residency by Avexia Hotels</w:t>
      </w:r>
      <w:r>
        <w:rPr>
          <w:rFonts w:ascii="Verdana" w:hAnsi="Verdana"/>
          <w:b/>
          <w:sz w:val="21"/>
          <w:szCs w:val="21"/>
        </w:rPr>
        <w:t xml:space="preserve">, Lucknow </w:t>
      </w:r>
      <w:r w:rsidRPr="002159D7">
        <w:rPr>
          <w:rFonts w:ascii="Verdana" w:hAnsi="Verdana"/>
          <w:sz w:val="21"/>
          <w:szCs w:val="21"/>
        </w:rPr>
        <w:t xml:space="preserve">as a </w:t>
      </w:r>
      <w:r>
        <w:rPr>
          <w:rFonts w:ascii="Verdana" w:hAnsi="Verdana"/>
          <w:b/>
          <w:bCs/>
          <w:sz w:val="21"/>
          <w:szCs w:val="21"/>
        </w:rPr>
        <w:t>Front Office</w:t>
      </w:r>
      <w:r w:rsidRPr="00E021A0">
        <w:rPr>
          <w:rFonts w:ascii="Verdana" w:hAnsi="Verdana"/>
          <w:b/>
          <w:bCs/>
          <w:sz w:val="21"/>
          <w:szCs w:val="21"/>
        </w:rPr>
        <w:t xml:space="preserve"> Manager</w:t>
      </w:r>
      <w:r>
        <w:rPr>
          <w:rFonts w:ascii="Verdana" w:hAnsi="Verdana"/>
          <w:sz w:val="21"/>
          <w:szCs w:val="21"/>
        </w:rPr>
        <w:t xml:space="preserve"> from 22nd Dec</w:t>
      </w:r>
      <w:r>
        <w:rPr>
          <w:rFonts w:ascii="Verdana" w:hAnsi="Verdana"/>
          <w:sz w:val="21"/>
          <w:szCs w:val="21"/>
        </w:rPr>
        <w:t xml:space="preserve"> 2020.</w:t>
      </w:r>
    </w:p>
    <w:p w14:paraId="66A936C5" w14:textId="77777777" w:rsidR="004A075F" w:rsidRPr="009F456E" w:rsidRDefault="004A075F" w:rsidP="004A075F">
      <w:pPr>
        <w:ind w:left="720"/>
        <w:rPr>
          <w:rFonts w:ascii="Verdana" w:hAnsi="Verdana"/>
          <w:b/>
          <w:sz w:val="21"/>
          <w:szCs w:val="21"/>
          <w:u w:val="single"/>
        </w:rPr>
      </w:pPr>
    </w:p>
    <w:p w14:paraId="5FC83716" w14:textId="77777777" w:rsidR="004A075F" w:rsidRPr="009F456E" w:rsidRDefault="004A075F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6A4B0B9A" w14:textId="2AB20288" w:rsidR="00A6538C" w:rsidRPr="00CD7B49" w:rsidRDefault="00A6538C" w:rsidP="00CD7B49">
      <w:pPr>
        <w:rPr>
          <w:rFonts w:ascii="Verdana" w:hAnsi="Verdana"/>
          <w:b/>
          <w:sz w:val="21"/>
          <w:szCs w:val="21"/>
          <w:u w:val="single"/>
        </w:rPr>
      </w:pPr>
    </w:p>
    <w:p w14:paraId="670BC01D" w14:textId="3296924B" w:rsidR="00CD7B49" w:rsidRPr="002159D7" w:rsidRDefault="00CD7B49" w:rsidP="00CD7B49">
      <w:pPr>
        <w:numPr>
          <w:ilvl w:val="0"/>
          <w:numId w:val="7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lastRenderedPageBreak/>
        <w:t>I have 2 Years 4</w:t>
      </w:r>
      <w:r w:rsidRPr="002159D7">
        <w:rPr>
          <w:rFonts w:ascii="Verdana" w:hAnsi="Verdana"/>
          <w:sz w:val="21"/>
          <w:szCs w:val="21"/>
        </w:rPr>
        <w:t xml:space="preserve"> Months work experience with </w:t>
      </w:r>
      <w:r>
        <w:rPr>
          <w:rFonts w:ascii="Verdana" w:hAnsi="Verdana"/>
          <w:b/>
          <w:sz w:val="21"/>
          <w:szCs w:val="21"/>
        </w:rPr>
        <w:t xml:space="preserve">Hotel Millenia Regency, Lucknow </w:t>
      </w:r>
      <w:r w:rsidRPr="002159D7">
        <w:rPr>
          <w:rFonts w:ascii="Verdana" w:hAnsi="Verdana"/>
          <w:sz w:val="21"/>
          <w:szCs w:val="21"/>
        </w:rPr>
        <w:t xml:space="preserve">as a </w:t>
      </w:r>
      <w:r>
        <w:rPr>
          <w:rFonts w:ascii="Verdana" w:hAnsi="Verdana"/>
          <w:b/>
          <w:bCs/>
          <w:sz w:val="21"/>
          <w:szCs w:val="21"/>
        </w:rPr>
        <w:t>Front Office</w:t>
      </w:r>
      <w:r w:rsidRPr="00E021A0">
        <w:rPr>
          <w:rFonts w:ascii="Verdana" w:hAnsi="Verdana"/>
          <w:b/>
          <w:bCs/>
          <w:sz w:val="21"/>
          <w:szCs w:val="21"/>
        </w:rPr>
        <w:t xml:space="preserve"> Manager</w:t>
      </w:r>
      <w:r>
        <w:rPr>
          <w:rFonts w:ascii="Verdana" w:hAnsi="Verdana"/>
          <w:sz w:val="21"/>
          <w:szCs w:val="21"/>
        </w:rPr>
        <w:t xml:space="preserve"> from (1</w:t>
      </w:r>
      <w:r>
        <w:rPr>
          <w:rFonts w:ascii="Verdana" w:hAnsi="Verdana"/>
          <w:sz w:val="21"/>
          <w:szCs w:val="21"/>
          <w:vertAlign w:val="superscript"/>
        </w:rPr>
        <w:t>st</w:t>
      </w:r>
      <w:r>
        <w:rPr>
          <w:rFonts w:ascii="Verdana" w:hAnsi="Verdana"/>
          <w:sz w:val="21"/>
          <w:szCs w:val="21"/>
        </w:rPr>
        <w:t xml:space="preserve"> June 2018 to 31</w:t>
      </w:r>
      <w:r>
        <w:rPr>
          <w:rFonts w:ascii="Verdana" w:hAnsi="Verdana"/>
          <w:sz w:val="21"/>
          <w:szCs w:val="21"/>
          <w:vertAlign w:val="superscript"/>
        </w:rPr>
        <w:t>st</w:t>
      </w:r>
      <w:r>
        <w:rPr>
          <w:rFonts w:ascii="Verdana" w:hAnsi="Verdana"/>
          <w:sz w:val="21"/>
          <w:szCs w:val="21"/>
        </w:rPr>
        <w:t xml:space="preserve"> Oct 2020</w:t>
      </w:r>
      <w:r w:rsidRPr="002159D7">
        <w:rPr>
          <w:rFonts w:ascii="Verdana" w:hAnsi="Verdana"/>
          <w:sz w:val="21"/>
          <w:szCs w:val="21"/>
        </w:rPr>
        <w:t>)</w:t>
      </w:r>
      <w:r>
        <w:rPr>
          <w:rFonts w:ascii="Verdana" w:hAnsi="Verdana"/>
          <w:sz w:val="21"/>
          <w:szCs w:val="21"/>
        </w:rPr>
        <w:t>.</w:t>
      </w:r>
    </w:p>
    <w:p w14:paraId="5C090EA7" w14:textId="77777777" w:rsidR="009F456E" w:rsidRPr="009F456E" w:rsidRDefault="009F456E" w:rsidP="004A075F">
      <w:pPr>
        <w:rPr>
          <w:rFonts w:ascii="Verdana" w:hAnsi="Verdana"/>
          <w:b/>
          <w:sz w:val="21"/>
          <w:szCs w:val="21"/>
          <w:u w:val="single"/>
        </w:rPr>
      </w:pPr>
    </w:p>
    <w:p w14:paraId="6283F23C" w14:textId="77777777" w:rsidR="00BB0C59" w:rsidRDefault="00BB0C59" w:rsidP="009F456E">
      <w:pPr>
        <w:rPr>
          <w:rFonts w:ascii="Verdana" w:hAnsi="Verdana"/>
          <w:b/>
          <w:sz w:val="21"/>
          <w:szCs w:val="21"/>
        </w:rPr>
      </w:pPr>
    </w:p>
    <w:p w14:paraId="7AF0D244" w14:textId="77777777" w:rsidR="009F456E" w:rsidRDefault="0016058A" w:rsidP="009F456E">
      <w:pPr>
        <w:rPr>
          <w:rFonts w:ascii="Verdana" w:hAnsi="Verdana"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 xml:space="preserve">    </w:t>
      </w:r>
      <w:r w:rsidR="009F456E" w:rsidRPr="009F456E">
        <w:rPr>
          <w:rFonts w:ascii="Verdana" w:hAnsi="Verdana"/>
          <w:b/>
          <w:sz w:val="21"/>
          <w:szCs w:val="21"/>
        </w:rPr>
        <w:t>Duties and Responsibility: -</w:t>
      </w:r>
    </w:p>
    <w:p w14:paraId="03BF7F2E" w14:textId="77777777" w:rsidR="00495639" w:rsidRPr="009F456E" w:rsidRDefault="00495639" w:rsidP="009F456E">
      <w:pPr>
        <w:rPr>
          <w:rFonts w:ascii="Verdana" w:hAnsi="Verdana"/>
          <w:b/>
          <w:sz w:val="21"/>
          <w:szCs w:val="21"/>
        </w:rPr>
      </w:pPr>
    </w:p>
    <w:p w14:paraId="647EC094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Administer all operations of front desk operations such as concierge service and guest relations.</w:t>
      </w:r>
    </w:p>
    <w:p w14:paraId="6DAEE8CC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Maintain records of room inventory for facility and ensure optimal level of customer satisfaction.</w:t>
      </w:r>
    </w:p>
    <w:p w14:paraId="6A25BDB0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Monitor all activities of front desk on everyday basis and ensure compliance to all policies and procedures to maintain exceptional quality of services.</w:t>
      </w:r>
    </w:p>
    <w:p w14:paraId="44EAF236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Hire and train new front desk associates in all hotel policies and procedures and everyday activities.</w:t>
      </w:r>
    </w:p>
    <w:p w14:paraId="045AE354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Maintain records of all data and forecasts arrival and departure of guests on an everyday basis and ensure an effective night team to ensure smooth operations.</w:t>
      </w:r>
    </w:p>
    <w:p w14:paraId="2DCFBB99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Analyze all guest complaints and requests and ensure timely resolution for all.</w:t>
      </w:r>
    </w:p>
    <w:p w14:paraId="155CAB42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Supervise working of all team members and ensure achievement of all front office objectives according to quality standards.</w:t>
      </w:r>
    </w:p>
    <w:p w14:paraId="1F22D22E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Monitor work of housekeeping staff and ensure efficient maintenance of all rooms according to hotel standard.</w:t>
      </w:r>
    </w:p>
    <w:p w14:paraId="15E5E1F7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Prepare front office schedule and ensure compliance to same and get it app</w:t>
      </w:r>
      <w:r w:rsidR="006810C8">
        <w:rPr>
          <w:rFonts w:ascii="Verdana" w:hAnsi="Verdana"/>
          <w:sz w:val="21"/>
          <w:szCs w:val="21"/>
        </w:rPr>
        <w:t>rove by Resident Manager/General Manager</w:t>
      </w:r>
      <w:r w:rsidRPr="006810C8">
        <w:rPr>
          <w:rFonts w:ascii="Verdana" w:hAnsi="Verdana"/>
          <w:sz w:val="21"/>
          <w:szCs w:val="21"/>
        </w:rPr>
        <w:t>.</w:t>
      </w:r>
    </w:p>
    <w:p w14:paraId="2F1A7D80" w14:textId="77777777" w:rsidR="00BB1599" w:rsidRDefault="00BB1599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6810C8">
        <w:rPr>
          <w:rFonts w:ascii="Verdana" w:hAnsi="Verdana"/>
          <w:sz w:val="21"/>
          <w:szCs w:val="21"/>
        </w:rPr>
        <w:t>Monitor all guest ratings and comments for hotels and evaluate same to improve all services.</w:t>
      </w:r>
    </w:p>
    <w:p w14:paraId="264D56E4" w14:textId="77777777" w:rsidR="006810C8" w:rsidRPr="006810C8" w:rsidRDefault="006810C8" w:rsidP="0016058A">
      <w:pPr>
        <w:pStyle w:val="ListParagraph"/>
        <w:numPr>
          <w:ilvl w:val="0"/>
          <w:numId w:val="7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Prepare reports.</w:t>
      </w:r>
    </w:p>
    <w:p w14:paraId="000B35EF" w14:textId="77777777" w:rsidR="009F456E" w:rsidRPr="009F456E" w:rsidRDefault="009F456E" w:rsidP="009F456E">
      <w:pPr>
        <w:rPr>
          <w:rFonts w:ascii="Verdana" w:hAnsi="Verdana"/>
          <w:b/>
          <w:sz w:val="21"/>
          <w:szCs w:val="21"/>
          <w:u w:val="single"/>
        </w:rPr>
      </w:pPr>
    </w:p>
    <w:p w14:paraId="4920C1C7" w14:textId="77777777" w:rsidR="00A6538C" w:rsidRPr="009F456E" w:rsidRDefault="00A6538C" w:rsidP="00A6538C">
      <w:pPr>
        <w:ind w:left="720"/>
        <w:rPr>
          <w:rFonts w:ascii="Verdana" w:hAnsi="Verdana"/>
          <w:b/>
          <w:sz w:val="21"/>
          <w:szCs w:val="21"/>
          <w:u w:val="single"/>
        </w:rPr>
      </w:pPr>
    </w:p>
    <w:p w14:paraId="08B6D2BA" w14:textId="32A17133" w:rsidR="002159D7" w:rsidRPr="002159D7" w:rsidRDefault="002159D7" w:rsidP="002159D7">
      <w:pPr>
        <w:numPr>
          <w:ilvl w:val="0"/>
          <w:numId w:val="27"/>
        </w:numPr>
        <w:rPr>
          <w:rFonts w:ascii="Verdana" w:hAnsi="Verdana"/>
          <w:sz w:val="21"/>
          <w:szCs w:val="21"/>
        </w:rPr>
      </w:pPr>
      <w:r w:rsidRPr="002159D7">
        <w:rPr>
          <w:rFonts w:ascii="Verdana" w:hAnsi="Verdana"/>
          <w:sz w:val="21"/>
          <w:szCs w:val="21"/>
        </w:rPr>
        <w:t xml:space="preserve">I have 2 Years 7 Months work experience with </w:t>
      </w:r>
      <w:r w:rsidRPr="002159D7">
        <w:rPr>
          <w:rFonts w:ascii="Verdana" w:hAnsi="Verdana"/>
          <w:b/>
          <w:sz w:val="21"/>
          <w:szCs w:val="21"/>
        </w:rPr>
        <w:t>World Square Hotels, New Delhi NCR</w:t>
      </w:r>
      <w:r w:rsidRPr="002159D7">
        <w:rPr>
          <w:rFonts w:ascii="Verdana" w:hAnsi="Verdana"/>
          <w:sz w:val="21"/>
          <w:szCs w:val="21"/>
        </w:rPr>
        <w:t xml:space="preserve"> as a </w:t>
      </w:r>
      <w:r w:rsidRPr="00E021A0">
        <w:rPr>
          <w:rFonts w:ascii="Verdana" w:hAnsi="Verdana"/>
          <w:b/>
          <w:bCs/>
          <w:sz w:val="21"/>
          <w:szCs w:val="21"/>
        </w:rPr>
        <w:t>Duty Manager</w:t>
      </w:r>
      <w:r w:rsidR="00E021A0">
        <w:rPr>
          <w:rFonts w:ascii="Verdana" w:hAnsi="Verdana"/>
          <w:sz w:val="21"/>
          <w:szCs w:val="21"/>
        </w:rPr>
        <w:t xml:space="preserve"> </w:t>
      </w:r>
      <w:r w:rsidR="00E021A0">
        <w:rPr>
          <w:sz w:val="24"/>
          <w:szCs w:val="24"/>
        </w:rPr>
        <w:t xml:space="preserve">and Promoted as a </w:t>
      </w:r>
      <w:r w:rsidR="00E021A0" w:rsidRPr="00E021A0">
        <w:rPr>
          <w:b/>
          <w:bCs/>
          <w:sz w:val="24"/>
          <w:szCs w:val="24"/>
        </w:rPr>
        <w:t>Asst. Front</w:t>
      </w:r>
      <w:r w:rsidR="00E021A0" w:rsidRPr="00E46AFC">
        <w:rPr>
          <w:b/>
          <w:sz w:val="24"/>
          <w:szCs w:val="24"/>
        </w:rPr>
        <w:t xml:space="preserve"> Office Manager</w:t>
      </w:r>
      <w:r w:rsidR="00E021A0">
        <w:rPr>
          <w:sz w:val="24"/>
          <w:szCs w:val="24"/>
        </w:rPr>
        <w:t xml:space="preserve"> on</w:t>
      </w:r>
      <w:r w:rsidR="00E021A0" w:rsidRPr="009E5777">
        <w:rPr>
          <w:sz w:val="24"/>
          <w:szCs w:val="24"/>
        </w:rPr>
        <w:t xml:space="preserve"> </w:t>
      </w:r>
      <w:r w:rsidR="00E021A0">
        <w:rPr>
          <w:sz w:val="24"/>
          <w:szCs w:val="24"/>
        </w:rPr>
        <w:t>02</w:t>
      </w:r>
      <w:r w:rsidR="00E021A0">
        <w:rPr>
          <w:sz w:val="24"/>
          <w:szCs w:val="24"/>
          <w:vertAlign w:val="superscript"/>
        </w:rPr>
        <w:t>nd</w:t>
      </w:r>
      <w:r w:rsidR="00E021A0">
        <w:rPr>
          <w:sz w:val="24"/>
          <w:szCs w:val="24"/>
        </w:rPr>
        <w:t xml:space="preserve"> April 2017 </w:t>
      </w:r>
      <w:r w:rsidRPr="002159D7">
        <w:rPr>
          <w:rFonts w:ascii="Verdana" w:hAnsi="Verdana"/>
          <w:sz w:val="21"/>
          <w:szCs w:val="21"/>
        </w:rPr>
        <w:t>from (26</w:t>
      </w:r>
      <w:r w:rsidRPr="002159D7">
        <w:rPr>
          <w:rFonts w:ascii="Verdana" w:hAnsi="Verdana"/>
          <w:sz w:val="21"/>
          <w:szCs w:val="21"/>
          <w:vertAlign w:val="superscript"/>
        </w:rPr>
        <w:t>th</w:t>
      </w:r>
      <w:r w:rsidRPr="002159D7">
        <w:rPr>
          <w:rFonts w:ascii="Verdana" w:hAnsi="Verdana"/>
          <w:sz w:val="21"/>
          <w:szCs w:val="21"/>
        </w:rPr>
        <w:t xml:space="preserve"> Oct 2015 to 20</w:t>
      </w:r>
      <w:r w:rsidRPr="002159D7">
        <w:rPr>
          <w:rFonts w:ascii="Verdana" w:hAnsi="Verdana"/>
          <w:sz w:val="21"/>
          <w:szCs w:val="21"/>
          <w:vertAlign w:val="superscript"/>
        </w:rPr>
        <w:t>th</w:t>
      </w:r>
      <w:r w:rsidRPr="002159D7">
        <w:rPr>
          <w:rFonts w:ascii="Verdana" w:hAnsi="Verdana"/>
          <w:sz w:val="21"/>
          <w:szCs w:val="21"/>
        </w:rPr>
        <w:t xml:space="preserve"> May 2018)</w:t>
      </w:r>
    </w:p>
    <w:p w14:paraId="68BEEC1B" w14:textId="77777777" w:rsidR="00A6538C" w:rsidRPr="002159D7" w:rsidRDefault="00A6538C" w:rsidP="00A6538C">
      <w:pPr>
        <w:ind w:left="720"/>
        <w:rPr>
          <w:rFonts w:ascii="Verdana" w:hAnsi="Verdana"/>
          <w:b/>
          <w:sz w:val="21"/>
          <w:szCs w:val="21"/>
        </w:rPr>
      </w:pPr>
    </w:p>
    <w:p w14:paraId="7F74AD08" w14:textId="77777777" w:rsidR="00A6538C" w:rsidRPr="009F456E" w:rsidRDefault="004D3969" w:rsidP="0016058A">
      <w:pPr>
        <w:rPr>
          <w:rFonts w:ascii="Verdana" w:hAnsi="Verdana"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 xml:space="preserve">    </w:t>
      </w:r>
      <w:r w:rsidR="00A6538C" w:rsidRPr="009F456E">
        <w:rPr>
          <w:rFonts w:ascii="Verdana" w:hAnsi="Verdana"/>
          <w:b/>
          <w:sz w:val="21"/>
          <w:szCs w:val="21"/>
        </w:rPr>
        <w:t>Duties and Responsibility: -</w:t>
      </w:r>
    </w:p>
    <w:p w14:paraId="3A1F1B52" w14:textId="77777777" w:rsidR="004D3969" w:rsidRPr="004D3969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Ensure Hotel Best Standards are adhered to at all times.</w:t>
      </w:r>
    </w:p>
    <w:p w14:paraId="5667E5BD" w14:textId="77777777" w:rsidR="004D3969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Oversee and supervise all duties performed by all Front Office employees.</w:t>
      </w:r>
    </w:p>
    <w:p w14:paraId="6AE57267" w14:textId="77777777" w:rsidR="004D3969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 xml:space="preserve"> Ensure that all Front Office employees complete their essential duties before their   departure.</w:t>
      </w:r>
    </w:p>
    <w:p w14:paraId="7F62C516" w14:textId="77777777" w:rsidR="004D3969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 xml:space="preserve"> Ensure that all Front Office employees are posted at their stations at posted time.</w:t>
      </w:r>
    </w:p>
    <w:p w14:paraId="0B2FDDF3" w14:textId="77777777" w:rsidR="004D3969" w:rsidRDefault="00A6538C" w:rsidP="004D3969">
      <w:pPr>
        <w:pStyle w:val="ListParagraph"/>
        <w:numPr>
          <w:ilvl w:val="0"/>
          <w:numId w:val="37"/>
        </w:numPr>
        <w:rPr>
          <w:rStyle w:val="apple-converted-space"/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Monitor and maintain proper Front Office operational supplies.</w:t>
      </w:r>
      <w:r w:rsidRPr="004D3969">
        <w:rPr>
          <w:rStyle w:val="apple-converted-space"/>
          <w:rFonts w:ascii="Verdana" w:hAnsi="Verdana"/>
          <w:sz w:val="21"/>
          <w:szCs w:val="21"/>
          <w:shd w:val="clear" w:color="auto" w:fill="FFFFFF"/>
        </w:rPr>
        <w:t> </w:t>
      </w:r>
    </w:p>
    <w:p w14:paraId="4662579E" w14:textId="77777777" w:rsidR="00A6538C" w:rsidRPr="004D3969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Accountable for maintaining and monitoring that all employees follow proper cash handling procedures.</w:t>
      </w:r>
    </w:p>
    <w:p w14:paraId="45C825E9" w14:textId="77777777" w:rsidR="00A6538C" w:rsidRDefault="00A6538C" w:rsidP="004D3969">
      <w:pPr>
        <w:pStyle w:val="ListParagraph"/>
        <w:numPr>
          <w:ilvl w:val="0"/>
          <w:numId w:val="37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Ensure accuracy of groups, rooming lists, billing, amenities, arrivals, etc.</w:t>
      </w:r>
      <w:r w:rsidRPr="004D3969">
        <w:rPr>
          <w:rStyle w:val="apple-converted-space"/>
          <w:rFonts w:ascii="Verdana" w:hAnsi="Verdana"/>
          <w:sz w:val="21"/>
          <w:szCs w:val="21"/>
          <w:shd w:val="clear" w:color="auto" w:fill="FFFFFF"/>
        </w:rPr>
        <w:t> </w:t>
      </w:r>
      <w:r w:rsidRPr="004D3969">
        <w:rPr>
          <w:rFonts w:ascii="Verdana" w:hAnsi="Verdana"/>
          <w:sz w:val="21"/>
          <w:szCs w:val="21"/>
        </w:rPr>
        <w:br/>
      </w:r>
      <w:r w:rsidRPr="004D3969">
        <w:rPr>
          <w:rFonts w:ascii="Verdana" w:hAnsi="Verdana"/>
          <w:sz w:val="21"/>
          <w:szCs w:val="21"/>
          <w:shd w:val="clear" w:color="auto" w:fill="FFFFFF"/>
        </w:rPr>
        <w:t>Maintain cleanliness and organization of back office, front desk, and front desk closet.</w:t>
      </w:r>
    </w:p>
    <w:p w14:paraId="393BBC69" w14:textId="77777777" w:rsidR="00A6538C" w:rsidRPr="009F456E" w:rsidRDefault="00A6538C" w:rsidP="004D3969">
      <w:pPr>
        <w:rPr>
          <w:rFonts w:ascii="Verdana" w:hAnsi="Verdana"/>
          <w:b/>
          <w:sz w:val="21"/>
          <w:szCs w:val="21"/>
          <w:u w:val="single"/>
        </w:rPr>
      </w:pPr>
    </w:p>
    <w:p w14:paraId="43B7E8BA" w14:textId="77777777" w:rsidR="00A6538C" w:rsidRPr="009F456E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0</w:t>
      </w:r>
      <w:r w:rsidR="007843DB">
        <w:rPr>
          <w:rFonts w:ascii="Verdana" w:hAnsi="Verdana"/>
          <w:sz w:val="21"/>
          <w:szCs w:val="21"/>
        </w:rPr>
        <w:t xml:space="preserve">1 </w:t>
      </w:r>
      <w:r w:rsidRPr="009F456E">
        <w:rPr>
          <w:rFonts w:ascii="Verdana" w:hAnsi="Verdana"/>
          <w:sz w:val="21"/>
          <w:szCs w:val="21"/>
        </w:rPr>
        <w:t>Year 0</w:t>
      </w:r>
      <w:r w:rsidR="007843DB">
        <w:rPr>
          <w:rFonts w:ascii="Verdana" w:hAnsi="Verdana"/>
          <w:sz w:val="21"/>
          <w:szCs w:val="21"/>
        </w:rPr>
        <w:t>2</w:t>
      </w:r>
      <w:r w:rsidRPr="009F456E">
        <w:rPr>
          <w:rFonts w:ascii="Verdana" w:hAnsi="Verdana"/>
          <w:sz w:val="21"/>
          <w:szCs w:val="21"/>
        </w:rPr>
        <w:t xml:space="preserve"> Month Work Experience with </w:t>
      </w:r>
      <w:r w:rsidRPr="009F456E">
        <w:rPr>
          <w:rFonts w:ascii="Verdana" w:hAnsi="Verdana"/>
          <w:b/>
          <w:sz w:val="21"/>
          <w:szCs w:val="21"/>
        </w:rPr>
        <w:t>Aagami Hotel, New Delhi</w:t>
      </w:r>
      <w:r w:rsidRPr="009F456E">
        <w:rPr>
          <w:rFonts w:ascii="Verdana" w:hAnsi="Verdana"/>
          <w:sz w:val="21"/>
          <w:szCs w:val="21"/>
        </w:rPr>
        <w:t xml:space="preserve"> (Earlier Known as </w:t>
      </w:r>
      <w:r w:rsidRPr="009F456E">
        <w:rPr>
          <w:rFonts w:ascii="Verdana" w:hAnsi="Verdana"/>
          <w:b/>
          <w:sz w:val="21"/>
          <w:szCs w:val="21"/>
        </w:rPr>
        <w:t>Check-inn Hotels</w:t>
      </w:r>
      <w:r w:rsidRPr="009F456E">
        <w:rPr>
          <w:rFonts w:ascii="Verdana" w:hAnsi="Verdana"/>
          <w:sz w:val="21"/>
          <w:szCs w:val="21"/>
        </w:rPr>
        <w:t xml:space="preserve">) A unit of Naman Group of Hospitality as Sr. Front office Executive from </w:t>
      </w:r>
      <w:r w:rsidR="007843DB">
        <w:rPr>
          <w:rFonts w:ascii="Cambria" w:hAnsi="Cambria"/>
          <w:sz w:val="24"/>
          <w:szCs w:val="24"/>
        </w:rPr>
        <w:t>14th Aug 2014 to 10th Oct 2015.</w:t>
      </w:r>
    </w:p>
    <w:p w14:paraId="01680695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</w:rPr>
      </w:pPr>
    </w:p>
    <w:p w14:paraId="0ED141E5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</w:rPr>
      </w:pPr>
      <w:r w:rsidRPr="009F456E">
        <w:rPr>
          <w:rFonts w:ascii="Verdana" w:hAnsi="Verdana"/>
          <w:b/>
          <w:sz w:val="21"/>
          <w:szCs w:val="21"/>
        </w:rPr>
        <w:t xml:space="preserve"> </w:t>
      </w:r>
      <w:r w:rsidR="0016058A">
        <w:rPr>
          <w:rFonts w:ascii="Verdana" w:hAnsi="Verdana"/>
          <w:b/>
          <w:sz w:val="21"/>
          <w:szCs w:val="21"/>
        </w:rPr>
        <w:t xml:space="preserve">   </w:t>
      </w:r>
      <w:r w:rsidRPr="009F456E">
        <w:rPr>
          <w:rFonts w:ascii="Verdana" w:hAnsi="Verdana"/>
          <w:b/>
          <w:sz w:val="21"/>
          <w:szCs w:val="21"/>
        </w:rPr>
        <w:t xml:space="preserve"> Duties and responsibility: -</w:t>
      </w:r>
    </w:p>
    <w:p w14:paraId="0CD9B7C7" w14:textId="77777777" w:rsidR="00A6538C" w:rsidRPr="009F456E" w:rsidRDefault="00A6538C" w:rsidP="00A6538C">
      <w:pPr>
        <w:rPr>
          <w:rFonts w:ascii="Verdana" w:hAnsi="Verdana"/>
          <w:sz w:val="21"/>
          <w:szCs w:val="21"/>
          <w:shd w:val="clear" w:color="auto" w:fill="FFFFFF"/>
        </w:rPr>
      </w:pPr>
    </w:p>
    <w:p w14:paraId="176BF425" w14:textId="77777777" w:rsidR="00A6538C" w:rsidRPr="009F456E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Responsible for the smooth functioning and for the satisfactory rooming and welfare of all guests.</w:t>
      </w:r>
    </w:p>
    <w:p w14:paraId="2381FD08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Responsible for Reception, Concierge operations, Hospitality and Cashier.</w:t>
      </w:r>
    </w:p>
    <w:p w14:paraId="4CD4E5F9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lastRenderedPageBreak/>
        <w:t>Liaise with different departments for smooth and coordinated work</w:t>
      </w:r>
      <w:r w:rsidR="0016058A">
        <w:rPr>
          <w:rFonts w:ascii="Verdana" w:hAnsi="Verdana"/>
          <w:sz w:val="21"/>
          <w:szCs w:val="21"/>
          <w:shd w:val="clear" w:color="auto" w:fill="FFFFFF"/>
        </w:rPr>
        <w:t>.</w:t>
      </w:r>
    </w:p>
    <w:p w14:paraId="1E875D49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Ensure cleanliness of all areas under the Front Office viz., Lobby, corridors, main staircase and drive away.</w:t>
      </w:r>
    </w:p>
    <w:p w14:paraId="4A1270D1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Ensure to interact with the guests &amp; enable the team to understand guest requirements.</w:t>
      </w:r>
    </w:p>
    <w:p w14:paraId="407EDDB7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Ensure that the arrivals and departures for the day and relevant records are maintained</w:t>
      </w:r>
      <w:r w:rsidRPr="009F456E">
        <w:rPr>
          <w:rFonts w:ascii="Verdana" w:hAnsi="Verdana"/>
          <w:sz w:val="21"/>
          <w:szCs w:val="21"/>
        </w:rPr>
        <w:br/>
      </w:r>
      <w:r w:rsidRPr="009F456E">
        <w:rPr>
          <w:rFonts w:ascii="Verdana" w:hAnsi="Verdana"/>
          <w:sz w:val="21"/>
          <w:szCs w:val="21"/>
          <w:shd w:val="clear" w:color="auto" w:fill="FFFFFF"/>
        </w:rPr>
        <w:t>Authorize courtesies for V.I.P's.</w:t>
      </w:r>
    </w:p>
    <w:p w14:paraId="5E0C7C83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Ensure that regular training is conducted as per the standards.</w:t>
      </w:r>
    </w:p>
    <w:p w14:paraId="20118EED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Deal with the inquiries and complaints of the Guests tactfully and initiate follow-up action.</w:t>
      </w:r>
    </w:p>
    <w:p w14:paraId="5CA4CBB3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 xml:space="preserve">Responsible for maintaining high level of room sales, by </w:t>
      </w:r>
      <w:r w:rsidR="0016058A" w:rsidRPr="009F456E">
        <w:rPr>
          <w:rFonts w:ascii="Verdana" w:hAnsi="Verdana"/>
          <w:sz w:val="21"/>
          <w:szCs w:val="21"/>
          <w:shd w:val="clear" w:color="auto" w:fill="FFFFFF"/>
        </w:rPr>
        <w:t>up selling</w:t>
      </w:r>
      <w:r w:rsidRPr="009F456E">
        <w:rPr>
          <w:rFonts w:ascii="Verdana" w:hAnsi="Verdana"/>
          <w:sz w:val="21"/>
          <w:szCs w:val="21"/>
          <w:shd w:val="clear" w:color="auto" w:fill="FFFFFF"/>
        </w:rPr>
        <w:t>.</w:t>
      </w:r>
    </w:p>
    <w:p w14:paraId="3927754F" w14:textId="77777777" w:rsidR="0016058A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Ensure that the log book is maintained.</w:t>
      </w:r>
    </w:p>
    <w:p w14:paraId="39CC2507" w14:textId="77777777" w:rsidR="00A6538C" w:rsidRPr="009F456E" w:rsidRDefault="00A6538C" w:rsidP="00A6538C">
      <w:pPr>
        <w:numPr>
          <w:ilvl w:val="0"/>
          <w:numId w:val="7"/>
        </w:numPr>
        <w:rPr>
          <w:rFonts w:ascii="Verdana" w:hAnsi="Verdana"/>
          <w:sz w:val="21"/>
          <w:szCs w:val="21"/>
          <w:shd w:val="clear" w:color="auto" w:fill="FFFFFF"/>
        </w:rPr>
      </w:pPr>
      <w:r w:rsidRPr="009F456E">
        <w:rPr>
          <w:rFonts w:ascii="Verdana" w:hAnsi="Verdana"/>
          <w:sz w:val="21"/>
          <w:szCs w:val="21"/>
          <w:shd w:val="clear" w:color="auto" w:fill="FFFFFF"/>
        </w:rPr>
        <w:t>To check whether the following records are kept in order and up to date:</w:t>
      </w:r>
      <w:r w:rsidRPr="009F456E">
        <w:rPr>
          <w:rFonts w:ascii="Verdana" w:hAnsi="Verdana"/>
          <w:sz w:val="21"/>
          <w:szCs w:val="21"/>
        </w:rPr>
        <w:br/>
      </w:r>
      <w:r w:rsidRPr="009F456E">
        <w:rPr>
          <w:rFonts w:ascii="Verdana" w:hAnsi="Verdana"/>
          <w:sz w:val="21"/>
          <w:szCs w:val="21"/>
          <w:shd w:val="clear" w:color="auto" w:fill="FFFFFF"/>
        </w:rPr>
        <w:t>"C" forms &amp;</w:t>
      </w:r>
      <w:r w:rsidRPr="009F456E">
        <w:rPr>
          <w:rFonts w:ascii="Verdana" w:hAnsi="Verdana"/>
          <w:sz w:val="21"/>
          <w:szCs w:val="21"/>
        </w:rPr>
        <w:br/>
      </w:r>
      <w:r w:rsidRPr="009F456E">
        <w:rPr>
          <w:rFonts w:ascii="Verdana" w:hAnsi="Verdana"/>
          <w:sz w:val="21"/>
          <w:szCs w:val="21"/>
          <w:shd w:val="clear" w:color="auto" w:fill="FFFFFF"/>
        </w:rPr>
        <w:t>b) Reception / Information Log Book</w:t>
      </w:r>
    </w:p>
    <w:p w14:paraId="67B54266" w14:textId="77777777" w:rsidR="00A6538C" w:rsidRPr="009F456E" w:rsidRDefault="00A6538C" w:rsidP="00A6538C">
      <w:pPr>
        <w:ind w:left="720"/>
        <w:rPr>
          <w:rFonts w:ascii="Verdana" w:hAnsi="Verdana"/>
          <w:b/>
          <w:sz w:val="21"/>
          <w:szCs w:val="21"/>
        </w:rPr>
      </w:pPr>
    </w:p>
    <w:p w14:paraId="2FC1407C" w14:textId="779CA24F" w:rsidR="00A6538C" w:rsidRPr="009F456E" w:rsidRDefault="00A6538C" w:rsidP="00A6538C">
      <w:pPr>
        <w:numPr>
          <w:ilvl w:val="0"/>
          <w:numId w:val="7"/>
        </w:numPr>
        <w:rPr>
          <w:rFonts w:ascii="Verdana" w:hAnsi="Verdana"/>
          <w:b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01 Year 09 Month Work Experience with </w:t>
      </w:r>
      <w:r w:rsidR="007843DB" w:rsidRPr="007843DB">
        <w:rPr>
          <w:rFonts w:ascii="Verdana" w:hAnsi="Verdana"/>
          <w:b/>
          <w:sz w:val="21"/>
          <w:szCs w:val="21"/>
        </w:rPr>
        <w:t xml:space="preserve">Cambay Groups of Hotels and Resorts, </w:t>
      </w:r>
      <w:r w:rsidR="004A075F" w:rsidRPr="007843DB">
        <w:rPr>
          <w:rFonts w:ascii="Verdana" w:hAnsi="Verdana"/>
          <w:b/>
          <w:sz w:val="21"/>
          <w:szCs w:val="21"/>
        </w:rPr>
        <w:t>Ahmadabad</w:t>
      </w:r>
      <w:r w:rsidR="004A075F" w:rsidRPr="009F456E">
        <w:rPr>
          <w:rFonts w:ascii="Verdana" w:hAnsi="Verdana"/>
          <w:sz w:val="21"/>
          <w:szCs w:val="21"/>
        </w:rPr>
        <w:t xml:space="preserve"> as</w:t>
      </w:r>
      <w:r w:rsidRPr="009F456E">
        <w:rPr>
          <w:rFonts w:ascii="Verdana" w:hAnsi="Verdana"/>
          <w:sz w:val="21"/>
          <w:szCs w:val="21"/>
        </w:rPr>
        <w:t xml:space="preserve"> a Front office executive from </w:t>
      </w:r>
      <w:r w:rsidR="007843DB" w:rsidRPr="007843DB">
        <w:rPr>
          <w:rFonts w:ascii="Verdana" w:hAnsi="Verdana"/>
          <w:sz w:val="21"/>
          <w:szCs w:val="21"/>
        </w:rPr>
        <w:t>15</w:t>
      </w:r>
      <w:r w:rsidR="007843DB" w:rsidRPr="007843DB">
        <w:rPr>
          <w:rFonts w:ascii="Verdana" w:hAnsi="Verdana"/>
          <w:sz w:val="21"/>
          <w:szCs w:val="21"/>
          <w:vertAlign w:val="superscript"/>
        </w:rPr>
        <w:t>th</w:t>
      </w:r>
      <w:r w:rsidR="007843DB" w:rsidRPr="007843DB">
        <w:rPr>
          <w:rFonts w:ascii="Verdana" w:hAnsi="Verdana"/>
          <w:sz w:val="21"/>
          <w:szCs w:val="21"/>
        </w:rPr>
        <w:t xml:space="preserve"> Nov 2012 to 10</w:t>
      </w:r>
      <w:r w:rsidR="007843DB" w:rsidRPr="007843DB">
        <w:rPr>
          <w:rFonts w:ascii="Verdana" w:hAnsi="Verdana"/>
          <w:sz w:val="21"/>
          <w:szCs w:val="21"/>
          <w:vertAlign w:val="superscript"/>
        </w:rPr>
        <w:t>th</w:t>
      </w:r>
      <w:r w:rsidR="007843DB" w:rsidRPr="007843DB">
        <w:rPr>
          <w:rFonts w:ascii="Verdana" w:hAnsi="Verdana"/>
          <w:sz w:val="21"/>
          <w:szCs w:val="21"/>
        </w:rPr>
        <w:t xml:space="preserve"> Aug 2014</w:t>
      </w:r>
      <w:r w:rsidRPr="009F456E">
        <w:rPr>
          <w:rFonts w:ascii="Verdana" w:hAnsi="Verdana"/>
          <w:sz w:val="21"/>
          <w:szCs w:val="21"/>
        </w:rPr>
        <w:t>.</w:t>
      </w:r>
    </w:p>
    <w:p w14:paraId="23D3B16F" w14:textId="77777777" w:rsidR="00A6538C" w:rsidRPr="009F456E" w:rsidRDefault="00A6538C" w:rsidP="00A6538C">
      <w:pPr>
        <w:ind w:left="720"/>
        <w:rPr>
          <w:rFonts w:ascii="Verdana" w:hAnsi="Verdana"/>
          <w:b/>
          <w:sz w:val="21"/>
          <w:szCs w:val="21"/>
        </w:rPr>
      </w:pPr>
    </w:p>
    <w:p w14:paraId="0B4AC7BE" w14:textId="77777777" w:rsidR="00A6538C" w:rsidRPr="009F456E" w:rsidRDefault="00C1728E" w:rsidP="00A6538C">
      <w:pPr>
        <w:rPr>
          <w:rFonts w:ascii="Verdana" w:hAnsi="Verdana"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 xml:space="preserve">    </w:t>
      </w:r>
      <w:r w:rsidR="00A6538C" w:rsidRPr="009F456E">
        <w:rPr>
          <w:rFonts w:ascii="Verdana" w:hAnsi="Verdana"/>
          <w:b/>
          <w:sz w:val="21"/>
          <w:szCs w:val="21"/>
        </w:rPr>
        <w:t>Duties and responsibility: -</w:t>
      </w:r>
    </w:p>
    <w:p w14:paraId="4EDD8463" w14:textId="77777777" w:rsidR="00A6538C" w:rsidRPr="009F456E" w:rsidRDefault="00A6538C" w:rsidP="00A6538C">
      <w:pPr>
        <w:ind w:left="720"/>
        <w:rPr>
          <w:rFonts w:ascii="Verdana" w:hAnsi="Verdana"/>
          <w:b/>
          <w:sz w:val="21"/>
          <w:szCs w:val="21"/>
        </w:rPr>
      </w:pPr>
    </w:p>
    <w:p w14:paraId="232CA4EE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Great all Guests at all the time in a friendly and helpful manner, and attempt to learn and use Guest’s names at every opportunity.</w:t>
      </w:r>
    </w:p>
    <w:p w14:paraId="02C00592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Upon Check in, ensure that the Guest completes his registration card completely and legibly, and that the guest is assigned a room of the Type and the rate indicated on the Reservation.</w:t>
      </w:r>
    </w:p>
    <w:p w14:paraId="1BA273FA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Accommodate Guest’s special requests whenever possible assist in per-registration and room blocking whenever necessary.</w:t>
      </w:r>
    </w:p>
    <w:p w14:paraId="424811AB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Stay up to date on Room Rates, Special Packages, Discounts and how to handle each.</w:t>
      </w:r>
    </w:p>
    <w:p w14:paraId="61DAA16A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In the case of Walk in, the Guest should be sold a room with the Highest Possible room rate.</w:t>
      </w:r>
    </w:p>
    <w:p w14:paraId="1B6F469D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To use the up-selling techniques in order to maximize the Rooms Revenue.</w:t>
      </w:r>
    </w:p>
    <w:p w14:paraId="16F4A61E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Being Knowledgeable of all the Credit cards and cashing Policies, and How to Handle Cash properly and efficiently.</w:t>
      </w:r>
    </w:p>
    <w:p w14:paraId="42957F66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Develop Detailed Knowledge of the Rooms Locations, Facilities and Types.</w:t>
      </w:r>
    </w:p>
    <w:p w14:paraId="7C45563A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Develop Detailed Knowledge of the Hotel’s Key Personnel, service, outlets, and hours of operation for each.</w:t>
      </w:r>
    </w:p>
    <w:p w14:paraId="0B09D7AC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Handle the Safe Deposit Boxes according to the Hotel procedures.</w:t>
      </w:r>
    </w:p>
    <w:p w14:paraId="13A3AAD8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Prepare and report guests with High Balance to the attention of the Front Office Manager.</w:t>
      </w:r>
    </w:p>
    <w:p w14:paraId="08DDCD48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Be thoroughly aware of the Hotel Reservation System, and cancellation policy.</w:t>
      </w:r>
    </w:p>
    <w:p w14:paraId="4018E819" w14:textId="77777777" w:rsidR="00A6538C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Communicate with all other departments through the proper channels, and through the Communication Forms.</w:t>
      </w:r>
    </w:p>
    <w:p w14:paraId="168CCF9E" w14:textId="77777777" w:rsidR="00A6538C" w:rsidRPr="004D3969" w:rsidRDefault="00A6538C" w:rsidP="004D3969">
      <w:pPr>
        <w:pStyle w:val="ListParagraph"/>
        <w:numPr>
          <w:ilvl w:val="0"/>
          <w:numId w:val="39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Promptly notify the Housekeeping of all check outs, early check in, special requests in the rooms.</w:t>
      </w:r>
    </w:p>
    <w:p w14:paraId="33058D48" w14:textId="77777777" w:rsidR="00A6538C" w:rsidRPr="009F456E" w:rsidRDefault="00A6538C" w:rsidP="00A6538C">
      <w:pPr>
        <w:ind w:left="720"/>
        <w:rPr>
          <w:rFonts w:ascii="Verdana" w:hAnsi="Verdana"/>
          <w:b/>
          <w:sz w:val="21"/>
          <w:szCs w:val="21"/>
        </w:rPr>
      </w:pPr>
    </w:p>
    <w:p w14:paraId="7709D56D" w14:textId="77777777" w:rsidR="007843DB" w:rsidRPr="007843DB" w:rsidRDefault="007843DB" w:rsidP="007843DB">
      <w:pPr>
        <w:numPr>
          <w:ilvl w:val="0"/>
          <w:numId w:val="27"/>
        </w:numPr>
        <w:rPr>
          <w:rFonts w:ascii="Verdana" w:hAnsi="Verdana"/>
          <w:sz w:val="21"/>
          <w:szCs w:val="21"/>
        </w:rPr>
      </w:pPr>
      <w:r w:rsidRPr="007843DB">
        <w:rPr>
          <w:rFonts w:ascii="Verdana" w:hAnsi="Verdana"/>
          <w:sz w:val="21"/>
          <w:szCs w:val="21"/>
        </w:rPr>
        <w:t xml:space="preserve">01 Year 07 Month </w:t>
      </w:r>
      <w:r w:rsidRPr="007C68E1">
        <w:rPr>
          <w:rFonts w:ascii="Verdana" w:hAnsi="Verdana"/>
          <w:b/>
          <w:sz w:val="21"/>
          <w:szCs w:val="21"/>
        </w:rPr>
        <w:t>Hotel Corus, New Delhi</w:t>
      </w:r>
      <w:r w:rsidRPr="007843DB">
        <w:rPr>
          <w:rFonts w:ascii="Verdana" w:hAnsi="Verdana"/>
          <w:sz w:val="21"/>
          <w:szCs w:val="21"/>
        </w:rPr>
        <w:t>, as a Front Office Associate. (02</w:t>
      </w:r>
      <w:r w:rsidRPr="007843DB">
        <w:rPr>
          <w:rFonts w:ascii="Verdana" w:hAnsi="Verdana"/>
          <w:sz w:val="21"/>
          <w:szCs w:val="21"/>
          <w:vertAlign w:val="superscript"/>
        </w:rPr>
        <w:t>nd</w:t>
      </w:r>
      <w:r w:rsidRPr="007843DB">
        <w:rPr>
          <w:rFonts w:ascii="Verdana" w:hAnsi="Verdana"/>
          <w:sz w:val="21"/>
          <w:szCs w:val="21"/>
        </w:rPr>
        <w:t xml:space="preserve"> April 2011 to 31</w:t>
      </w:r>
      <w:r w:rsidRPr="007843DB">
        <w:rPr>
          <w:rFonts w:ascii="Verdana" w:hAnsi="Verdana"/>
          <w:sz w:val="21"/>
          <w:szCs w:val="21"/>
          <w:vertAlign w:val="superscript"/>
        </w:rPr>
        <w:t>st</w:t>
      </w:r>
      <w:r w:rsidRPr="007843DB">
        <w:rPr>
          <w:rFonts w:ascii="Verdana" w:hAnsi="Verdana"/>
          <w:sz w:val="21"/>
          <w:szCs w:val="21"/>
        </w:rPr>
        <w:t xml:space="preserve"> Oct 2012).</w:t>
      </w:r>
    </w:p>
    <w:p w14:paraId="4F4DA15F" w14:textId="77777777" w:rsidR="00A6538C" w:rsidRPr="007843DB" w:rsidRDefault="00A6538C" w:rsidP="007843DB">
      <w:pPr>
        <w:ind w:left="720"/>
        <w:rPr>
          <w:rFonts w:ascii="Verdana" w:hAnsi="Verdana"/>
          <w:b/>
          <w:sz w:val="21"/>
          <w:szCs w:val="21"/>
        </w:rPr>
      </w:pPr>
    </w:p>
    <w:p w14:paraId="70348D34" w14:textId="77777777" w:rsidR="00A6538C" w:rsidRPr="009F456E" w:rsidRDefault="00C1728E" w:rsidP="00A6538C">
      <w:pPr>
        <w:jc w:val="both"/>
        <w:rPr>
          <w:rFonts w:ascii="Verdana" w:hAnsi="Verdana"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 xml:space="preserve">   </w:t>
      </w:r>
      <w:r w:rsidR="0016058A">
        <w:rPr>
          <w:rFonts w:ascii="Verdana" w:hAnsi="Verdana"/>
          <w:b/>
          <w:sz w:val="21"/>
          <w:szCs w:val="21"/>
        </w:rPr>
        <w:t xml:space="preserve"> </w:t>
      </w:r>
      <w:r w:rsidR="00A6538C" w:rsidRPr="009F456E">
        <w:rPr>
          <w:rFonts w:ascii="Verdana" w:hAnsi="Verdana"/>
          <w:b/>
          <w:sz w:val="21"/>
          <w:szCs w:val="21"/>
        </w:rPr>
        <w:t>Duties and responsibility: -</w:t>
      </w:r>
    </w:p>
    <w:p w14:paraId="2B19FFF9" w14:textId="77777777" w:rsidR="00A6538C" w:rsidRPr="009F456E" w:rsidRDefault="00A6538C" w:rsidP="00A6538C">
      <w:pPr>
        <w:rPr>
          <w:rFonts w:ascii="Verdana" w:hAnsi="Verdana"/>
          <w:b/>
          <w:sz w:val="21"/>
          <w:szCs w:val="21"/>
        </w:rPr>
      </w:pPr>
    </w:p>
    <w:p w14:paraId="1F7DC581" w14:textId="77777777" w:rsidR="00A6538C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Handling room reservation, Check in and Check outs etc.</w:t>
      </w:r>
    </w:p>
    <w:p w14:paraId="370EBBBB" w14:textId="77777777" w:rsidR="00A6538C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Effectively handled guest request and complaints.</w:t>
      </w:r>
    </w:p>
    <w:p w14:paraId="4B44D4EB" w14:textId="77777777" w:rsidR="00A6538C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Assist the management in learning and development activities for the team.</w:t>
      </w:r>
    </w:p>
    <w:p w14:paraId="2AA90900" w14:textId="77777777" w:rsidR="00A6538C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lastRenderedPageBreak/>
        <w:t>Handled night audit report.</w:t>
      </w:r>
    </w:p>
    <w:p w14:paraId="31CAFF5F" w14:textId="77777777" w:rsidR="00A6538C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Good in up selling strategies.</w:t>
      </w:r>
    </w:p>
    <w:p w14:paraId="53B3A618" w14:textId="77777777" w:rsidR="00A6538C" w:rsidRPr="004D3969" w:rsidRDefault="00A6538C" w:rsidP="004D3969">
      <w:pPr>
        <w:pStyle w:val="ListParagraph"/>
        <w:numPr>
          <w:ilvl w:val="0"/>
          <w:numId w:val="40"/>
        </w:numPr>
        <w:rPr>
          <w:rFonts w:ascii="Verdana" w:hAnsi="Verdana"/>
          <w:sz w:val="21"/>
          <w:szCs w:val="21"/>
          <w:shd w:val="clear" w:color="auto" w:fill="FFFFFF"/>
        </w:rPr>
      </w:pPr>
      <w:r w:rsidRPr="004D3969">
        <w:rPr>
          <w:rFonts w:ascii="Verdana" w:hAnsi="Verdana"/>
          <w:sz w:val="21"/>
          <w:szCs w:val="21"/>
          <w:shd w:val="clear" w:color="auto" w:fill="FFFFFF"/>
        </w:rPr>
        <w:t>Guiding the hotel guest about tour and travel information, baggage handling etc.</w:t>
      </w:r>
    </w:p>
    <w:p w14:paraId="153E38A4" w14:textId="77777777" w:rsidR="00A6538C" w:rsidRPr="009F456E" w:rsidRDefault="00A6538C" w:rsidP="004A075F">
      <w:pPr>
        <w:rPr>
          <w:rFonts w:ascii="Verdana" w:hAnsi="Verdana"/>
          <w:b/>
          <w:sz w:val="21"/>
          <w:szCs w:val="21"/>
        </w:rPr>
      </w:pPr>
    </w:p>
    <w:p w14:paraId="0F0FA640" w14:textId="77777777" w:rsidR="00A6538C" w:rsidRPr="00927378" w:rsidRDefault="00927378" w:rsidP="00A6538C">
      <w:pPr>
        <w:pStyle w:val="TableContents"/>
        <w:spacing w:after="113"/>
        <w:rPr>
          <w:rFonts w:ascii="Verdana" w:hAnsi="Verdana"/>
          <w:b/>
          <w:sz w:val="21"/>
          <w:szCs w:val="21"/>
          <w:u w:val="single"/>
        </w:rPr>
      </w:pPr>
      <w:r>
        <w:rPr>
          <w:rFonts w:ascii="Verdana" w:hAnsi="Verdana"/>
          <w:b/>
          <w:sz w:val="21"/>
          <w:szCs w:val="21"/>
        </w:rPr>
        <w:t xml:space="preserve">   </w:t>
      </w:r>
      <w:r w:rsidR="00C1728E">
        <w:rPr>
          <w:rFonts w:ascii="Verdana" w:hAnsi="Verdana"/>
          <w:b/>
          <w:sz w:val="21"/>
          <w:szCs w:val="21"/>
        </w:rPr>
        <w:t xml:space="preserve"> </w:t>
      </w:r>
      <w:r w:rsidR="00A6538C" w:rsidRPr="00927378">
        <w:rPr>
          <w:rFonts w:ascii="Verdana" w:hAnsi="Verdana"/>
          <w:b/>
          <w:sz w:val="21"/>
          <w:szCs w:val="21"/>
          <w:u w:val="single"/>
        </w:rPr>
        <w:t>Job Responsibilities Include:</w:t>
      </w:r>
    </w:p>
    <w:p w14:paraId="6669A157" w14:textId="77777777" w:rsidR="00A6538C" w:rsidRPr="009F456E" w:rsidRDefault="00A6538C" w:rsidP="00A6538C">
      <w:pPr>
        <w:pStyle w:val="TableContents"/>
        <w:numPr>
          <w:ilvl w:val="0"/>
          <w:numId w:val="8"/>
        </w:numPr>
        <w:spacing w:after="113"/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Handling queries of Guest through phone at reception.</w:t>
      </w:r>
    </w:p>
    <w:p w14:paraId="7D5F7A5E" w14:textId="77777777" w:rsidR="00A6538C" w:rsidRPr="009F456E" w:rsidRDefault="00A6538C" w:rsidP="00A6538C">
      <w:pPr>
        <w:pStyle w:val="TableContents"/>
        <w:numPr>
          <w:ilvl w:val="0"/>
          <w:numId w:val="8"/>
        </w:numPr>
        <w:spacing w:after="113"/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Attending Guest at reception and preparing bills using software called Fortune Genie 4.1 (IDS) &amp; IDS - 6I, Fortune Next V6.5001.9.</w:t>
      </w:r>
    </w:p>
    <w:p w14:paraId="52E65A57" w14:textId="77777777" w:rsidR="00A6538C" w:rsidRPr="009F456E" w:rsidRDefault="00A6538C" w:rsidP="00A6538C">
      <w:pPr>
        <w:pStyle w:val="TableContents"/>
        <w:numPr>
          <w:ilvl w:val="0"/>
          <w:numId w:val="8"/>
        </w:numPr>
        <w:spacing w:after="113"/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Assuring all the given tasks are completed in stipulated time.                                                             </w:t>
      </w:r>
    </w:p>
    <w:p w14:paraId="6A248E8D" w14:textId="77777777" w:rsidR="00A6538C" w:rsidRPr="009F456E" w:rsidRDefault="00A6538C" w:rsidP="00A6538C">
      <w:pPr>
        <w:pStyle w:val="TableContents"/>
        <w:numPr>
          <w:ilvl w:val="0"/>
          <w:numId w:val="8"/>
        </w:numPr>
        <w:spacing w:after="113"/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Achieving and maintaining standards of Quality.</w:t>
      </w:r>
    </w:p>
    <w:p w14:paraId="177D93FD" w14:textId="77777777" w:rsidR="00A6538C" w:rsidRPr="00C1728E" w:rsidRDefault="00C1728E" w:rsidP="00A6538C">
      <w:pPr>
        <w:spacing w:before="236" w:after="113"/>
        <w:rPr>
          <w:rFonts w:ascii="Verdana" w:hAnsi="Verdana"/>
          <w:b/>
          <w:bCs/>
          <w:iCs/>
          <w:sz w:val="21"/>
          <w:szCs w:val="21"/>
          <w:u w:val="single"/>
        </w:rPr>
      </w:pPr>
      <w:r>
        <w:rPr>
          <w:rFonts w:ascii="Verdana" w:hAnsi="Verdana"/>
          <w:b/>
          <w:bCs/>
          <w:iCs/>
          <w:sz w:val="21"/>
          <w:szCs w:val="21"/>
        </w:rPr>
        <w:t xml:space="preserve">    </w:t>
      </w:r>
      <w:r w:rsidR="00927378" w:rsidRPr="00C1728E">
        <w:rPr>
          <w:rFonts w:ascii="Verdana" w:hAnsi="Verdana"/>
          <w:b/>
          <w:bCs/>
          <w:iCs/>
          <w:sz w:val="21"/>
          <w:szCs w:val="21"/>
          <w:u w:val="single"/>
        </w:rPr>
        <w:t xml:space="preserve">Knowledge of Software Packages: </w:t>
      </w:r>
    </w:p>
    <w:p w14:paraId="47A2FF71" w14:textId="77777777" w:rsidR="00A6538C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Intellectual Data System [IDS 4.1]</w:t>
      </w:r>
    </w:p>
    <w:p w14:paraId="532E642C" w14:textId="77777777" w:rsidR="00A6538C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Intellectual Data System [IDS 6I]</w:t>
      </w:r>
    </w:p>
    <w:p w14:paraId="35C5C8D2" w14:textId="77777777" w:rsidR="00927378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Intellectual Data System [Fortune Next V6.5001.9]</w:t>
      </w:r>
    </w:p>
    <w:p w14:paraId="7FB5FC26" w14:textId="77777777" w:rsidR="00927378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Fidelio Front Office</w:t>
      </w:r>
      <w:r w:rsidRPr="00927378">
        <w:rPr>
          <w:rFonts w:ascii="Verdana" w:hAnsi="Verdana"/>
          <w:color w:val="000000"/>
          <w:sz w:val="21"/>
          <w:szCs w:val="21"/>
        </w:rPr>
        <w:tab/>
      </w:r>
    </w:p>
    <w:p w14:paraId="0397322C" w14:textId="77777777" w:rsidR="00A6538C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Vision Ving Card [Computerized Key Card System]</w:t>
      </w:r>
    </w:p>
    <w:p w14:paraId="5A6C78E8" w14:textId="77777777" w:rsidR="00A6538C" w:rsidRPr="00927378" w:rsidRDefault="00A6538C" w:rsidP="00927378">
      <w:pPr>
        <w:pStyle w:val="ListParagraph"/>
        <w:widowControl w:val="0"/>
        <w:numPr>
          <w:ilvl w:val="0"/>
          <w:numId w:val="41"/>
        </w:numPr>
        <w:suppressAutoHyphens/>
        <w:rPr>
          <w:rFonts w:ascii="Verdana" w:hAnsi="Verdana"/>
          <w:color w:val="000000"/>
          <w:sz w:val="21"/>
          <w:szCs w:val="21"/>
        </w:rPr>
      </w:pPr>
      <w:r w:rsidRPr="00927378">
        <w:rPr>
          <w:rFonts w:ascii="Verdana" w:hAnsi="Verdana"/>
          <w:color w:val="000000"/>
          <w:sz w:val="21"/>
          <w:szCs w:val="21"/>
        </w:rPr>
        <w:t>JVD Key Card System</w:t>
      </w:r>
    </w:p>
    <w:p w14:paraId="0E673B98" w14:textId="77777777" w:rsidR="00A6538C" w:rsidRPr="009F456E" w:rsidRDefault="00A6538C" w:rsidP="00A6538C">
      <w:pPr>
        <w:rPr>
          <w:rFonts w:ascii="Verdana" w:eastAsia="Lucida Sans Unicode" w:hAnsi="Verdana"/>
          <w:kern w:val="1"/>
          <w:sz w:val="21"/>
          <w:szCs w:val="21"/>
        </w:rPr>
      </w:pPr>
    </w:p>
    <w:p w14:paraId="2965EB7F" w14:textId="77777777" w:rsidR="00A6538C" w:rsidRPr="00C1728E" w:rsidRDefault="00C1728E" w:rsidP="00A6538C">
      <w:pPr>
        <w:rPr>
          <w:rFonts w:ascii="Verdana" w:hAnsi="Verdana"/>
          <w:b/>
          <w:sz w:val="21"/>
          <w:szCs w:val="21"/>
          <w:u w:val="single"/>
        </w:rPr>
      </w:pPr>
      <w:r w:rsidRPr="00C1728E">
        <w:rPr>
          <w:rFonts w:ascii="Verdana" w:hAnsi="Verdana"/>
          <w:b/>
          <w:sz w:val="21"/>
          <w:szCs w:val="21"/>
        </w:rPr>
        <w:t xml:space="preserve"> </w:t>
      </w:r>
      <w:r>
        <w:rPr>
          <w:rFonts w:ascii="Verdana" w:hAnsi="Verdana"/>
          <w:b/>
          <w:sz w:val="21"/>
          <w:szCs w:val="21"/>
        </w:rPr>
        <w:t xml:space="preserve">   </w:t>
      </w:r>
      <w:r>
        <w:rPr>
          <w:rFonts w:ascii="Verdana" w:hAnsi="Verdana"/>
          <w:b/>
          <w:sz w:val="21"/>
          <w:szCs w:val="21"/>
          <w:u w:val="single"/>
        </w:rPr>
        <w:t>Essential Key S</w:t>
      </w:r>
      <w:r w:rsidR="00A6538C" w:rsidRPr="00C1728E">
        <w:rPr>
          <w:rFonts w:ascii="Verdana" w:hAnsi="Verdana"/>
          <w:b/>
          <w:sz w:val="21"/>
          <w:szCs w:val="21"/>
          <w:u w:val="single"/>
        </w:rPr>
        <w:t>kills</w:t>
      </w:r>
      <w:r w:rsidR="00927378" w:rsidRPr="00C1728E">
        <w:rPr>
          <w:rFonts w:ascii="Verdana" w:hAnsi="Verdana"/>
          <w:b/>
          <w:sz w:val="21"/>
          <w:szCs w:val="21"/>
          <w:u w:val="single"/>
        </w:rPr>
        <w:t>:</w:t>
      </w:r>
    </w:p>
    <w:p w14:paraId="4608203B" w14:textId="77777777" w:rsidR="00A6538C" w:rsidRPr="00C1728E" w:rsidRDefault="00A6538C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40C96102" w14:textId="77777777" w:rsidR="00A6538C" w:rsidRPr="009F456E" w:rsidRDefault="00A6538C" w:rsidP="00A6538C">
      <w:pPr>
        <w:numPr>
          <w:ilvl w:val="0"/>
          <w:numId w:val="2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Positive attitude towards learning.</w:t>
      </w:r>
    </w:p>
    <w:p w14:paraId="089B60F2" w14:textId="77777777" w:rsidR="00A6538C" w:rsidRPr="009F456E" w:rsidRDefault="00A6538C" w:rsidP="00A6538C">
      <w:pPr>
        <w:numPr>
          <w:ilvl w:val="0"/>
          <w:numId w:val="2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Excellent listening ability to get along with senior managers and co-ordinate with them.</w:t>
      </w:r>
    </w:p>
    <w:p w14:paraId="4BE2E7E0" w14:textId="77777777" w:rsidR="00A6538C" w:rsidRPr="009F456E" w:rsidRDefault="00A6538C" w:rsidP="00A6538C">
      <w:pPr>
        <w:numPr>
          <w:ilvl w:val="0"/>
          <w:numId w:val="2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Honest, Loyalty, Sincerity, Hardworking.</w:t>
      </w:r>
    </w:p>
    <w:p w14:paraId="5AE64C8C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50137E56" w14:textId="77777777" w:rsidR="00A6538C" w:rsidRDefault="00C1728E" w:rsidP="00A6538C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 xml:space="preserve">    </w:t>
      </w:r>
      <w:r w:rsidR="00A6538C" w:rsidRPr="009F456E">
        <w:rPr>
          <w:rFonts w:ascii="Verdana" w:hAnsi="Verdana"/>
          <w:b/>
          <w:sz w:val="21"/>
          <w:szCs w:val="21"/>
        </w:rPr>
        <w:t>Language Proficiency:</w:t>
      </w:r>
      <w:r>
        <w:rPr>
          <w:rFonts w:ascii="Verdana" w:hAnsi="Verdana"/>
          <w:sz w:val="21"/>
          <w:szCs w:val="21"/>
        </w:rPr>
        <w:t xml:space="preserve">    </w:t>
      </w:r>
      <w:r w:rsidR="00A6538C" w:rsidRPr="009F456E">
        <w:rPr>
          <w:rFonts w:ascii="Verdana" w:hAnsi="Verdana"/>
          <w:sz w:val="21"/>
          <w:szCs w:val="21"/>
        </w:rPr>
        <w:t>English &amp; Hindi.</w:t>
      </w:r>
    </w:p>
    <w:p w14:paraId="16E27D2A" w14:textId="77777777" w:rsidR="00C1728E" w:rsidRPr="009F456E" w:rsidRDefault="00C1728E" w:rsidP="00A6538C">
      <w:pPr>
        <w:rPr>
          <w:rFonts w:ascii="Verdana" w:hAnsi="Verdana"/>
          <w:sz w:val="21"/>
          <w:szCs w:val="21"/>
        </w:rPr>
      </w:pPr>
    </w:p>
    <w:p w14:paraId="09E87885" w14:textId="77777777" w:rsidR="00A6538C" w:rsidRPr="00C1728E" w:rsidRDefault="00C1728E" w:rsidP="00A6538C">
      <w:pPr>
        <w:pStyle w:val="Heading8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  <w:u w:val="none"/>
        </w:rPr>
        <w:t xml:space="preserve">    </w:t>
      </w:r>
      <w:r w:rsidR="00A6538C" w:rsidRPr="00C1728E">
        <w:rPr>
          <w:rFonts w:ascii="Verdana" w:hAnsi="Verdana"/>
          <w:sz w:val="21"/>
          <w:szCs w:val="21"/>
        </w:rPr>
        <w:t>Personal Profile</w:t>
      </w:r>
      <w:r w:rsidRPr="00C1728E">
        <w:rPr>
          <w:rFonts w:ascii="Verdana" w:hAnsi="Verdana"/>
          <w:sz w:val="21"/>
          <w:szCs w:val="21"/>
        </w:rPr>
        <w:t>:</w:t>
      </w:r>
      <w:r w:rsidR="00A6538C" w:rsidRPr="00C1728E">
        <w:rPr>
          <w:rFonts w:ascii="Verdana" w:hAnsi="Verdana"/>
          <w:sz w:val="21"/>
          <w:szCs w:val="21"/>
        </w:rPr>
        <w:t xml:space="preserve"> </w:t>
      </w:r>
    </w:p>
    <w:p w14:paraId="36644C00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40C472FE" w14:textId="77777777" w:rsidR="00A6538C" w:rsidRPr="009F456E" w:rsidRDefault="00C1728E" w:rsidP="00BB0C59">
      <w:pPr>
        <w:numPr>
          <w:ilvl w:val="0"/>
          <w:numId w:val="6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Father N</w:t>
      </w:r>
      <w:r w:rsidR="00A6538C" w:rsidRPr="009F456E">
        <w:rPr>
          <w:rFonts w:ascii="Verdana" w:hAnsi="Verdana"/>
          <w:sz w:val="21"/>
          <w:szCs w:val="21"/>
        </w:rPr>
        <w:t xml:space="preserve">ame                                     </w:t>
      </w:r>
      <w:r w:rsidR="00495639" w:rsidRPr="009F456E">
        <w:rPr>
          <w:rFonts w:ascii="Verdana" w:hAnsi="Verdana"/>
          <w:sz w:val="21"/>
          <w:szCs w:val="21"/>
        </w:rPr>
        <w:t>Mr.</w:t>
      </w:r>
      <w:r w:rsidR="00495639">
        <w:rPr>
          <w:rFonts w:ascii="Verdana" w:hAnsi="Verdana"/>
          <w:sz w:val="21"/>
          <w:szCs w:val="21"/>
        </w:rPr>
        <w:t xml:space="preserve"> Birendra Pratap Singh</w:t>
      </w:r>
    </w:p>
    <w:p w14:paraId="4B7C4FB1" w14:textId="77777777" w:rsidR="00A6538C" w:rsidRPr="009F456E" w:rsidRDefault="00C1728E" w:rsidP="00BB0C59">
      <w:pPr>
        <w:numPr>
          <w:ilvl w:val="0"/>
          <w:numId w:val="6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Date of B</w:t>
      </w:r>
      <w:r w:rsidR="00A6538C" w:rsidRPr="009F456E">
        <w:rPr>
          <w:rFonts w:ascii="Verdana" w:hAnsi="Verdana"/>
          <w:sz w:val="21"/>
          <w:szCs w:val="21"/>
        </w:rPr>
        <w:t>irth                                     1</w:t>
      </w:r>
      <w:r w:rsidR="00495639">
        <w:rPr>
          <w:rFonts w:ascii="Verdana" w:hAnsi="Verdana"/>
          <w:sz w:val="21"/>
          <w:szCs w:val="21"/>
        </w:rPr>
        <w:t>5</w:t>
      </w:r>
      <w:r w:rsidR="00A6538C" w:rsidRPr="009F456E">
        <w:rPr>
          <w:rFonts w:ascii="Verdana" w:hAnsi="Verdana"/>
          <w:sz w:val="21"/>
          <w:szCs w:val="21"/>
        </w:rPr>
        <w:t>/0</w:t>
      </w:r>
      <w:r w:rsidR="00495639">
        <w:rPr>
          <w:rFonts w:ascii="Verdana" w:hAnsi="Verdana"/>
          <w:sz w:val="21"/>
          <w:szCs w:val="21"/>
        </w:rPr>
        <w:t>4</w:t>
      </w:r>
      <w:r w:rsidR="00A6538C" w:rsidRPr="009F456E">
        <w:rPr>
          <w:rFonts w:ascii="Verdana" w:hAnsi="Verdana"/>
          <w:sz w:val="21"/>
          <w:szCs w:val="21"/>
        </w:rPr>
        <w:t>/1990</w:t>
      </w:r>
    </w:p>
    <w:p w14:paraId="7B0A15D5" w14:textId="77777777" w:rsidR="00A6538C" w:rsidRPr="009F456E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Height</w:t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  <w:t xml:space="preserve">                                    178 </w:t>
      </w:r>
      <w:r w:rsidR="00927378">
        <w:rPr>
          <w:rFonts w:ascii="Verdana" w:hAnsi="Verdana"/>
          <w:sz w:val="21"/>
          <w:szCs w:val="21"/>
        </w:rPr>
        <w:t>cms</w:t>
      </w:r>
      <w:bookmarkStart w:id="0" w:name="_GoBack"/>
      <w:bookmarkEnd w:id="0"/>
    </w:p>
    <w:p w14:paraId="4CF49918" w14:textId="77777777" w:rsidR="00A6538C" w:rsidRPr="009F456E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Weight</w:t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  <w:t xml:space="preserve">        </w:t>
      </w:r>
      <w:r w:rsidR="00927378">
        <w:rPr>
          <w:rFonts w:ascii="Verdana" w:hAnsi="Verdana"/>
          <w:sz w:val="21"/>
          <w:szCs w:val="21"/>
        </w:rPr>
        <w:t xml:space="preserve">       </w:t>
      </w:r>
      <w:r w:rsidRPr="009F456E">
        <w:rPr>
          <w:rFonts w:ascii="Verdana" w:hAnsi="Verdana"/>
          <w:sz w:val="21"/>
          <w:szCs w:val="21"/>
        </w:rPr>
        <w:t xml:space="preserve">  71 kg</w:t>
      </w:r>
    </w:p>
    <w:p w14:paraId="5EA20C5A" w14:textId="77777777" w:rsidR="00A6538C" w:rsidRPr="009F456E" w:rsidRDefault="00C1728E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Eye S</w:t>
      </w:r>
      <w:r w:rsidR="00A6538C" w:rsidRPr="009F456E">
        <w:rPr>
          <w:rFonts w:ascii="Verdana" w:hAnsi="Verdana"/>
          <w:sz w:val="21"/>
          <w:szCs w:val="21"/>
        </w:rPr>
        <w:t>ight                                           Normal</w:t>
      </w:r>
    </w:p>
    <w:p w14:paraId="09C0C259" w14:textId="77777777" w:rsidR="00A6538C" w:rsidRPr="00495639" w:rsidRDefault="00A6538C" w:rsidP="00495639">
      <w:pPr>
        <w:numPr>
          <w:ilvl w:val="0"/>
          <w:numId w:val="28"/>
        </w:numPr>
        <w:rPr>
          <w:rFonts w:ascii="Cambria" w:hAnsi="Cambria"/>
          <w:bCs/>
          <w:sz w:val="24"/>
        </w:rPr>
      </w:pPr>
      <w:r w:rsidRPr="009F456E">
        <w:rPr>
          <w:rFonts w:ascii="Verdana" w:hAnsi="Verdana"/>
          <w:sz w:val="21"/>
          <w:szCs w:val="21"/>
        </w:rPr>
        <w:t xml:space="preserve">Passport No                                      </w:t>
      </w:r>
      <w:r w:rsidR="00495639">
        <w:rPr>
          <w:rFonts w:ascii="Cambria" w:hAnsi="Cambria"/>
          <w:bCs/>
          <w:sz w:val="24"/>
        </w:rPr>
        <w:t>J 8776537</w:t>
      </w:r>
    </w:p>
    <w:p w14:paraId="42EC8827" w14:textId="77777777" w:rsidR="00A6538C" w:rsidRPr="009F456E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Date of Issue                                    </w:t>
      </w:r>
      <w:r w:rsidR="00495639">
        <w:rPr>
          <w:rFonts w:ascii="Verdana" w:hAnsi="Verdana"/>
          <w:sz w:val="21"/>
          <w:szCs w:val="21"/>
        </w:rPr>
        <w:t>25</w:t>
      </w:r>
      <w:r w:rsidRPr="009F456E">
        <w:rPr>
          <w:rFonts w:ascii="Verdana" w:hAnsi="Verdana"/>
          <w:sz w:val="21"/>
          <w:szCs w:val="21"/>
        </w:rPr>
        <w:t>/0</w:t>
      </w:r>
      <w:r w:rsidR="00495639">
        <w:rPr>
          <w:rFonts w:ascii="Verdana" w:hAnsi="Verdana"/>
          <w:sz w:val="21"/>
          <w:szCs w:val="21"/>
        </w:rPr>
        <w:t>7</w:t>
      </w:r>
      <w:r w:rsidRPr="009F456E">
        <w:rPr>
          <w:rFonts w:ascii="Verdana" w:hAnsi="Verdana"/>
          <w:sz w:val="21"/>
          <w:szCs w:val="21"/>
        </w:rPr>
        <w:t>/2011</w:t>
      </w:r>
    </w:p>
    <w:p w14:paraId="07302660" w14:textId="77777777" w:rsidR="00A6538C" w:rsidRPr="009F456E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Date of Expiry                                 </w:t>
      </w:r>
      <w:r w:rsidR="00927378">
        <w:rPr>
          <w:rFonts w:ascii="Verdana" w:hAnsi="Verdana"/>
          <w:sz w:val="21"/>
          <w:szCs w:val="21"/>
        </w:rPr>
        <w:t xml:space="preserve"> </w:t>
      </w:r>
      <w:r w:rsidR="00495639">
        <w:rPr>
          <w:rFonts w:ascii="Verdana" w:hAnsi="Verdana"/>
          <w:sz w:val="21"/>
          <w:szCs w:val="21"/>
        </w:rPr>
        <w:t>24</w:t>
      </w:r>
      <w:r w:rsidRPr="009F456E">
        <w:rPr>
          <w:rFonts w:ascii="Verdana" w:hAnsi="Verdana"/>
          <w:sz w:val="21"/>
          <w:szCs w:val="21"/>
        </w:rPr>
        <w:t>/0</w:t>
      </w:r>
      <w:r w:rsidR="00495639">
        <w:rPr>
          <w:rFonts w:ascii="Verdana" w:hAnsi="Verdana"/>
          <w:sz w:val="21"/>
          <w:szCs w:val="21"/>
        </w:rPr>
        <w:t>7</w:t>
      </w:r>
      <w:r w:rsidRPr="009F456E">
        <w:rPr>
          <w:rFonts w:ascii="Verdana" w:hAnsi="Verdana"/>
          <w:sz w:val="21"/>
          <w:szCs w:val="21"/>
        </w:rPr>
        <w:t>/2021</w:t>
      </w:r>
    </w:p>
    <w:p w14:paraId="5D3CDB0F" w14:textId="77777777" w:rsidR="00A6538C" w:rsidRPr="009F456E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>Marital Status</w:t>
      </w:r>
      <w:r w:rsidRPr="009F456E">
        <w:rPr>
          <w:rFonts w:ascii="Verdana" w:hAnsi="Verdana"/>
          <w:sz w:val="21"/>
          <w:szCs w:val="21"/>
        </w:rPr>
        <w:tab/>
      </w:r>
      <w:r w:rsidR="00927378">
        <w:rPr>
          <w:rFonts w:ascii="Verdana" w:hAnsi="Verdana"/>
          <w:sz w:val="21"/>
          <w:szCs w:val="21"/>
        </w:rPr>
        <w:t xml:space="preserve">                          </w:t>
      </w:r>
      <w:r w:rsidR="00495639">
        <w:rPr>
          <w:rFonts w:ascii="Verdana" w:hAnsi="Verdana"/>
          <w:sz w:val="21"/>
          <w:szCs w:val="21"/>
        </w:rPr>
        <w:t>M</w:t>
      </w:r>
      <w:r w:rsidRPr="009F456E">
        <w:rPr>
          <w:rFonts w:ascii="Verdana" w:hAnsi="Verdana"/>
          <w:sz w:val="21"/>
          <w:szCs w:val="21"/>
        </w:rPr>
        <w:t>arried</w:t>
      </w:r>
    </w:p>
    <w:p w14:paraId="02ACB268" w14:textId="77777777" w:rsidR="00A6538C" w:rsidRDefault="00A6538C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Nationality </w:t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="00927378">
        <w:rPr>
          <w:rFonts w:ascii="Verdana" w:hAnsi="Verdana"/>
          <w:sz w:val="21"/>
          <w:szCs w:val="21"/>
        </w:rPr>
        <w:t xml:space="preserve">       </w:t>
      </w:r>
      <w:r w:rsidRPr="009F456E">
        <w:rPr>
          <w:rFonts w:ascii="Verdana" w:hAnsi="Verdana"/>
          <w:sz w:val="21"/>
          <w:szCs w:val="21"/>
        </w:rPr>
        <w:t>Indian</w:t>
      </w:r>
    </w:p>
    <w:p w14:paraId="3644FF19" w14:textId="77777777" w:rsidR="00C1728E" w:rsidRPr="009F456E" w:rsidRDefault="00C1728E" w:rsidP="00BB0C59">
      <w:pPr>
        <w:numPr>
          <w:ilvl w:val="0"/>
          <w:numId w:val="5"/>
        </w:numPr>
        <w:rPr>
          <w:rFonts w:ascii="Verdana" w:hAnsi="Verdana"/>
          <w:sz w:val="21"/>
          <w:szCs w:val="21"/>
        </w:rPr>
      </w:pPr>
    </w:p>
    <w:p w14:paraId="0FFB2838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3142B76C" w14:textId="77777777" w:rsidR="00A6538C" w:rsidRDefault="00A6538C" w:rsidP="00A6538C">
      <w:pPr>
        <w:rPr>
          <w:rFonts w:ascii="Verdana" w:hAnsi="Verdana"/>
          <w:b/>
          <w:sz w:val="21"/>
          <w:szCs w:val="21"/>
          <w:u w:val="single"/>
        </w:rPr>
      </w:pPr>
      <w:r w:rsidRPr="00C1728E">
        <w:rPr>
          <w:rFonts w:ascii="Verdana" w:hAnsi="Verdana"/>
          <w:b/>
          <w:sz w:val="21"/>
          <w:szCs w:val="21"/>
          <w:u w:val="single"/>
        </w:rPr>
        <w:t>Declaration</w:t>
      </w:r>
      <w:r w:rsidR="00C1728E" w:rsidRPr="00C1728E">
        <w:rPr>
          <w:rFonts w:ascii="Verdana" w:hAnsi="Verdana"/>
          <w:b/>
          <w:sz w:val="21"/>
          <w:szCs w:val="21"/>
          <w:u w:val="single"/>
        </w:rPr>
        <w:t>:</w:t>
      </w:r>
      <w:r w:rsidRPr="00C1728E">
        <w:rPr>
          <w:rFonts w:ascii="Verdana" w:hAnsi="Verdana"/>
          <w:b/>
          <w:sz w:val="21"/>
          <w:szCs w:val="21"/>
          <w:u w:val="single"/>
        </w:rPr>
        <w:t xml:space="preserve"> </w:t>
      </w:r>
    </w:p>
    <w:p w14:paraId="67838439" w14:textId="77777777" w:rsidR="00C1728E" w:rsidRPr="00C1728E" w:rsidRDefault="00C1728E" w:rsidP="00A6538C">
      <w:pPr>
        <w:rPr>
          <w:rFonts w:ascii="Verdana" w:hAnsi="Verdana"/>
          <w:b/>
          <w:sz w:val="21"/>
          <w:szCs w:val="21"/>
          <w:u w:val="single"/>
        </w:rPr>
      </w:pPr>
    </w:p>
    <w:p w14:paraId="3B745E51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7A531A92" w14:textId="77777777" w:rsidR="00A6538C" w:rsidRDefault="00A6538C" w:rsidP="00A6538C">
      <w:p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sz w:val="21"/>
          <w:szCs w:val="21"/>
        </w:rPr>
        <w:t xml:space="preserve">I hereby declare all the above statement are true, correct and complete to the best of my knowledge. </w:t>
      </w:r>
    </w:p>
    <w:p w14:paraId="612F4860" w14:textId="77777777" w:rsidR="00BB0C59" w:rsidRPr="009F456E" w:rsidRDefault="00BB0C59" w:rsidP="00A6538C">
      <w:pPr>
        <w:rPr>
          <w:rFonts w:ascii="Verdana" w:hAnsi="Verdana"/>
          <w:sz w:val="21"/>
          <w:szCs w:val="21"/>
        </w:rPr>
      </w:pPr>
    </w:p>
    <w:p w14:paraId="6DF87618" w14:textId="77777777" w:rsidR="00A6538C" w:rsidRDefault="00A6538C" w:rsidP="00A6538C">
      <w:pPr>
        <w:rPr>
          <w:rFonts w:ascii="Verdana" w:hAnsi="Verdana"/>
          <w:b/>
          <w:sz w:val="21"/>
          <w:szCs w:val="21"/>
        </w:rPr>
      </w:pPr>
      <w:r w:rsidRPr="009F456E">
        <w:rPr>
          <w:rFonts w:ascii="Verdana" w:hAnsi="Verdana"/>
          <w:b/>
          <w:sz w:val="21"/>
          <w:szCs w:val="21"/>
        </w:rPr>
        <w:t>Date:</w:t>
      </w:r>
    </w:p>
    <w:p w14:paraId="6FD77425" w14:textId="77777777" w:rsidR="00927378" w:rsidRPr="009F456E" w:rsidRDefault="00927378" w:rsidP="00A6538C">
      <w:pPr>
        <w:rPr>
          <w:rFonts w:ascii="Verdana" w:hAnsi="Verdana"/>
          <w:b/>
          <w:sz w:val="21"/>
          <w:szCs w:val="21"/>
        </w:rPr>
      </w:pPr>
    </w:p>
    <w:p w14:paraId="378FB258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</w:p>
    <w:p w14:paraId="1EB99A09" w14:textId="77777777" w:rsidR="00A6538C" w:rsidRPr="009F456E" w:rsidRDefault="00A6538C" w:rsidP="00A6538C">
      <w:pPr>
        <w:rPr>
          <w:rFonts w:ascii="Verdana" w:hAnsi="Verdana"/>
          <w:sz w:val="21"/>
          <w:szCs w:val="21"/>
        </w:rPr>
      </w:pPr>
      <w:r w:rsidRPr="009F456E">
        <w:rPr>
          <w:rFonts w:ascii="Verdana" w:hAnsi="Verdana"/>
          <w:b/>
          <w:sz w:val="21"/>
          <w:szCs w:val="21"/>
        </w:rPr>
        <w:t xml:space="preserve">Place:   </w:t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Pr="009F456E">
        <w:rPr>
          <w:rFonts w:ascii="Verdana" w:hAnsi="Verdana"/>
          <w:sz w:val="21"/>
          <w:szCs w:val="21"/>
        </w:rPr>
        <w:tab/>
      </w:r>
      <w:r w:rsidR="00927378">
        <w:rPr>
          <w:rFonts w:ascii="Verdana" w:hAnsi="Verdana"/>
          <w:sz w:val="21"/>
          <w:szCs w:val="21"/>
        </w:rPr>
        <w:t xml:space="preserve">                                                                </w:t>
      </w:r>
      <w:r w:rsidR="00495639">
        <w:rPr>
          <w:rFonts w:ascii="Verdana" w:hAnsi="Verdana"/>
          <w:b/>
          <w:sz w:val="21"/>
          <w:szCs w:val="21"/>
        </w:rPr>
        <w:t>SACHINDRA SINGH</w:t>
      </w:r>
    </w:p>
    <w:p w14:paraId="51570A5C" w14:textId="77777777" w:rsidR="00A6538C" w:rsidRDefault="00A6538C"/>
    <w:sectPr w:rsidR="00A6538C" w:rsidSect="00C10FB5">
      <w:pgSz w:w="11909" w:h="16834" w:code="9"/>
      <w:pgMar w:top="1354" w:right="720" w:bottom="1714" w:left="99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7"/>
    <w:multiLevelType w:val="hybridMultilevel"/>
    <w:tmpl w:val="000000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11"/>
    <w:multiLevelType w:val="hybridMultilevel"/>
    <w:tmpl w:val="00000000"/>
    <w:lvl w:ilvl="0" w:tplc="FFFFFFFF">
      <w:start w:val="1"/>
      <w:numFmt w:val="bullet"/>
      <w:lvlText w:val=""/>
      <w:lvlJc w:val="center"/>
      <w:pPr>
        <w:ind w:left="765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3">
    <w:nsid w:val="05BD5723"/>
    <w:multiLevelType w:val="hybridMultilevel"/>
    <w:tmpl w:val="6804ED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C23E1"/>
    <w:multiLevelType w:val="hybridMultilevel"/>
    <w:tmpl w:val="5D2E2D38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4BD55C3"/>
    <w:multiLevelType w:val="hybridMultilevel"/>
    <w:tmpl w:val="CB4EF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EE0EEA"/>
    <w:multiLevelType w:val="hybridMultilevel"/>
    <w:tmpl w:val="B1408D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6D3FF4"/>
    <w:multiLevelType w:val="hybridMultilevel"/>
    <w:tmpl w:val="7C984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F3B52"/>
    <w:multiLevelType w:val="hybridMultilevel"/>
    <w:tmpl w:val="0BEC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50B56"/>
    <w:multiLevelType w:val="hybridMultilevel"/>
    <w:tmpl w:val="15DE2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15FCB"/>
    <w:multiLevelType w:val="hybridMultilevel"/>
    <w:tmpl w:val="69160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414F9"/>
    <w:multiLevelType w:val="hybridMultilevel"/>
    <w:tmpl w:val="B0E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8574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5CA650F"/>
    <w:multiLevelType w:val="hybridMultilevel"/>
    <w:tmpl w:val="8D824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231A3"/>
    <w:multiLevelType w:val="hybridMultilevel"/>
    <w:tmpl w:val="FFF28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9B37C86"/>
    <w:multiLevelType w:val="hybridMultilevel"/>
    <w:tmpl w:val="E692E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9CA72AE"/>
    <w:multiLevelType w:val="hybridMultilevel"/>
    <w:tmpl w:val="4A507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F83159"/>
    <w:multiLevelType w:val="hybridMultilevel"/>
    <w:tmpl w:val="B07C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14F28"/>
    <w:multiLevelType w:val="hybridMultilevel"/>
    <w:tmpl w:val="F320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E583F"/>
    <w:multiLevelType w:val="hybridMultilevel"/>
    <w:tmpl w:val="4322F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6D544F"/>
    <w:multiLevelType w:val="hybridMultilevel"/>
    <w:tmpl w:val="B31A95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A0CE0"/>
    <w:multiLevelType w:val="hybridMultilevel"/>
    <w:tmpl w:val="5BAE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65418"/>
    <w:multiLevelType w:val="hybridMultilevel"/>
    <w:tmpl w:val="C0F2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102888"/>
    <w:multiLevelType w:val="hybridMultilevel"/>
    <w:tmpl w:val="3E98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3500B"/>
    <w:multiLevelType w:val="hybridMultilevel"/>
    <w:tmpl w:val="D24E7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2D30CB7"/>
    <w:multiLevelType w:val="hybridMultilevel"/>
    <w:tmpl w:val="75C225E6"/>
    <w:lvl w:ilvl="0" w:tplc="039E32F6">
      <w:numFmt w:val="bullet"/>
      <w:lvlText w:val="•"/>
      <w:lvlJc w:val="left"/>
      <w:pPr>
        <w:ind w:left="65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26">
    <w:nsid w:val="635F7C4D"/>
    <w:multiLevelType w:val="hybridMultilevel"/>
    <w:tmpl w:val="B922C4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427F42"/>
    <w:multiLevelType w:val="hybridMultilevel"/>
    <w:tmpl w:val="C93CA5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8A84287"/>
    <w:multiLevelType w:val="hybridMultilevel"/>
    <w:tmpl w:val="D6FE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41DC8"/>
    <w:multiLevelType w:val="hybridMultilevel"/>
    <w:tmpl w:val="6A70D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3A163E"/>
    <w:multiLevelType w:val="hybridMultilevel"/>
    <w:tmpl w:val="08AC1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21F4D8E"/>
    <w:multiLevelType w:val="hybridMultilevel"/>
    <w:tmpl w:val="0BF644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7950D5"/>
    <w:multiLevelType w:val="hybridMultilevel"/>
    <w:tmpl w:val="8D6A7E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8B4DB8"/>
    <w:multiLevelType w:val="hybridMultilevel"/>
    <w:tmpl w:val="8938D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3A0F03"/>
    <w:multiLevelType w:val="hybridMultilevel"/>
    <w:tmpl w:val="1084F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936545"/>
    <w:multiLevelType w:val="hybridMultilevel"/>
    <w:tmpl w:val="BBE283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C74A2A"/>
    <w:multiLevelType w:val="hybridMultilevel"/>
    <w:tmpl w:val="D5442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EB16D1"/>
    <w:multiLevelType w:val="hybridMultilevel"/>
    <w:tmpl w:val="274859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6B6353"/>
    <w:multiLevelType w:val="hybridMultilevel"/>
    <w:tmpl w:val="823E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D65ECE"/>
    <w:multiLevelType w:val="hybridMultilevel"/>
    <w:tmpl w:val="4A3AED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003452"/>
    <w:multiLevelType w:val="hybridMultilevel"/>
    <w:tmpl w:val="C2F827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9"/>
  </w:num>
  <w:num w:numId="3">
    <w:abstractNumId w:val="16"/>
  </w:num>
  <w:num w:numId="4">
    <w:abstractNumId w:val="36"/>
  </w:num>
  <w:num w:numId="5">
    <w:abstractNumId w:val="13"/>
  </w:num>
  <w:num w:numId="6">
    <w:abstractNumId w:val="11"/>
  </w:num>
  <w:num w:numId="7">
    <w:abstractNumId w:val="33"/>
  </w:num>
  <w:num w:numId="8">
    <w:abstractNumId w:val="20"/>
  </w:num>
  <w:num w:numId="9">
    <w:abstractNumId w:val="4"/>
  </w:num>
  <w:num w:numId="10">
    <w:abstractNumId w:val="17"/>
  </w:num>
  <w:num w:numId="11">
    <w:abstractNumId w:val="19"/>
  </w:num>
  <w:num w:numId="12">
    <w:abstractNumId w:val="32"/>
  </w:num>
  <w:num w:numId="13">
    <w:abstractNumId w:val="24"/>
  </w:num>
  <w:num w:numId="14">
    <w:abstractNumId w:val="15"/>
  </w:num>
  <w:num w:numId="15">
    <w:abstractNumId w:val="40"/>
  </w:num>
  <w:num w:numId="16">
    <w:abstractNumId w:val="30"/>
  </w:num>
  <w:num w:numId="17">
    <w:abstractNumId w:val="27"/>
  </w:num>
  <w:num w:numId="18">
    <w:abstractNumId w:val="26"/>
  </w:num>
  <w:num w:numId="19">
    <w:abstractNumId w:val="14"/>
  </w:num>
  <w:num w:numId="20">
    <w:abstractNumId w:val="6"/>
  </w:num>
  <w:num w:numId="21">
    <w:abstractNumId w:val="37"/>
  </w:num>
  <w:num w:numId="22">
    <w:abstractNumId w:val="5"/>
  </w:num>
  <w:num w:numId="23">
    <w:abstractNumId w:val="21"/>
  </w:num>
  <w:num w:numId="24">
    <w:abstractNumId w:val="3"/>
  </w:num>
  <w:num w:numId="25">
    <w:abstractNumId w:val="38"/>
  </w:num>
  <w:num w:numId="26">
    <w:abstractNumId w:val="2"/>
  </w:num>
  <w:num w:numId="27">
    <w:abstractNumId w:val="0"/>
  </w:num>
  <w:num w:numId="28">
    <w:abstractNumId w:val="1"/>
  </w:num>
  <w:num w:numId="29">
    <w:abstractNumId w:val="7"/>
  </w:num>
  <w:num w:numId="30">
    <w:abstractNumId w:val="25"/>
  </w:num>
  <w:num w:numId="31">
    <w:abstractNumId w:val="35"/>
  </w:num>
  <w:num w:numId="32">
    <w:abstractNumId w:val="28"/>
  </w:num>
  <w:num w:numId="33">
    <w:abstractNumId w:val="23"/>
  </w:num>
  <w:num w:numId="34">
    <w:abstractNumId w:val="18"/>
  </w:num>
  <w:num w:numId="35">
    <w:abstractNumId w:val="8"/>
  </w:num>
  <w:num w:numId="36">
    <w:abstractNumId w:val="29"/>
  </w:num>
  <w:num w:numId="37">
    <w:abstractNumId w:val="34"/>
  </w:num>
  <w:num w:numId="38">
    <w:abstractNumId w:val="31"/>
  </w:num>
  <w:num w:numId="39">
    <w:abstractNumId w:val="9"/>
  </w:num>
  <w:num w:numId="40">
    <w:abstractNumId w:val="22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8C"/>
    <w:rsid w:val="000500E7"/>
    <w:rsid w:val="0006497A"/>
    <w:rsid w:val="000B379D"/>
    <w:rsid w:val="0016058A"/>
    <w:rsid w:val="002159D7"/>
    <w:rsid w:val="00327A27"/>
    <w:rsid w:val="00425168"/>
    <w:rsid w:val="00495639"/>
    <w:rsid w:val="004A075F"/>
    <w:rsid w:val="004A436B"/>
    <w:rsid w:val="004D3969"/>
    <w:rsid w:val="005A73B0"/>
    <w:rsid w:val="00612DEA"/>
    <w:rsid w:val="006810C8"/>
    <w:rsid w:val="007843DB"/>
    <w:rsid w:val="007B063E"/>
    <w:rsid w:val="007C68E1"/>
    <w:rsid w:val="007E4203"/>
    <w:rsid w:val="008636B3"/>
    <w:rsid w:val="008A3A53"/>
    <w:rsid w:val="00927378"/>
    <w:rsid w:val="009F456E"/>
    <w:rsid w:val="009F4A8F"/>
    <w:rsid w:val="00A6538C"/>
    <w:rsid w:val="00AC347B"/>
    <w:rsid w:val="00BB0C59"/>
    <w:rsid w:val="00BB1599"/>
    <w:rsid w:val="00C1728E"/>
    <w:rsid w:val="00CD7B49"/>
    <w:rsid w:val="00D3599E"/>
    <w:rsid w:val="00E02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97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A6538C"/>
    <w:pPr>
      <w:keepNext/>
      <w:outlineLvl w:val="4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A6538C"/>
    <w:pPr>
      <w:keepNext/>
      <w:outlineLvl w:val="7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6538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6538C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paragraph" w:customStyle="1" w:styleId="TableContents">
    <w:name w:val="Table Contents"/>
    <w:basedOn w:val="Normal"/>
    <w:rsid w:val="00A6538C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apple-converted-space">
    <w:name w:val="apple-converted-space"/>
    <w:rsid w:val="00A6538C"/>
  </w:style>
  <w:style w:type="paragraph" w:styleId="ListParagraph">
    <w:name w:val="List Paragraph"/>
    <w:basedOn w:val="Normal"/>
    <w:uiPriority w:val="34"/>
    <w:qFormat/>
    <w:rsid w:val="009F456E"/>
    <w:pPr>
      <w:ind w:left="720"/>
      <w:contextualSpacing/>
    </w:pPr>
  </w:style>
  <w:style w:type="paragraph" w:customStyle="1" w:styleId="Tit">
    <w:name w:val="Tit"/>
    <w:basedOn w:val="Normal"/>
    <w:rsid w:val="008A3A53"/>
    <w:pPr>
      <w:spacing w:after="120"/>
      <w:ind w:left="851" w:hanging="851"/>
    </w:pPr>
    <w:rPr>
      <w:b/>
      <w:sz w:val="24"/>
      <w:lang w:eastAsia="he-IL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599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BB159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A6538C"/>
    <w:pPr>
      <w:keepNext/>
      <w:outlineLvl w:val="4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A6538C"/>
    <w:pPr>
      <w:keepNext/>
      <w:outlineLvl w:val="7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6538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6538C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paragraph" w:customStyle="1" w:styleId="TableContents">
    <w:name w:val="Table Contents"/>
    <w:basedOn w:val="Normal"/>
    <w:rsid w:val="00A6538C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apple-converted-space">
    <w:name w:val="apple-converted-space"/>
    <w:rsid w:val="00A6538C"/>
  </w:style>
  <w:style w:type="paragraph" w:styleId="ListParagraph">
    <w:name w:val="List Paragraph"/>
    <w:basedOn w:val="Normal"/>
    <w:uiPriority w:val="34"/>
    <w:qFormat/>
    <w:rsid w:val="009F456E"/>
    <w:pPr>
      <w:ind w:left="720"/>
      <w:contextualSpacing/>
    </w:pPr>
  </w:style>
  <w:style w:type="paragraph" w:customStyle="1" w:styleId="Tit">
    <w:name w:val="Tit"/>
    <w:basedOn w:val="Normal"/>
    <w:rsid w:val="008A3A53"/>
    <w:pPr>
      <w:spacing w:after="120"/>
      <w:ind w:left="851" w:hanging="851"/>
    </w:pPr>
    <w:rPr>
      <w:b/>
      <w:sz w:val="24"/>
      <w:lang w:eastAsia="he-IL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599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BB15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0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ADMIN</dc:creator>
  <cp:lastModifiedBy>Sales</cp:lastModifiedBy>
  <cp:revision>2</cp:revision>
  <dcterms:created xsi:type="dcterms:W3CDTF">2021-03-21T09:11:00Z</dcterms:created>
  <dcterms:modified xsi:type="dcterms:W3CDTF">2021-03-21T09:11:00Z</dcterms:modified>
</cp:coreProperties>
</file>