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F67" w:rsidRDefault="005F7878">
      <w:pPr>
        <w:rPr>
          <w:b/>
          <w:sz w:val="48"/>
          <w:u w:val="thick"/>
        </w:rPr>
      </w:pPr>
      <w:r>
        <w:rPr>
          <w:b/>
          <w:sz w:val="48"/>
        </w:rPr>
        <w:t xml:space="preserve">                   </w:t>
      </w:r>
      <w:r>
        <w:rPr>
          <w:b/>
          <w:sz w:val="48"/>
          <w:u w:val="thick"/>
        </w:rPr>
        <w:t xml:space="preserve">Curriculum Vitae                       </w:t>
      </w:r>
    </w:p>
    <w:p w:rsidR="00510F67" w:rsidRDefault="005F7878">
      <w:pPr>
        <w:rPr>
          <w:b/>
          <w:sz w:val="48"/>
        </w:rPr>
      </w:pPr>
      <w:r>
        <w:rPr>
          <w:b/>
          <w:sz w:val="48"/>
        </w:rPr>
        <w:t xml:space="preserve">                                                         </w:t>
      </w:r>
    </w:p>
    <w:p w:rsidR="00510F67" w:rsidRDefault="005F7878">
      <w:pPr>
        <w:pStyle w:val="Heading3"/>
        <w:rPr>
          <w:rStyle w:val="BookTitle5ae2a4b2-e1ed-4553-8635-a0ec5df02869"/>
          <w:rFonts w:ascii="Calibri" w:hAnsi="Calibri" w:cs="Calibri"/>
          <w:b/>
          <w:color w:val="000000"/>
          <w:sz w:val="24"/>
        </w:rPr>
      </w:pPr>
      <w:r>
        <w:rPr>
          <w:rStyle w:val="BookTitle5ae2a4b2-e1ed-4553-8635-a0ec5df02869"/>
          <w:b/>
          <w:color w:val="000000"/>
          <w:sz w:val="32"/>
        </w:rPr>
        <w:t xml:space="preserve">Ranjeet kumar                                                                   </w:t>
      </w:r>
      <w:r>
        <w:rPr>
          <w:rStyle w:val="BookTitle5ae2a4b2-e1ed-4553-8635-a0ec5df02869"/>
          <w:b/>
          <w:noProof/>
          <w:color w:val="000000"/>
          <w:sz w:val="32"/>
          <w:lang w:val="en-IN" w:eastAsia="en-IN"/>
        </w:rPr>
        <w:drawing>
          <wp:inline distT="0" distB="0" distL="0" distR="0" wp14:anchorId="4BEC492F" wp14:editId="42C07C32">
            <wp:extent cx="1200150" cy="1133475"/>
            <wp:effectExtent l="0" t="0" r="0" b="9525"/>
            <wp:docPr id="1027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Image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334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BookTitle5ae2a4b2-e1ed-4553-8635-a0ec5df02869"/>
          <w:b/>
          <w:color w:val="000000"/>
          <w:sz w:val="32"/>
        </w:rPr>
        <w:t xml:space="preserve">                                </w:t>
      </w:r>
    </w:p>
    <w:p w:rsidR="00510F67" w:rsidRDefault="005F7878">
      <w:pPr>
        <w:rPr>
          <w:rStyle w:val="BookTitle5ae2a4b2-e1ed-4553-8635-a0ec5df02869"/>
          <w:rFonts w:ascii="Calibri" w:hAnsi="Calibri" w:cs="Calibri"/>
        </w:rPr>
      </w:pPr>
      <w:r>
        <w:rPr>
          <w:rStyle w:val="BookTitle5ae2a4b2-e1ed-4553-8635-a0ec5df02869"/>
          <w:rFonts w:ascii="Calibri" w:hAnsi="Calibri" w:cs="Calibri"/>
        </w:rPr>
        <w:t xml:space="preserve">village </w:t>
      </w:r>
      <w:proofErr w:type="spellStart"/>
      <w:r>
        <w:rPr>
          <w:rStyle w:val="BookTitle5ae2a4b2-e1ed-4553-8635-a0ec5df02869"/>
          <w:rFonts w:ascii="Calibri" w:hAnsi="Calibri" w:cs="Calibri"/>
        </w:rPr>
        <w:t>Samai</w:t>
      </w:r>
      <w:proofErr w:type="spellEnd"/>
      <w:r>
        <w:rPr>
          <w:rStyle w:val="BookTitle5ae2a4b2-e1ed-4553-8635-a0ec5df02869"/>
          <w:rFonts w:ascii="Calibri" w:hAnsi="Calibri" w:cs="Calibri"/>
        </w:rPr>
        <w:t xml:space="preserve"> </w:t>
      </w:r>
      <w:proofErr w:type="spellStart"/>
      <w:r>
        <w:rPr>
          <w:rStyle w:val="BookTitle5ae2a4b2-e1ed-4553-8635-a0ec5df02869"/>
          <w:rFonts w:ascii="Calibri" w:hAnsi="Calibri" w:cs="Calibri"/>
        </w:rPr>
        <w:t>nawadah</w:t>
      </w:r>
      <w:proofErr w:type="spellEnd"/>
    </w:p>
    <w:p w:rsidR="00510F67" w:rsidRDefault="005F7878">
      <w:pPr>
        <w:rPr>
          <w:rStyle w:val="BookTitle5ae2a4b2-e1ed-4553-8635-a0ec5df02869"/>
          <w:rFonts w:ascii="Calibri" w:hAnsi="Calibri" w:cs="Calibri"/>
        </w:rPr>
      </w:pPr>
      <w:r>
        <w:rPr>
          <w:rStyle w:val="BookTitle5ae2a4b2-e1ed-4553-8635-a0ec5df02869"/>
          <w:rFonts w:ascii="Calibri" w:hAnsi="Calibri" w:cs="Calibri"/>
        </w:rPr>
        <w:t>Post. Samai (nawadah)</w:t>
      </w:r>
    </w:p>
    <w:p w:rsidR="00510F67" w:rsidRDefault="005F7878">
      <w:pPr>
        <w:rPr>
          <w:rStyle w:val="BookTitle5ae2a4b2-e1ed-4553-8635-a0ec5df02869"/>
          <w:rFonts w:ascii="Calibri" w:hAnsi="Calibri" w:cs="Calibri"/>
        </w:rPr>
      </w:pPr>
      <w:r>
        <w:rPr>
          <w:rStyle w:val="BookTitle5ae2a4b2-e1ed-4553-8635-a0ec5df02869"/>
          <w:rFonts w:ascii="Calibri" w:hAnsi="Calibri" w:cs="Calibri"/>
        </w:rPr>
        <w:t xml:space="preserve">mob.9890978790/9798746712                                                      </w:t>
      </w:r>
    </w:p>
    <w:p w:rsidR="00510F67" w:rsidRDefault="005F787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sz w:val="22"/>
          <w:szCs w:val="24"/>
        </w:rPr>
        <w:t>Email id: -</w:t>
      </w:r>
      <w:hyperlink r:id="rId6" w:history="1">
        <w:r>
          <w:rPr>
            <w:rStyle w:val="Hyperlink"/>
            <w:rFonts w:ascii="Calibri" w:hAnsi="Calibri" w:cs="Calibri"/>
            <w:b/>
            <w:sz w:val="22"/>
            <w:szCs w:val="24"/>
          </w:rPr>
          <w:t>kranjeetbistro@gmail.com</w:t>
        </w:r>
      </w:hyperlink>
      <w:r>
        <w:t xml:space="preserve">                                                    </w:t>
      </w:r>
    </w:p>
    <w:p w:rsidR="00510F67" w:rsidRPr="00687FCB" w:rsidRDefault="00687FCB">
      <w:pPr>
        <w:rPr>
          <w:rFonts w:ascii="Century Gothic" w:hAnsi="Century Gothic"/>
          <w:b/>
          <w:sz w:val="24"/>
          <w:szCs w:val="24"/>
        </w:rPr>
      </w:pPr>
      <w:r w:rsidRPr="00687FCB">
        <w:rPr>
          <w:b/>
          <w:sz w:val="24"/>
          <w:szCs w:val="24"/>
        </w:rPr>
        <w:t xml:space="preserve">                                                  </w:t>
      </w:r>
      <w:r>
        <w:rPr>
          <w:b/>
          <w:sz w:val="24"/>
          <w:szCs w:val="24"/>
        </w:rPr>
        <w:t xml:space="preserve">                             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40"/>
      </w:tblGrid>
      <w:tr w:rsidR="00510F67" w:rsidTr="00411694">
        <w:tc>
          <w:tcPr>
            <w:tcW w:w="8640" w:type="dxa"/>
            <w:shd w:val="clear" w:color="auto" w:fill="002060"/>
          </w:tcPr>
          <w:p w:rsidR="00510F67" w:rsidRDefault="005F7878">
            <w:pPr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4"/>
                <w:szCs w:val="22"/>
              </w:rPr>
              <w:t>Career Objective</w:t>
            </w:r>
          </w:p>
        </w:tc>
      </w:tr>
    </w:tbl>
    <w:p w:rsidR="00510F67" w:rsidRDefault="00510F67">
      <w:pPr>
        <w:jc w:val="both"/>
        <w:rPr>
          <w:rFonts w:ascii="Verdana" w:hAnsi="Verdana" w:cs="Arial"/>
          <w:sz w:val="22"/>
          <w:szCs w:val="22"/>
        </w:rPr>
      </w:pPr>
    </w:p>
    <w:p w:rsidR="00510F67" w:rsidRDefault="007E2277">
      <w:pPr>
        <w:jc w:val="both"/>
        <w:rPr>
          <w:rStyle w:val="Strong"/>
          <w:rFonts w:ascii="Century Gothic" w:hAnsi="Century Gothic" w:cs="Calibri"/>
          <w:bCs w:val="0"/>
          <w:sz w:val="22"/>
          <w:szCs w:val="18"/>
        </w:rPr>
      </w:pPr>
      <w:r>
        <w:rPr>
          <w:rStyle w:val="Strong"/>
          <w:rFonts w:ascii="Century Gothic" w:hAnsi="Century Gothic" w:cs="Calibri"/>
          <w:bCs w:val="0"/>
          <w:sz w:val="22"/>
          <w:szCs w:val="18"/>
        </w:rPr>
        <w:t xml:space="preserve">      </w:t>
      </w:r>
      <w:r w:rsidR="005F7878">
        <w:rPr>
          <w:rStyle w:val="Strong"/>
          <w:rFonts w:ascii="Century Gothic" w:hAnsi="Century Gothic" w:cs="Calibri"/>
          <w:bCs w:val="0"/>
          <w:sz w:val="22"/>
          <w:szCs w:val="18"/>
        </w:rPr>
        <w:t xml:space="preserve">I want to work with an organization that would give me an opportunity for </w:t>
      </w:r>
    </w:p>
    <w:p w:rsidR="00510F67" w:rsidRDefault="005F7878">
      <w:pPr>
        <w:rPr>
          <w:rStyle w:val="Strong"/>
          <w:rFonts w:ascii="Century Gothic" w:hAnsi="Century Gothic" w:cs="Calibri"/>
          <w:bCs w:val="0"/>
          <w:sz w:val="22"/>
          <w:szCs w:val="18"/>
        </w:rPr>
      </w:pPr>
      <w:r>
        <w:rPr>
          <w:rStyle w:val="Strong"/>
          <w:rFonts w:ascii="Century Gothic" w:hAnsi="Century Gothic" w:cs="Calibri"/>
          <w:bCs w:val="0"/>
          <w:sz w:val="22"/>
          <w:szCs w:val="18"/>
        </w:rPr>
        <w:t xml:space="preserve">      Personal Growth &amp; enhance my professional skills in the Hospitality industries</w:t>
      </w:r>
    </w:p>
    <w:p w:rsidR="00510F67" w:rsidRDefault="00510F67">
      <w:pPr>
        <w:rPr>
          <w:rStyle w:val="Strong"/>
          <w:rFonts w:ascii="Century Gothic" w:hAnsi="Century Gothic" w:cs="Calibri"/>
          <w:bCs w:val="0"/>
          <w:sz w:val="22"/>
          <w:szCs w:val="18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8647"/>
      </w:tblGrid>
      <w:tr w:rsidR="00510F67">
        <w:trPr>
          <w:trHeight w:val="319"/>
        </w:trPr>
        <w:tc>
          <w:tcPr>
            <w:tcW w:w="8647" w:type="dxa"/>
            <w:shd w:val="clear" w:color="auto" w:fill="002060"/>
          </w:tcPr>
          <w:p w:rsidR="00510F67" w:rsidRDefault="005F7878" w:rsidP="007208B4">
            <w:pPr>
              <w:spacing w:line="276" w:lineRule="auto"/>
              <w:contextualSpacing/>
              <w:rPr>
                <w:rStyle w:val="Strong"/>
                <w:rFonts w:ascii="Verdana" w:hAnsi="Verdana" w:cs="Calibri"/>
                <w:bCs w:val="0"/>
                <w:sz w:val="22"/>
                <w:szCs w:val="18"/>
              </w:rPr>
            </w:pPr>
            <w:r>
              <w:rPr>
                <w:rStyle w:val="Strong"/>
                <w:rFonts w:ascii="Verdana" w:hAnsi="Verdana" w:cs="Calibri"/>
                <w:bCs w:val="0"/>
                <w:sz w:val="22"/>
                <w:szCs w:val="18"/>
              </w:rPr>
              <w:t xml:space="preserve">Educational Qualification </w:t>
            </w:r>
          </w:p>
        </w:tc>
      </w:tr>
    </w:tbl>
    <w:p w:rsidR="00510F67" w:rsidRDefault="00510F67">
      <w:pPr>
        <w:rPr>
          <w:rStyle w:val="Strong"/>
          <w:rFonts w:ascii="Century Gothic" w:hAnsi="Century Gothic" w:cs="Calibri"/>
          <w:bCs w:val="0"/>
          <w:sz w:val="22"/>
          <w:szCs w:val="18"/>
        </w:rPr>
      </w:pPr>
    </w:p>
    <w:p w:rsidR="00510F67" w:rsidRDefault="00510F67">
      <w:pPr>
        <w:rPr>
          <w:rStyle w:val="Strong"/>
          <w:rFonts w:ascii="Century Gothic" w:hAnsi="Century Gothic" w:cs="Calibri"/>
          <w:bCs w:val="0"/>
          <w:sz w:val="22"/>
          <w:szCs w:val="18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894"/>
        <w:gridCol w:w="2152"/>
        <w:gridCol w:w="2726"/>
        <w:gridCol w:w="1976"/>
        <w:gridCol w:w="860"/>
      </w:tblGrid>
      <w:tr w:rsidR="00510F67" w:rsidTr="00411694">
        <w:trPr>
          <w:trHeight w:val="319"/>
        </w:trPr>
        <w:tc>
          <w:tcPr>
            <w:tcW w:w="894" w:type="dxa"/>
            <w:shd w:val="clear" w:color="auto" w:fill="002060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/>
                <w:bCs w:val="0"/>
                <w:sz w:val="24"/>
                <w:szCs w:val="24"/>
              </w:rPr>
            </w:pPr>
            <w:proofErr w:type="spellStart"/>
            <w:r>
              <w:rPr>
                <w:rFonts w:ascii="Century Gothic" w:hAnsi="Century Gothic"/>
                <w:b/>
                <w:sz w:val="24"/>
                <w:szCs w:val="24"/>
              </w:rPr>
              <w:t>Sr.No</w:t>
            </w:r>
            <w:proofErr w:type="spellEnd"/>
            <w:r>
              <w:rPr>
                <w:rFonts w:ascii="Century Gothic" w:hAnsi="Century Gothic"/>
                <w:b/>
                <w:sz w:val="24"/>
                <w:szCs w:val="24"/>
              </w:rPr>
              <w:t>.</w:t>
            </w:r>
          </w:p>
        </w:tc>
        <w:tc>
          <w:tcPr>
            <w:tcW w:w="2152" w:type="dxa"/>
            <w:shd w:val="clear" w:color="auto" w:fill="002060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Examination</w:t>
            </w:r>
          </w:p>
        </w:tc>
        <w:tc>
          <w:tcPr>
            <w:tcW w:w="2726" w:type="dxa"/>
            <w:shd w:val="clear" w:color="auto" w:fill="002060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Collage</w:t>
            </w:r>
          </w:p>
        </w:tc>
        <w:tc>
          <w:tcPr>
            <w:tcW w:w="1976" w:type="dxa"/>
            <w:shd w:val="clear" w:color="auto" w:fill="002060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Passed Year</w:t>
            </w:r>
          </w:p>
        </w:tc>
        <w:tc>
          <w:tcPr>
            <w:tcW w:w="860" w:type="dxa"/>
            <w:shd w:val="clear" w:color="auto" w:fill="002060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%</w:t>
            </w:r>
          </w:p>
        </w:tc>
      </w:tr>
      <w:tr w:rsidR="00510F67" w:rsidTr="00411694">
        <w:trPr>
          <w:trHeight w:val="554"/>
        </w:trPr>
        <w:tc>
          <w:tcPr>
            <w:tcW w:w="894" w:type="dxa"/>
          </w:tcPr>
          <w:p w:rsidR="00510F67" w:rsidRDefault="005F7878">
            <w:pPr>
              <w:jc w:val="center"/>
              <w:rPr>
                <w:rFonts w:ascii="Century Gothic" w:hAnsi="Century Gothic" w:cs="Calibr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sz w:val="22"/>
                <w:szCs w:val="22"/>
              </w:rPr>
              <w:t>1.</w:t>
            </w:r>
          </w:p>
          <w:p w:rsidR="00510F67" w:rsidRDefault="00510F67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</w:p>
        </w:tc>
        <w:tc>
          <w:tcPr>
            <w:tcW w:w="2152" w:type="dxa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sz w:val="22"/>
                <w:szCs w:val="22"/>
              </w:rPr>
              <w:t>10</w:t>
            </w:r>
            <w:r>
              <w:rPr>
                <w:rFonts w:ascii="Century Gothic" w:hAnsi="Century Gothic" w:cs="Calibri"/>
                <w:b/>
                <w:sz w:val="22"/>
                <w:szCs w:val="22"/>
                <w:vertAlign w:val="superscript"/>
              </w:rPr>
              <w:t>TH</w:t>
            </w:r>
            <w:r>
              <w:rPr>
                <w:rFonts w:ascii="Century Gothic" w:hAnsi="Century Gothic" w:cs="Calibri"/>
                <w:b/>
                <w:sz w:val="22"/>
                <w:szCs w:val="22"/>
              </w:rPr>
              <w:t xml:space="preserve"> Passed</w:t>
            </w:r>
          </w:p>
        </w:tc>
        <w:tc>
          <w:tcPr>
            <w:tcW w:w="2726" w:type="dxa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sz w:val="22"/>
                <w:szCs w:val="22"/>
              </w:rPr>
              <w:t>Rajkot High School Saami Nawada</w:t>
            </w:r>
          </w:p>
        </w:tc>
        <w:tc>
          <w:tcPr>
            <w:tcW w:w="1976" w:type="dxa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sz w:val="22"/>
                <w:szCs w:val="22"/>
              </w:rPr>
              <w:t>2010</w:t>
            </w:r>
          </w:p>
        </w:tc>
        <w:tc>
          <w:tcPr>
            <w:tcW w:w="860" w:type="dxa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sz w:val="22"/>
                <w:szCs w:val="22"/>
              </w:rPr>
              <w:t>60%</w:t>
            </w:r>
          </w:p>
        </w:tc>
      </w:tr>
      <w:tr w:rsidR="00510F67" w:rsidTr="00411694">
        <w:trPr>
          <w:trHeight w:val="391"/>
        </w:trPr>
        <w:tc>
          <w:tcPr>
            <w:tcW w:w="894" w:type="dxa"/>
          </w:tcPr>
          <w:p w:rsidR="00510F67" w:rsidRDefault="002B28C0" w:rsidP="002B28C0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   </w:t>
            </w:r>
            <w:r w:rsidR="005F7878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2152" w:type="dxa"/>
          </w:tcPr>
          <w:p w:rsidR="00510F67" w:rsidRDefault="005F7878">
            <w:pPr>
              <w:jc w:val="center"/>
              <w:rPr>
                <w:rFonts w:ascii="Century Gothic" w:hAnsi="Century Gothic"/>
                <w:b/>
                <w:sz w:val="22"/>
                <w:szCs w:val="22"/>
                <w:lang w:val="en-GB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lang w:val="en-GB"/>
              </w:rPr>
              <w:t>12th</w:t>
            </w:r>
          </w:p>
        </w:tc>
        <w:tc>
          <w:tcPr>
            <w:tcW w:w="2726" w:type="dxa"/>
          </w:tcPr>
          <w:p w:rsidR="00510F67" w:rsidRDefault="005F7878">
            <w:pPr>
              <w:spacing w:before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lang w:val="en-GB"/>
              </w:rPr>
              <w:t>B.B.O.S.E.</w:t>
            </w:r>
          </w:p>
        </w:tc>
        <w:tc>
          <w:tcPr>
            <w:tcW w:w="1976" w:type="dxa"/>
          </w:tcPr>
          <w:p w:rsidR="00510F67" w:rsidRDefault="005F787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2019</w:t>
            </w:r>
          </w:p>
        </w:tc>
        <w:tc>
          <w:tcPr>
            <w:tcW w:w="860" w:type="dxa"/>
          </w:tcPr>
          <w:p w:rsidR="00510F67" w:rsidRDefault="005F787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60%</w:t>
            </w:r>
          </w:p>
        </w:tc>
      </w:tr>
      <w:tr w:rsidR="00510F67" w:rsidTr="00411694">
        <w:trPr>
          <w:trHeight w:val="339"/>
        </w:trPr>
        <w:tc>
          <w:tcPr>
            <w:tcW w:w="894" w:type="dxa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lang w:val="en-GB"/>
              </w:rPr>
              <w:t>3.</w:t>
            </w:r>
          </w:p>
        </w:tc>
        <w:tc>
          <w:tcPr>
            <w:tcW w:w="2152" w:type="dxa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H.S.R.T.</w:t>
            </w:r>
          </w:p>
        </w:tc>
        <w:tc>
          <w:tcPr>
            <w:tcW w:w="2726" w:type="dxa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lang w:val="en-GB"/>
              </w:rPr>
              <w:t>IHM Dehradun</w:t>
            </w:r>
          </w:p>
        </w:tc>
        <w:tc>
          <w:tcPr>
            <w:tcW w:w="1976" w:type="dxa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  <w:r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  <w:t>2019</w:t>
            </w:r>
          </w:p>
        </w:tc>
        <w:tc>
          <w:tcPr>
            <w:tcW w:w="860" w:type="dxa"/>
          </w:tcPr>
          <w:p w:rsidR="00510F67" w:rsidRDefault="005F7878">
            <w:pPr>
              <w:jc w:val="center"/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</w:pPr>
            <w:r>
              <w:rPr>
                <w:rStyle w:val="Strong"/>
                <w:rFonts w:ascii="Century Gothic" w:hAnsi="Century Gothic" w:cs="Calibri"/>
                <w:bCs w:val="0"/>
                <w:sz w:val="22"/>
                <w:szCs w:val="22"/>
              </w:rPr>
              <w:t>80%</w:t>
            </w:r>
          </w:p>
        </w:tc>
      </w:tr>
    </w:tbl>
    <w:p w:rsidR="00510F67" w:rsidRDefault="00510F67">
      <w:pPr>
        <w:rPr>
          <w:rStyle w:val="Strong"/>
          <w:rFonts w:ascii="Calibri" w:hAnsi="Calibri" w:cs="Calibri"/>
          <w:b w:val="0"/>
          <w:sz w:val="24"/>
        </w:rPr>
      </w:pPr>
    </w:p>
    <w:p w:rsidR="00510F67" w:rsidRDefault="00510F67">
      <w:pPr>
        <w:rPr>
          <w:rStyle w:val="Strong"/>
          <w:rFonts w:ascii="Calibri" w:hAnsi="Calibri" w:cs="Calibri"/>
          <w:b w:val="0"/>
          <w:sz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40"/>
      </w:tblGrid>
      <w:tr w:rsidR="00510F67" w:rsidTr="00411694">
        <w:tc>
          <w:tcPr>
            <w:tcW w:w="8640" w:type="dxa"/>
            <w:shd w:val="clear" w:color="auto" w:fill="002060"/>
          </w:tcPr>
          <w:p w:rsidR="00510F67" w:rsidRDefault="005F7878">
            <w:pPr>
              <w:ind w:right="-198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4"/>
                <w:szCs w:val="22"/>
              </w:rPr>
              <w:t xml:space="preserve">The keys results Areas                   </w:t>
            </w:r>
          </w:p>
        </w:tc>
      </w:tr>
    </w:tbl>
    <w:p w:rsidR="00510F67" w:rsidRDefault="00510F67">
      <w:pPr>
        <w:ind w:right="-198"/>
        <w:jc w:val="both"/>
        <w:rPr>
          <w:rFonts w:ascii="Verdana" w:hAnsi="Verdana"/>
          <w:sz w:val="22"/>
          <w:szCs w:val="22"/>
        </w:rPr>
      </w:pPr>
    </w:p>
    <w:p w:rsidR="00510F67" w:rsidRDefault="005F7878" w:rsidP="007E2277">
      <w:pPr>
        <w:ind w:left="426"/>
        <w:rPr>
          <w:rFonts w:ascii="Century Gothic" w:hAnsi="Century Gothic" w:cs="Calibri"/>
          <w:b/>
          <w:bCs/>
          <w:sz w:val="22"/>
          <w:szCs w:val="22"/>
        </w:rPr>
      </w:pPr>
      <w:r w:rsidRPr="007E2277">
        <w:rPr>
          <w:rFonts w:ascii="Century Gothic" w:hAnsi="Century Gothic" w:cs="Calibri"/>
          <w:b/>
          <w:bCs/>
          <w:sz w:val="22"/>
          <w:szCs w:val="22"/>
        </w:rPr>
        <w:t>Being A Hospitality industry, my major</w:t>
      </w:r>
      <w:r w:rsidR="008F2110" w:rsidRPr="007E2277">
        <w:rPr>
          <w:rFonts w:ascii="Century Gothic" w:hAnsi="Century Gothic" w:cs="Calibri"/>
          <w:b/>
          <w:bCs/>
          <w:sz w:val="22"/>
          <w:szCs w:val="22"/>
        </w:rPr>
        <w:t xml:space="preserve"> role is Front office Exexutive</w:t>
      </w:r>
      <w:r w:rsidRPr="007E2277">
        <w:rPr>
          <w:rFonts w:ascii="Century Gothic" w:hAnsi="Century Gothic" w:cs="Calibri"/>
          <w:b/>
          <w:bCs/>
          <w:sz w:val="22"/>
          <w:szCs w:val="22"/>
        </w:rPr>
        <w:t xml:space="preserve"> &amp; Front office Sr. Associate in Hospitality Industries.</w:t>
      </w:r>
    </w:p>
    <w:p w:rsidR="007E2277" w:rsidRPr="007E2277" w:rsidRDefault="007E2277" w:rsidP="007E2277">
      <w:pPr>
        <w:ind w:left="426"/>
        <w:rPr>
          <w:rFonts w:ascii="Century Gothic" w:hAnsi="Century Gothic" w:cs="Calibri"/>
          <w:b/>
          <w:bCs/>
          <w:sz w:val="22"/>
          <w:szCs w:val="22"/>
        </w:rPr>
      </w:pPr>
    </w:p>
    <w:p w:rsidR="00510F67" w:rsidRDefault="00D20B1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Greets registers &amp; assigns room to guest</w:t>
      </w:r>
      <w:r w:rsidR="007E2277">
        <w:rPr>
          <w:rFonts w:asciiTheme="minorHAnsi" w:hAnsiTheme="minorHAnsi" w:cstheme="minorHAnsi"/>
          <w:sz w:val="24"/>
          <w:szCs w:val="22"/>
        </w:rPr>
        <w:t>.</w:t>
      </w:r>
      <w:r>
        <w:rPr>
          <w:rFonts w:asciiTheme="minorHAnsi" w:hAnsiTheme="minorHAnsi" w:cstheme="minorHAnsi"/>
          <w:sz w:val="24"/>
          <w:szCs w:val="22"/>
        </w:rPr>
        <w:t xml:space="preserve"> </w:t>
      </w:r>
    </w:p>
    <w:p w:rsidR="007E2277" w:rsidRDefault="007E227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Attending all incoming call responding to them transferring </w:t>
      </w:r>
      <w:r w:rsidR="00687FCB">
        <w:rPr>
          <w:rFonts w:asciiTheme="minorHAnsi" w:hAnsiTheme="minorHAnsi" w:cstheme="minorHAnsi"/>
          <w:sz w:val="24"/>
          <w:szCs w:val="22"/>
        </w:rPr>
        <w:t xml:space="preserve">the call </w:t>
      </w:r>
    </w:p>
    <w:p w:rsidR="00D20B13" w:rsidRDefault="00D20B13" w:rsidP="00D20B1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Prepare the Particular All front office Reports</w:t>
      </w:r>
      <w:r w:rsidR="007E2277">
        <w:rPr>
          <w:rFonts w:asciiTheme="minorHAnsi" w:hAnsiTheme="minorHAnsi" w:cstheme="minorHAnsi"/>
          <w:sz w:val="24"/>
          <w:szCs w:val="22"/>
        </w:rPr>
        <w:t>.</w:t>
      </w:r>
    </w:p>
    <w:p w:rsidR="00D20B13" w:rsidRDefault="00D20B1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Conduct regularly scheduled meeting of front office personally </w:t>
      </w:r>
    </w:p>
    <w:p w:rsidR="00510F67" w:rsidRDefault="005F787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Handling the Guest check in &amp; check out</w:t>
      </w:r>
      <w:r w:rsidR="00D20B13">
        <w:rPr>
          <w:rFonts w:asciiTheme="minorHAnsi" w:hAnsiTheme="minorHAnsi" w:cstheme="minorHAnsi"/>
          <w:sz w:val="24"/>
          <w:szCs w:val="22"/>
        </w:rPr>
        <w:t>.</w:t>
      </w:r>
      <w:r>
        <w:rPr>
          <w:rFonts w:asciiTheme="minorHAnsi" w:hAnsiTheme="minorHAnsi" w:cstheme="minorHAnsi"/>
          <w:sz w:val="24"/>
          <w:szCs w:val="22"/>
        </w:rPr>
        <w:t xml:space="preserve">  </w:t>
      </w:r>
    </w:p>
    <w:p w:rsidR="00D20B13" w:rsidRDefault="00D20B1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Work within the allocated budget for the front office. </w:t>
      </w:r>
    </w:p>
    <w:p w:rsidR="007E2277" w:rsidRPr="007E2277" w:rsidRDefault="007E2277" w:rsidP="007E227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Post charges such as room, food, liquor, or telephone, to the guest folio. </w:t>
      </w:r>
    </w:p>
    <w:p w:rsidR="00510F67" w:rsidRDefault="005F787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Hand</w:t>
      </w:r>
      <w:r w:rsidR="007E2277">
        <w:rPr>
          <w:rFonts w:asciiTheme="minorHAnsi" w:hAnsiTheme="minorHAnsi" w:cstheme="minorHAnsi"/>
          <w:sz w:val="24"/>
          <w:szCs w:val="22"/>
        </w:rPr>
        <w:t>ling the Guest Complaint</w:t>
      </w:r>
    </w:p>
    <w:p w:rsidR="00510F67" w:rsidRDefault="005F787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Handling the Guest </w:t>
      </w:r>
      <w:r>
        <w:rPr>
          <w:rFonts w:asciiTheme="minorHAnsi" w:hAnsiTheme="minorHAnsi" w:cstheme="minorHAnsi"/>
          <w:b/>
          <w:bCs/>
          <w:sz w:val="24"/>
          <w:szCs w:val="22"/>
        </w:rPr>
        <w:t>Reservation &amp; Sales Also</w:t>
      </w:r>
    </w:p>
    <w:p w:rsidR="00510F67" w:rsidRDefault="005F787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Worked on Front office check in Software like (</w:t>
      </w:r>
      <w:r>
        <w:rPr>
          <w:rFonts w:asciiTheme="minorHAnsi" w:hAnsiTheme="minorHAnsi" w:cstheme="minorHAnsi"/>
          <w:b/>
          <w:bCs/>
          <w:sz w:val="24"/>
          <w:szCs w:val="22"/>
        </w:rPr>
        <w:t>HMS, IDS, Check -in, SAP</w:t>
      </w:r>
      <w:r>
        <w:rPr>
          <w:rFonts w:asciiTheme="minorHAnsi" w:hAnsiTheme="minorHAnsi" w:cstheme="minorHAnsi"/>
          <w:sz w:val="24"/>
          <w:szCs w:val="22"/>
        </w:rPr>
        <w:t>)</w:t>
      </w:r>
    </w:p>
    <w:p w:rsidR="00510F67" w:rsidRPr="007E2277" w:rsidRDefault="00510F67" w:rsidP="007E2277">
      <w:pPr>
        <w:rPr>
          <w:rFonts w:asciiTheme="minorHAnsi" w:hAnsiTheme="minorHAnsi" w:cstheme="minorHAnsi"/>
          <w:sz w:val="24"/>
          <w:szCs w:val="22"/>
        </w:rPr>
      </w:pPr>
    </w:p>
    <w:p w:rsidR="00510F67" w:rsidRPr="007E2277" w:rsidRDefault="00510F67" w:rsidP="007E2277">
      <w:pPr>
        <w:ind w:left="426"/>
        <w:rPr>
          <w:rFonts w:asciiTheme="minorHAnsi" w:hAnsiTheme="minorHAnsi" w:cstheme="minorHAnsi"/>
          <w:sz w:val="24"/>
          <w:szCs w:val="22"/>
        </w:rPr>
      </w:pPr>
    </w:p>
    <w:p w:rsidR="00510F67" w:rsidRPr="007E2277" w:rsidRDefault="00510F67" w:rsidP="007E2277">
      <w:pPr>
        <w:rPr>
          <w:rFonts w:asciiTheme="minorHAnsi" w:hAnsiTheme="minorHAnsi" w:cstheme="minorHAnsi"/>
          <w:sz w:val="24"/>
          <w:szCs w:val="22"/>
        </w:rPr>
      </w:pPr>
    </w:p>
    <w:p w:rsidR="00F448C3" w:rsidRPr="005F7D53" w:rsidRDefault="00F448C3" w:rsidP="00F448C3">
      <w:pPr>
        <w:pStyle w:val="ListParagraph"/>
        <w:ind w:left="786"/>
        <w:rPr>
          <w:rFonts w:asciiTheme="minorHAnsi" w:hAnsiTheme="minorHAnsi" w:cstheme="minorHAnsi"/>
          <w:sz w:val="24"/>
          <w:szCs w:val="22"/>
        </w:rPr>
      </w:pPr>
    </w:p>
    <w:tbl>
      <w:tblPr>
        <w:tblStyle w:val="TableGrid"/>
        <w:tblpPr w:leftFromText="180" w:rightFromText="180" w:vertAnchor="text" w:horzAnchor="margin" w:tblpY="-134"/>
        <w:tblW w:w="0" w:type="auto"/>
        <w:tblLook w:val="04A0" w:firstRow="1" w:lastRow="0" w:firstColumn="1" w:lastColumn="0" w:noHBand="0" w:noVBand="1"/>
      </w:tblPr>
      <w:tblGrid>
        <w:gridCol w:w="8642"/>
      </w:tblGrid>
      <w:tr w:rsidR="00503681" w:rsidTr="00411694">
        <w:trPr>
          <w:trHeight w:val="478"/>
        </w:trPr>
        <w:tc>
          <w:tcPr>
            <w:tcW w:w="8642" w:type="dxa"/>
            <w:shd w:val="clear" w:color="auto" w:fill="002060"/>
          </w:tcPr>
          <w:p w:rsidR="00503681" w:rsidRDefault="00503681" w:rsidP="00503681">
            <w:pPr>
              <w:tabs>
                <w:tab w:val="left" w:pos="2935"/>
              </w:tabs>
              <w:ind w:right="-198"/>
              <w:jc w:val="both"/>
              <w:rPr>
                <w:rFonts w:ascii="Arial Black" w:hAnsi="Arial Black" w:cs="Arial"/>
                <w:b/>
                <w:bCs/>
                <w:sz w:val="22"/>
                <w:szCs w:val="22"/>
              </w:rPr>
            </w:pPr>
            <w:r w:rsidRPr="00F448C3">
              <w:rPr>
                <w:rFonts w:ascii="Arial Black" w:hAnsi="Arial Black" w:cs="Arial"/>
                <w:b/>
                <w:bCs/>
                <w:sz w:val="28"/>
                <w:szCs w:val="22"/>
              </w:rPr>
              <w:t xml:space="preserve">Employment History </w:t>
            </w:r>
            <w:r>
              <w:rPr>
                <w:rFonts w:ascii="Arial Black" w:hAnsi="Arial Black" w:cs="Arial"/>
                <w:b/>
                <w:bCs/>
                <w:sz w:val="22"/>
                <w:szCs w:val="22"/>
              </w:rPr>
              <w:tab/>
            </w:r>
          </w:p>
        </w:tc>
      </w:tr>
    </w:tbl>
    <w:p w:rsidR="00510F67" w:rsidRDefault="00510F67">
      <w:pPr>
        <w:rPr>
          <w:rFonts w:ascii="Verdana" w:hAnsi="Verdana" w:cs="Arial"/>
          <w:b/>
          <w:bCs/>
          <w:color w:val="000000"/>
          <w:sz w:val="22"/>
          <w:szCs w:val="22"/>
        </w:rPr>
      </w:pPr>
    </w:p>
    <w:p w:rsidR="00F448C3" w:rsidRDefault="00F448C3">
      <w:pPr>
        <w:rPr>
          <w:rFonts w:ascii="Verdana" w:hAnsi="Verdana" w:cs="Arial"/>
          <w:b/>
          <w:bCs/>
          <w:color w:val="000000"/>
          <w:sz w:val="22"/>
          <w:szCs w:val="22"/>
        </w:rPr>
      </w:pPr>
    </w:p>
    <w:p w:rsidR="00510F67" w:rsidRDefault="005F7878">
      <w:pPr>
        <w:pStyle w:val="ListParagraph"/>
        <w:numPr>
          <w:ilvl w:val="0"/>
          <w:numId w:val="3"/>
        </w:numPr>
        <w:spacing w:before="240"/>
        <w:rPr>
          <w:rFonts w:ascii="Century Gothic" w:hAnsi="Century Gothic" w:cs="Calibri"/>
          <w:b/>
          <w:bCs/>
          <w:color w:val="000000"/>
          <w:sz w:val="32"/>
          <w:szCs w:val="28"/>
          <w:lang w:val="en-GB"/>
        </w:rPr>
      </w:pPr>
      <w:r>
        <w:rPr>
          <w:rFonts w:ascii="Century Gothic" w:hAnsi="Century Gothic" w:cs="Arial"/>
          <w:b/>
          <w:bCs/>
          <w:color w:val="000000"/>
          <w:sz w:val="28"/>
          <w:szCs w:val="28"/>
        </w:rPr>
        <w:t>Front office Associate:</w:t>
      </w:r>
      <w:r>
        <w:rPr>
          <w:rFonts w:ascii="Century Gothic" w:hAnsi="Century Gothic" w:cs="Arial"/>
          <w:b/>
          <w:bCs/>
          <w:sz w:val="32"/>
          <w:szCs w:val="32"/>
        </w:rPr>
        <w:t xml:space="preserve"> -</w:t>
      </w:r>
    </w:p>
    <w:p w:rsidR="00510F67" w:rsidRPr="00C10EC0" w:rsidRDefault="005F7878">
      <w:pPr>
        <w:spacing w:before="240"/>
        <w:ind w:left="720"/>
        <w:rPr>
          <w:rFonts w:ascii="Verdana" w:hAnsi="Verdana" w:cs="Arial"/>
          <w:bCs/>
          <w:smallCap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4"/>
          <w:szCs w:val="22"/>
        </w:rPr>
        <w:t xml:space="preserve">Worked with as a front office associate 2 yrs. with </w:t>
      </w:r>
      <w:r w:rsidRPr="00C10EC0">
        <w:rPr>
          <w:rFonts w:ascii="Calibri" w:hAnsi="Calibri" w:cs="Calibri"/>
          <w:b/>
          <w:bCs/>
          <w:color w:val="000000"/>
          <w:sz w:val="24"/>
          <w:szCs w:val="22"/>
        </w:rPr>
        <w:t>Hotel Sai Prem Nashik</w:t>
      </w:r>
      <w:r w:rsidR="00C10EC0" w:rsidRPr="00C10EC0">
        <w:rPr>
          <w:rFonts w:ascii="Calibri" w:hAnsi="Calibri" w:cs="Calibri"/>
          <w:b/>
          <w:bCs/>
          <w:color w:val="000000"/>
          <w:sz w:val="24"/>
          <w:szCs w:val="22"/>
        </w:rPr>
        <w:t xml:space="preserve"> 30 Room</w:t>
      </w:r>
      <w:r w:rsidR="00C10EC0" w:rsidRPr="00C10EC0">
        <w:rPr>
          <w:rFonts w:ascii="Calibri" w:hAnsi="Calibri" w:cs="Calibri"/>
          <w:bCs/>
          <w:color w:val="000000"/>
          <w:sz w:val="24"/>
          <w:szCs w:val="22"/>
        </w:rPr>
        <w:t xml:space="preserve"> </w:t>
      </w:r>
      <w:r w:rsidR="00C10EC0" w:rsidRPr="00C10EC0">
        <w:rPr>
          <w:rFonts w:ascii="Calibri" w:hAnsi="Calibri" w:cs="Calibri"/>
          <w:b/>
          <w:bCs/>
          <w:color w:val="000000"/>
          <w:sz w:val="24"/>
          <w:szCs w:val="22"/>
        </w:rPr>
        <w:t>Inventory</w:t>
      </w:r>
      <w:r w:rsidR="00C10EC0" w:rsidRPr="00C10EC0">
        <w:rPr>
          <w:rFonts w:ascii="Calibri" w:hAnsi="Calibri" w:cs="Calibri"/>
          <w:color w:val="000000"/>
          <w:sz w:val="24"/>
          <w:szCs w:val="22"/>
        </w:rPr>
        <w:t xml:space="preserve"> </w:t>
      </w:r>
      <w:r w:rsidRPr="00C10EC0">
        <w:rPr>
          <w:rFonts w:ascii="Calibri" w:hAnsi="Calibri" w:cs="Calibri"/>
          <w:color w:val="000000"/>
          <w:sz w:val="24"/>
          <w:szCs w:val="22"/>
        </w:rPr>
        <w:t>from 20 February 2015 to 15 March 2017</w:t>
      </w:r>
    </w:p>
    <w:p w:rsidR="00510F67" w:rsidRDefault="005F7878">
      <w:pPr>
        <w:pStyle w:val="ListParagraph"/>
        <w:numPr>
          <w:ilvl w:val="0"/>
          <w:numId w:val="3"/>
        </w:numPr>
        <w:tabs>
          <w:tab w:val="left" w:pos="420"/>
        </w:tabs>
        <w:spacing w:before="240"/>
        <w:rPr>
          <w:rFonts w:ascii="Century Gothic" w:hAnsi="Century Gothic" w:cs="Calibri"/>
          <w:b/>
          <w:bCs/>
          <w:color w:val="000000"/>
          <w:sz w:val="32"/>
          <w:szCs w:val="28"/>
          <w:lang w:val="en-GB"/>
        </w:rPr>
      </w:pPr>
      <w:r>
        <w:rPr>
          <w:rFonts w:ascii="Arial Black" w:hAnsi="Arial Black" w:cs="Arial"/>
          <w:b/>
          <w:bCs/>
          <w:color w:val="000000"/>
          <w:sz w:val="22"/>
          <w:szCs w:val="22"/>
        </w:rPr>
        <w:t xml:space="preserve"> </w:t>
      </w:r>
      <w:r>
        <w:rPr>
          <w:rFonts w:ascii="Century Gothic" w:hAnsi="Century Gothic" w:cs="Arial"/>
          <w:b/>
          <w:bCs/>
          <w:color w:val="000000"/>
          <w:sz w:val="28"/>
          <w:szCs w:val="28"/>
        </w:rPr>
        <w:t>Front office Sr. Associate:</w:t>
      </w:r>
      <w:r>
        <w:rPr>
          <w:rFonts w:ascii="Century Gothic" w:hAnsi="Century Gothic" w:cs="Arial"/>
          <w:b/>
          <w:bCs/>
          <w:sz w:val="32"/>
          <w:szCs w:val="32"/>
        </w:rPr>
        <w:t xml:space="preserve"> -</w:t>
      </w:r>
    </w:p>
    <w:p w:rsidR="00510F67" w:rsidRDefault="00D20B13" w:rsidP="00D20B13">
      <w:pPr>
        <w:rPr>
          <w:rFonts w:ascii="Calibri" w:hAnsi="Calibri" w:cs="Calibri"/>
          <w:bCs/>
          <w:color w:val="000000"/>
          <w:sz w:val="24"/>
          <w:szCs w:val="22"/>
        </w:rPr>
      </w:pPr>
      <w:r>
        <w:rPr>
          <w:rFonts w:ascii="Calibri" w:hAnsi="Calibri" w:cs="Calibri"/>
          <w:bCs/>
          <w:color w:val="000000"/>
          <w:sz w:val="24"/>
          <w:szCs w:val="22"/>
        </w:rPr>
        <w:t xml:space="preserve">              </w:t>
      </w:r>
      <w:r w:rsidR="005F7878">
        <w:rPr>
          <w:rFonts w:ascii="Calibri" w:hAnsi="Calibri" w:cs="Calibri"/>
          <w:bCs/>
          <w:color w:val="000000"/>
          <w:sz w:val="24"/>
          <w:szCs w:val="22"/>
        </w:rPr>
        <w:t xml:space="preserve">Worked with as a front office Sr. Associate 6 month with </w:t>
      </w:r>
      <w:r w:rsidR="005F7878">
        <w:rPr>
          <w:rFonts w:ascii="Calibri" w:hAnsi="Calibri" w:cs="Calibri"/>
          <w:b/>
          <w:color w:val="000000"/>
          <w:sz w:val="24"/>
          <w:szCs w:val="22"/>
        </w:rPr>
        <w:t>Resorts Elephant route</w:t>
      </w:r>
    </w:p>
    <w:p w:rsidR="00510F67" w:rsidRDefault="00C10EC0">
      <w:pPr>
        <w:pStyle w:val="ListParagraph"/>
        <w:ind w:left="0" w:firstLineChars="350" w:firstLine="843"/>
        <w:rPr>
          <w:rFonts w:ascii="Calibri" w:hAnsi="Calibri" w:cs="Calibri"/>
          <w:bCs/>
          <w:color w:val="000000"/>
          <w:sz w:val="24"/>
          <w:szCs w:val="22"/>
        </w:rPr>
      </w:pPr>
      <w:r w:rsidRPr="00C10EC0">
        <w:rPr>
          <w:rFonts w:ascii="Calibri" w:hAnsi="Calibri" w:cs="Calibri"/>
          <w:b/>
          <w:bCs/>
          <w:color w:val="000000"/>
          <w:sz w:val="24"/>
          <w:szCs w:val="22"/>
        </w:rPr>
        <w:t>30 Room Inventory</w:t>
      </w:r>
      <w:r w:rsidRPr="00C10EC0">
        <w:rPr>
          <w:rFonts w:ascii="Calibri" w:hAnsi="Calibri" w:cs="Calibri"/>
          <w:bCs/>
          <w:color w:val="000000"/>
          <w:sz w:val="24"/>
          <w:szCs w:val="22"/>
        </w:rPr>
        <w:t xml:space="preserve"> </w:t>
      </w:r>
      <w:r w:rsidR="005F7878">
        <w:rPr>
          <w:rFonts w:ascii="Calibri" w:hAnsi="Calibri" w:cs="Calibri"/>
          <w:bCs/>
          <w:color w:val="000000"/>
          <w:sz w:val="24"/>
          <w:szCs w:val="22"/>
        </w:rPr>
        <w:t xml:space="preserve">Trekked </w:t>
      </w:r>
      <w:r w:rsidR="00697227">
        <w:rPr>
          <w:rFonts w:ascii="Calibri" w:hAnsi="Calibri" w:cs="Calibri"/>
          <w:bCs/>
          <w:color w:val="000000"/>
          <w:sz w:val="24"/>
          <w:szCs w:val="22"/>
        </w:rPr>
        <w:t>C</w:t>
      </w:r>
      <w:r w:rsidR="005F7878">
        <w:rPr>
          <w:rFonts w:ascii="Calibri" w:hAnsi="Calibri" w:cs="Calibri"/>
          <w:bCs/>
          <w:color w:val="000000"/>
          <w:sz w:val="24"/>
          <w:szCs w:val="22"/>
        </w:rPr>
        <w:t>ummily Kerala from 20 April 2017 to 15 Oct. 2017</w:t>
      </w:r>
    </w:p>
    <w:p w:rsidR="00510F67" w:rsidRDefault="00510F67">
      <w:pPr>
        <w:pStyle w:val="ListParagraph"/>
        <w:spacing w:before="240"/>
        <w:ind w:left="0" w:firstLineChars="350" w:firstLine="840"/>
        <w:rPr>
          <w:rFonts w:ascii="Calibri" w:hAnsi="Calibri" w:cs="Calibri"/>
          <w:bCs/>
          <w:color w:val="000000"/>
          <w:sz w:val="24"/>
          <w:szCs w:val="22"/>
        </w:rPr>
      </w:pPr>
    </w:p>
    <w:p w:rsidR="00510F67" w:rsidRDefault="005F7878">
      <w:pPr>
        <w:pStyle w:val="ListParagraph"/>
        <w:numPr>
          <w:ilvl w:val="0"/>
          <w:numId w:val="3"/>
        </w:numPr>
        <w:spacing w:before="240"/>
        <w:rPr>
          <w:rFonts w:ascii="Century Gothic" w:hAnsi="Century Gothic" w:cs="Calibri"/>
          <w:b/>
          <w:bCs/>
          <w:color w:val="000000"/>
          <w:sz w:val="32"/>
          <w:szCs w:val="28"/>
          <w:lang w:val="en-GB"/>
        </w:rPr>
      </w:pPr>
      <w:r>
        <w:rPr>
          <w:rFonts w:ascii="Century Gothic" w:hAnsi="Century Gothic" w:cs="Arial"/>
          <w:b/>
          <w:bCs/>
          <w:color w:val="000000"/>
          <w:sz w:val="28"/>
          <w:szCs w:val="28"/>
        </w:rPr>
        <w:t>Front office Executive:</w:t>
      </w:r>
      <w:r>
        <w:rPr>
          <w:rFonts w:ascii="Century Gothic" w:hAnsi="Century Gothic" w:cs="Arial"/>
          <w:b/>
          <w:bCs/>
          <w:sz w:val="32"/>
          <w:szCs w:val="32"/>
        </w:rPr>
        <w:t xml:space="preserve"> -</w:t>
      </w:r>
    </w:p>
    <w:p w:rsidR="00510F67" w:rsidRDefault="008F2110">
      <w:pPr>
        <w:spacing w:before="240"/>
        <w:ind w:left="720"/>
        <w:rPr>
          <w:rFonts w:ascii="Calibri" w:hAnsi="Calibri" w:cs="Calibri"/>
          <w:bCs/>
          <w:color w:val="000000"/>
          <w:sz w:val="24"/>
          <w:szCs w:val="22"/>
          <w:lang w:val="en-GB"/>
        </w:rPr>
      </w:pPr>
      <w:r>
        <w:rPr>
          <w:rFonts w:ascii="Calibri" w:hAnsi="Calibri" w:cs="Calibri"/>
          <w:bCs/>
          <w:color w:val="000000"/>
          <w:sz w:val="24"/>
          <w:szCs w:val="22"/>
          <w:lang w:val="en-GB"/>
        </w:rPr>
        <w:t>W</w:t>
      </w:r>
      <w:r w:rsidR="005F7878">
        <w:rPr>
          <w:rFonts w:ascii="Calibri" w:hAnsi="Calibri" w:cs="Calibri"/>
          <w:bCs/>
          <w:color w:val="000000"/>
          <w:sz w:val="24"/>
          <w:szCs w:val="22"/>
          <w:lang w:val="en-GB"/>
        </w:rPr>
        <w:t xml:space="preserve">orked with as a front Office </w:t>
      </w:r>
      <w:r w:rsidR="005F7878">
        <w:rPr>
          <w:rFonts w:ascii="Calibri" w:hAnsi="Calibri" w:cs="Calibri"/>
          <w:bCs/>
          <w:color w:val="000000"/>
          <w:sz w:val="24"/>
          <w:szCs w:val="22"/>
        </w:rPr>
        <w:t>executive</w:t>
      </w:r>
      <w:r w:rsidR="005F7878">
        <w:rPr>
          <w:rFonts w:ascii="Calibri" w:hAnsi="Calibri" w:cs="Calibri"/>
          <w:bCs/>
          <w:color w:val="000000"/>
          <w:sz w:val="24"/>
          <w:szCs w:val="22"/>
          <w:lang w:val="en-GB"/>
        </w:rPr>
        <w:t xml:space="preserve"> </w:t>
      </w:r>
      <w:r w:rsidR="005F7878">
        <w:rPr>
          <w:rFonts w:ascii="Calibri" w:hAnsi="Calibri" w:cs="Calibri"/>
          <w:bCs/>
          <w:color w:val="000000"/>
          <w:sz w:val="24"/>
          <w:szCs w:val="22"/>
        </w:rPr>
        <w:t>2</w:t>
      </w:r>
      <w:r w:rsidR="005F7878">
        <w:rPr>
          <w:rFonts w:ascii="Calibri" w:hAnsi="Calibri" w:cs="Calibri"/>
          <w:bCs/>
          <w:color w:val="000000"/>
          <w:sz w:val="24"/>
          <w:szCs w:val="22"/>
          <w:lang w:val="en-GB"/>
        </w:rPr>
        <w:t xml:space="preserve">-year 4 month with </w:t>
      </w:r>
      <w:r>
        <w:rPr>
          <w:rFonts w:ascii="Calibri" w:hAnsi="Calibri" w:cs="Calibri"/>
          <w:b/>
          <w:color w:val="000000"/>
          <w:sz w:val="24"/>
          <w:szCs w:val="22"/>
          <w:lang w:val="en-GB"/>
        </w:rPr>
        <w:t>H</w:t>
      </w:r>
      <w:r w:rsidR="005F7878">
        <w:rPr>
          <w:rFonts w:ascii="Calibri" w:hAnsi="Calibri" w:cs="Calibri"/>
          <w:b/>
          <w:color w:val="000000"/>
          <w:sz w:val="24"/>
          <w:szCs w:val="22"/>
          <w:lang w:val="en-GB"/>
        </w:rPr>
        <w:t>otel love Kush</w:t>
      </w:r>
      <w:r w:rsidR="00C10EC0">
        <w:rPr>
          <w:rFonts w:ascii="Calibri" w:hAnsi="Calibri" w:cs="Calibri"/>
          <w:b/>
          <w:color w:val="000000"/>
          <w:sz w:val="24"/>
          <w:szCs w:val="22"/>
          <w:lang w:val="en-GB"/>
        </w:rPr>
        <w:t xml:space="preserve">                   </w:t>
      </w:r>
      <w:r>
        <w:rPr>
          <w:rFonts w:ascii="Calibri" w:hAnsi="Calibri" w:cs="Calibri"/>
          <w:bCs/>
          <w:color w:val="000000"/>
          <w:sz w:val="24"/>
          <w:szCs w:val="22"/>
          <w:lang w:val="en-GB"/>
        </w:rPr>
        <w:t xml:space="preserve"> </w:t>
      </w:r>
      <w:r w:rsidR="00C10EC0">
        <w:rPr>
          <w:rFonts w:ascii="Calibri" w:hAnsi="Calibri" w:cs="Calibri"/>
          <w:b/>
          <w:bCs/>
          <w:color w:val="000000"/>
          <w:sz w:val="24"/>
          <w:szCs w:val="22"/>
        </w:rPr>
        <w:t>8</w:t>
      </w:r>
      <w:r w:rsidR="00C10EC0" w:rsidRPr="00C10EC0">
        <w:rPr>
          <w:rFonts w:ascii="Calibri" w:hAnsi="Calibri" w:cs="Calibri"/>
          <w:b/>
          <w:bCs/>
          <w:color w:val="000000"/>
          <w:sz w:val="24"/>
          <w:szCs w:val="22"/>
        </w:rPr>
        <w:t>0 Room Inventory</w:t>
      </w:r>
      <w:r w:rsidR="00C10EC0" w:rsidRPr="00C10EC0">
        <w:rPr>
          <w:rFonts w:ascii="Calibri" w:hAnsi="Calibri" w:cs="Calibri"/>
          <w:bCs/>
          <w:color w:val="000000"/>
          <w:sz w:val="24"/>
          <w:szCs w:val="22"/>
        </w:rPr>
        <w:t xml:space="preserve"> </w:t>
      </w:r>
      <w:r>
        <w:rPr>
          <w:rFonts w:ascii="Calibri" w:hAnsi="Calibri" w:cs="Calibri"/>
          <w:bCs/>
          <w:color w:val="000000"/>
          <w:sz w:val="24"/>
          <w:szCs w:val="22"/>
          <w:lang w:val="en-GB"/>
        </w:rPr>
        <w:t>Kishangarh</w:t>
      </w:r>
      <w:r w:rsidR="005F7878">
        <w:rPr>
          <w:rFonts w:ascii="Calibri" w:hAnsi="Calibri" w:cs="Calibri"/>
          <w:bCs/>
          <w:color w:val="000000"/>
          <w:sz w:val="24"/>
          <w:szCs w:val="22"/>
          <w:lang w:val="en-GB"/>
        </w:rPr>
        <w:t xml:space="preserve"> Rajasthan from 15 Nov. 2017 to 10 march 2019</w:t>
      </w:r>
    </w:p>
    <w:p w:rsidR="00510F67" w:rsidRDefault="005F7878">
      <w:pPr>
        <w:pStyle w:val="ListParagraph"/>
        <w:numPr>
          <w:ilvl w:val="0"/>
          <w:numId w:val="3"/>
        </w:numPr>
        <w:spacing w:before="240"/>
        <w:rPr>
          <w:rFonts w:ascii="Century Gothic" w:hAnsi="Century Gothic" w:cs="Calibri"/>
          <w:b/>
          <w:bCs/>
          <w:color w:val="000000"/>
          <w:sz w:val="32"/>
          <w:szCs w:val="28"/>
          <w:lang w:val="en-GB"/>
        </w:rPr>
      </w:pPr>
      <w:r>
        <w:rPr>
          <w:rFonts w:ascii="Century Gothic" w:hAnsi="Century Gothic" w:cs="Arial"/>
          <w:b/>
          <w:bCs/>
          <w:color w:val="000000"/>
          <w:sz w:val="28"/>
          <w:szCs w:val="28"/>
        </w:rPr>
        <w:t>Front office Sr. Associate:</w:t>
      </w:r>
      <w:r>
        <w:rPr>
          <w:rFonts w:ascii="Century Gothic" w:hAnsi="Century Gothic" w:cs="Arial"/>
          <w:b/>
          <w:bCs/>
          <w:sz w:val="32"/>
          <w:szCs w:val="32"/>
        </w:rPr>
        <w:t xml:space="preserve"> -</w:t>
      </w:r>
    </w:p>
    <w:p w:rsidR="00510F67" w:rsidRDefault="00510F67">
      <w:pPr>
        <w:pStyle w:val="ListParagraph"/>
        <w:spacing w:before="240"/>
        <w:ind w:left="0"/>
        <w:rPr>
          <w:rFonts w:ascii="Calibri" w:hAnsi="Calibri" w:cs="Calibri"/>
          <w:bCs/>
          <w:color w:val="000000"/>
          <w:sz w:val="24"/>
          <w:szCs w:val="22"/>
          <w:lang w:val="en-GB"/>
        </w:rPr>
      </w:pPr>
    </w:p>
    <w:p w:rsidR="00510F67" w:rsidRDefault="00C10EC0" w:rsidP="00D20B13">
      <w:pPr>
        <w:pStyle w:val="NoSpacing"/>
        <w:ind w:leftChars="387" w:left="774"/>
        <w:rPr>
          <w:rFonts w:ascii="Calibri"/>
          <w:sz w:val="24"/>
          <w:szCs w:val="24"/>
        </w:rPr>
      </w:pPr>
      <w:r>
        <w:rPr>
          <w:rFonts w:ascii="Calibri"/>
          <w:sz w:val="24"/>
          <w:szCs w:val="24"/>
          <w:lang w:val="en-GB"/>
        </w:rPr>
        <w:t>Worked</w:t>
      </w:r>
      <w:r w:rsidR="005F7878">
        <w:rPr>
          <w:rFonts w:ascii="Calibri"/>
          <w:sz w:val="24"/>
          <w:szCs w:val="24"/>
          <w:lang w:val="en-GB"/>
        </w:rPr>
        <w:t xml:space="preserve"> with as a front office Sr. </w:t>
      </w:r>
      <w:r w:rsidR="005F7878">
        <w:rPr>
          <w:rFonts w:ascii="Calibri"/>
          <w:sz w:val="24"/>
          <w:szCs w:val="24"/>
        </w:rPr>
        <w:t>Associate</w:t>
      </w:r>
      <w:r w:rsidR="005F7878">
        <w:rPr>
          <w:rFonts w:ascii="Calibri"/>
          <w:sz w:val="24"/>
          <w:szCs w:val="24"/>
          <w:lang w:val="en-GB"/>
        </w:rPr>
        <w:t xml:space="preserve"> </w:t>
      </w:r>
      <w:r w:rsidR="005F7878">
        <w:rPr>
          <w:rFonts w:ascii="Calibri"/>
          <w:sz w:val="24"/>
          <w:szCs w:val="24"/>
        </w:rPr>
        <w:t xml:space="preserve">1 year 1 months </w:t>
      </w:r>
      <w:r w:rsidR="005F7878">
        <w:rPr>
          <w:rFonts w:ascii="Calibri"/>
          <w:sz w:val="24"/>
          <w:szCs w:val="24"/>
          <w:lang w:val="en-GB"/>
        </w:rPr>
        <w:t xml:space="preserve">with </w:t>
      </w:r>
      <w:r w:rsidR="005F7878">
        <w:rPr>
          <w:rFonts w:ascii="Calibri"/>
          <w:b/>
          <w:bCs/>
          <w:sz w:val="24"/>
          <w:szCs w:val="24"/>
        </w:rPr>
        <w:t>Resorts</w:t>
      </w:r>
      <w:r w:rsidR="005F7878">
        <w:rPr>
          <w:rFonts w:ascii="Calibri"/>
          <w:b/>
          <w:bCs/>
          <w:sz w:val="24"/>
          <w:szCs w:val="24"/>
          <w:lang w:val="en-GB"/>
        </w:rPr>
        <w:t xml:space="preserve"> </w:t>
      </w:r>
      <w:r w:rsidR="005F7878">
        <w:rPr>
          <w:rFonts w:ascii="Calibri"/>
          <w:b/>
          <w:bCs/>
          <w:sz w:val="24"/>
          <w:szCs w:val="24"/>
        </w:rPr>
        <w:t>Club</w:t>
      </w:r>
      <w:r w:rsidR="005F7878">
        <w:rPr>
          <w:rFonts w:ascii="Calibri"/>
          <w:sz w:val="24"/>
          <w:szCs w:val="24"/>
        </w:rPr>
        <w:t xml:space="preserve"> </w:t>
      </w:r>
      <w:r w:rsidR="005F7878">
        <w:rPr>
          <w:rFonts w:ascii="Calibri"/>
          <w:b/>
          <w:bCs/>
          <w:sz w:val="24"/>
          <w:szCs w:val="24"/>
        </w:rPr>
        <w:t>Mahindra</w:t>
      </w:r>
      <w:r w:rsidR="005F7878">
        <w:rPr>
          <w:rFonts w:ascii="Calibri"/>
          <w:b/>
          <w:bCs/>
          <w:sz w:val="24"/>
          <w:szCs w:val="24"/>
          <w:lang w:val="en-GB"/>
        </w:rPr>
        <w:t xml:space="preserve"> Pvt. Ltd.</w:t>
      </w:r>
      <w:r w:rsidR="005F7878">
        <w:rPr>
          <w:rFonts w:ascii="Calibri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</w:rPr>
        <w:t>44</w:t>
      </w:r>
      <w:r w:rsidRPr="00C10EC0">
        <w:rPr>
          <w:rFonts w:ascii="Calibri" w:hAnsi="Calibri" w:cs="Calibri"/>
          <w:b/>
          <w:bCs/>
          <w:color w:val="000000"/>
          <w:sz w:val="24"/>
        </w:rPr>
        <w:t xml:space="preserve"> Room Inventory</w:t>
      </w:r>
      <w:r w:rsidRPr="00C10EC0">
        <w:rPr>
          <w:rFonts w:ascii="Calibri" w:hAnsi="Calibri" w:cs="Calibri"/>
          <w:bCs/>
          <w:color w:val="000000"/>
          <w:sz w:val="24"/>
        </w:rPr>
        <w:t xml:space="preserve"> </w:t>
      </w:r>
      <w:r w:rsidR="005F7878">
        <w:rPr>
          <w:rFonts w:ascii="Calibri"/>
          <w:sz w:val="24"/>
          <w:szCs w:val="24"/>
        </w:rPr>
        <w:t xml:space="preserve">Gujrat </w:t>
      </w:r>
      <w:r w:rsidR="005F7878">
        <w:rPr>
          <w:rFonts w:ascii="Calibri"/>
          <w:sz w:val="24"/>
          <w:szCs w:val="24"/>
          <w:lang w:val="en-GB"/>
        </w:rPr>
        <w:t>from 1</w:t>
      </w:r>
      <w:r w:rsidR="005F7878">
        <w:rPr>
          <w:rFonts w:ascii="Calibri"/>
          <w:sz w:val="24"/>
          <w:szCs w:val="24"/>
        </w:rPr>
        <w:t>0 January 2020 to 17 Feb.2021</w:t>
      </w:r>
    </w:p>
    <w:p w:rsidR="00510F67" w:rsidRDefault="00510F67">
      <w:pPr>
        <w:pStyle w:val="NoSpacing"/>
        <w:ind w:leftChars="440" w:left="1000" w:hangingChars="50" w:hanging="120"/>
        <w:rPr>
          <w:rFonts w:ascii="Calibri"/>
          <w:sz w:val="24"/>
          <w:szCs w:val="24"/>
        </w:rPr>
      </w:pPr>
    </w:p>
    <w:p w:rsidR="00510F67" w:rsidRDefault="005F7878">
      <w:pPr>
        <w:pStyle w:val="ListParagraph"/>
        <w:numPr>
          <w:ilvl w:val="0"/>
          <w:numId w:val="4"/>
        </w:numPr>
        <w:tabs>
          <w:tab w:val="left" w:pos="562"/>
        </w:tabs>
        <w:spacing w:before="240"/>
        <w:rPr>
          <w:rFonts w:ascii="Century Gothic" w:hAnsi="Century Gothic" w:cs="Calibri"/>
          <w:b/>
          <w:bCs/>
          <w:color w:val="000000"/>
          <w:sz w:val="32"/>
          <w:szCs w:val="28"/>
          <w:lang w:val="en-GB"/>
        </w:rPr>
      </w:pPr>
      <w:r>
        <w:rPr>
          <w:rFonts w:ascii="Century Gothic" w:hAnsi="Century Gothic" w:cs="Arial"/>
          <w:b/>
          <w:bCs/>
          <w:color w:val="000000"/>
          <w:sz w:val="28"/>
          <w:szCs w:val="28"/>
        </w:rPr>
        <w:t>Front office Executive:</w:t>
      </w:r>
      <w:r>
        <w:rPr>
          <w:rFonts w:ascii="Century Gothic" w:hAnsi="Century Gothic" w:cs="Arial"/>
          <w:b/>
          <w:bCs/>
          <w:sz w:val="32"/>
          <w:szCs w:val="32"/>
        </w:rPr>
        <w:t xml:space="preserve"> -</w:t>
      </w:r>
    </w:p>
    <w:p w:rsidR="00510F67" w:rsidRDefault="00510F67">
      <w:pPr>
        <w:pStyle w:val="NoSpacing"/>
        <w:ind w:left="502"/>
        <w:rPr>
          <w:rFonts w:ascii="Verdana" w:hAnsi="Verdana" w:cs="Arial"/>
          <w:b/>
          <w:bCs/>
          <w:color w:val="000000"/>
        </w:rPr>
      </w:pPr>
    </w:p>
    <w:p w:rsidR="00510F67" w:rsidRDefault="007A5287" w:rsidP="00D20B13">
      <w:pPr>
        <w:pStyle w:val="NoSpacing"/>
        <w:ind w:leftChars="387" w:left="774"/>
        <w:rPr>
          <w:rFonts w:ascii="Calibri"/>
          <w:sz w:val="24"/>
          <w:szCs w:val="24"/>
        </w:rPr>
      </w:pPr>
      <w:r>
        <w:rPr>
          <w:rFonts w:ascii="Calibri"/>
          <w:sz w:val="24"/>
          <w:szCs w:val="24"/>
          <w:lang w:val="en-GB"/>
        </w:rPr>
        <w:t>Worked</w:t>
      </w:r>
      <w:r w:rsidR="005F7878">
        <w:rPr>
          <w:rFonts w:ascii="Calibri"/>
          <w:sz w:val="24"/>
          <w:szCs w:val="24"/>
          <w:lang w:val="en-GB"/>
        </w:rPr>
        <w:t xml:space="preserve"> with as a front </w:t>
      </w:r>
      <w:r>
        <w:rPr>
          <w:rFonts w:ascii="Calibri"/>
          <w:sz w:val="24"/>
          <w:szCs w:val="24"/>
          <w:lang w:val="en-GB"/>
        </w:rPr>
        <w:t xml:space="preserve">Office </w:t>
      </w:r>
      <w:r w:rsidR="005F7878">
        <w:rPr>
          <w:rFonts w:ascii="Calibri"/>
          <w:sz w:val="24"/>
          <w:szCs w:val="24"/>
          <w:lang w:val="en-GB"/>
        </w:rPr>
        <w:t xml:space="preserve">Executive with </w:t>
      </w:r>
      <w:r w:rsidR="005F7878">
        <w:rPr>
          <w:rFonts w:ascii="Calibri"/>
          <w:sz w:val="24"/>
          <w:szCs w:val="24"/>
        </w:rPr>
        <w:t>Resorts</w:t>
      </w:r>
      <w:r w:rsidR="005F7878">
        <w:rPr>
          <w:rFonts w:ascii="Calibri"/>
          <w:sz w:val="24"/>
          <w:szCs w:val="24"/>
          <w:lang w:val="en-GB"/>
        </w:rPr>
        <w:t xml:space="preserve"> </w:t>
      </w:r>
      <w:r w:rsidR="00C10EC0">
        <w:rPr>
          <w:rFonts w:ascii="Calibri"/>
          <w:b/>
          <w:bCs/>
          <w:sz w:val="24"/>
          <w:szCs w:val="24"/>
        </w:rPr>
        <w:t>La casa Club &amp; R</w:t>
      </w:r>
      <w:r w:rsidR="005F7878">
        <w:rPr>
          <w:rFonts w:ascii="Calibri"/>
          <w:b/>
          <w:bCs/>
          <w:sz w:val="24"/>
          <w:szCs w:val="24"/>
        </w:rPr>
        <w:t>esorts</w:t>
      </w:r>
      <w:r w:rsidR="005F7878">
        <w:rPr>
          <w:rFonts w:ascii="Calibri"/>
          <w:sz w:val="24"/>
          <w:szCs w:val="24"/>
        </w:rPr>
        <w:t xml:space="preserve"> </w:t>
      </w:r>
      <w:proofErr w:type="spellStart"/>
      <w:r w:rsidR="005F7878">
        <w:rPr>
          <w:rFonts w:ascii="Calibri"/>
          <w:b/>
          <w:bCs/>
          <w:sz w:val="24"/>
          <w:szCs w:val="24"/>
        </w:rPr>
        <w:t>Surat</w:t>
      </w:r>
      <w:proofErr w:type="spellEnd"/>
      <w:r>
        <w:rPr>
          <w:rFonts w:ascii="Calibri"/>
          <w:b/>
          <w:bCs/>
          <w:sz w:val="24"/>
          <w:szCs w:val="24"/>
        </w:rPr>
        <w:t xml:space="preserve"> </w:t>
      </w:r>
      <w:r w:rsidR="00C10EC0">
        <w:rPr>
          <w:rFonts w:ascii="Calibri" w:hAnsi="Calibri" w:cs="Calibri"/>
          <w:b/>
          <w:bCs/>
          <w:color w:val="000000"/>
          <w:sz w:val="24"/>
        </w:rPr>
        <w:t>96</w:t>
      </w:r>
      <w:r w:rsidR="00C10EC0" w:rsidRPr="00C10EC0">
        <w:rPr>
          <w:rFonts w:ascii="Calibri" w:hAnsi="Calibri" w:cs="Calibri"/>
          <w:b/>
          <w:bCs/>
          <w:color w:val="000000"/>
          <w:sz w:val="24"/>
        </w:rPr>
        <w:t xml:space="preserve"> Room Inventory</w:t>
      </w:r>
      <w:r w:rsidR="00C10EC0" w:rsidRPr="00C10EC0">
        <w:rPr>
          <w:rFonts w:ascii="Calibri" w:hAnsi="Calibri" w:cs="Calibri"/>
          <w:bCs/>
          <w:color w:val="000000"/>
          <w:sz w:val="24"/>
        </w:rPr>
        <w:t xml:space="preserve"> </w:t>
      </w:r>
      <w:r w:rsidR="00C10EC0">
        <w:rPr>
          <w:rFonts w:ascii="Calibri" w:hAnsi="Calibri" w:cs="Calibri"/>
          <w:bCs/>
          <w:color w:val="000000"/>
          <w:sz w:val="24"/>
        </w:rPr>
        <w:t xml:space="preserve">(Managed by </w:t>
      </w:r>
      <w:proofErr w:type="spellStart"/>
      <w:r w:rsidR="00C10EC0">
        <w:rPr>
          <w:rFonts w:ascii="Calibri" w:hAnsi="Calibri" w:cs="Calibri"/>
          <w:bCs/>
          <w:color w:val="000000"/>
          <w:sz w:val="24"/>
        </w:rPr>
        <w:t>Sukan</w:t>
      </w:r>
      <w:proofErr w:type="spellEnd"/>
      <w:r w:rsidR="00C10EC0">
        <w:rPr>
          <w:rFonts w:ascii="Calibri" w:hAnsi="Calibri" w:cs="Calibri"/>
          <w:bCs/>
          <w:color w:val="000000"/>
          <w:sz w:val="24"/>
        </w:rPr>
        <w:t xml:space="preserve"> Event care </w:t>
      </w:r>
      <w:proofErr w:type="spellStart"/>
      <w:r w:rsidR="00C10EC0">
        <w:rPr>
          <w:rFonts w:ascii="Calibri" w:hAnsi="Calibri" w:cs="Calibri"/>
          <w:bCs/>
          <w:color w:val="000000"/>
          <w:sz w:val="24"/>
        </w:rPr>
        <w:t>Pvt</w:t>
      </w:r>
      <w:proofErr w:type="spellEnd"/>
      <w:r w:rsidR="00C10EC0">
        <w:rPr>
          <w:rFonts w:ascii="Calibri" w:hAnsi="Calibri" w:cs="Calibri"/>
          <w:bCs/>
          <w:color w:val="000000"/>
          <w:sz w:val="24"/>
        </w:rPr>
        <w:t xml:space="preserve"> ltd.)</w:t>
      </w:r>
      <w:r w:rsidR="00C10EC0">
        <w:rPr>
          <w:rFonts w:ascii="Calibri"/>
          <w:sz w:val="24"/>
          <w:szCs w:val="24"/>
        </w:rPr>
        <w:t>Gujarat</w:t>
      </w:r>
      <w:r w:rsidR="005F7878">
        <w:rPr>
          <w:rFonts w:ascii="Calibri"/>
          <w:sz w:val="24"/>
          <w:szCs w:val="24"/>
        </w:rPr>
        <w:t xml:space="preserve"> </w:t>
      </w:r>
      <w:r w:rsidR="005F7878">
        <w:rPr>
          <w:rFonts w:ascii="Calibri"/>
          <w:sz w:val="24"/>
          <w:szCs w:val="24"/>
          <w:lang w:val="en-GB"/>
        </w:rPr>
        <w:t>from 1</w:t>
      </w:r>
      <w:r w:rsidR="005F7878">
        <w:rPr>
          <w:rFonts w:ascii="Calibri"/>
          <w:sz w:val="24"/>
          <w:szCs w:val="24"/>
        </w:rPr>
        <w:t>7 August 2021 to 31</w:t>
      </w:r>
      <w:r w:rsidR="005F7878" w:rsidRPr="005F7878">
        <w:rPr>
          <w:rFonts w:ascii="Calibri"/>
          <w:sz w:val="24"/>
          <w:szCs w:val="24"/>
          <w:vertAlign w:val="superscript"/>
        </w:rPr>
        <w:t>st</w:t>
      </w:r>
      <w:r w:rsidR="005F7878">
        <w:rPr>
          <w:rFonts w:ascii="Calibri"/>
          <w:sz w:val="24"/>
          <w:szCs w:val="24"/>
        </w:rPr>
        <w:t xml:space="preserve"> March 2022.</w:t>
      </w:r>
    </w:p>
    <w:p w:rsidR="00510F67" w:rsidRDefault="00510F67"/>
    <w:p w:rsidR="007A5287" w:rsidRDefault="007A5287"/>
    <w:p w:rsidR="007A5287" w:rsidRDefault="007A5287" w:rsidP="007A5287">
      <w:pPr>
        <w:pStyle w:val="ListParagraph"/>
        <w:numPr>
          <w:ilvl w:val="0"/>
          <w:numId w:val="4"/>
        </w:numPr>
        <w:tabs>
          <w:tab w:val="left" w:pos="562"/>
        </w:tabs>
        <w:spacing w:before="240"/>
        <w:rPr>
          <w:rFonts w:ascii="Century Gothic" w:hAnsi="Century Gothic" w:cs="Calibri"/>
          <w:b/>
          <w:bCs/>
          <w:color w:val="000000"/>
          <w:sz w:val="32"/>
          <w:szCs w:val="28"/>
          <w:lang w:val="en-GB"/>
        </w:rPr>
      </w:pPr>
      <w:r>
        <w:t xml:space="preserve"> </w:t>
      </w:r>
      <w:r>
        <w:rPr>
          <w:rFonts w:ascii="Century Gothic" w:hAnsi="Century Gothic" w:cs="Arial"/>
          <w:b/>
          <w:bCs/>
          <w:color w:val="000000"/>
          <w:sz w:val="28"/>
          <w:szCs w:val="28"/>
        </w:rPr>
        <w:t>Sr. Front office Executive:</w:t>
      </w:r>
      <w:r>
        <w:rPr>
          <w:rFonts w:ascii="Century Gothic" w:hAnsi="Century Gothic" w:cs="Arial"/>
          <w:b/>
          <w:bCs/>
          <w:sz w:val="32"/>
          <w:szCs w:val="32"/>
        </w:rPr>
        <w:t xml:space="preserve"> -</w:t>
      </w:r>
      <w:bookmarkStart w:id="0" w:name="_GoBack"/>
      <w:bookmarkEnd w:id="0"/>
    </w:p>
    <w:p w:rsidR="007A5287" w:rsidRDefault="007A5287" w:rsidP="007A5287">
      <w:pPr>
        <w:pStyle w:val="NoSpacing"/>
        <w:ind w:left="502"/>
        <w:rPr>
          <w:rFonts w:ascii="Verdana" w:hAnsi="Verdana" w:cs="Arial"/>
          <w:b/>
          <w:bCs/>
          <w:color w:val="000000"/>
        </w:rPr>
      </w:pPr>
    </w:p>
    <w:p w:rsidR="007A5287" w:rsidRPr="005F7D53" w:rsidRDefault="007A5287" w:rsidP="00D20B13">
      <w:pPr>
        <w:pStyle w:val="NoSpacing"/>
        <w:ind w:leftChars="387" w:left="774"/>
        <w:rPr>
          <w:rFonts w:ascii="Calibri"/>
          <w:sz w:val="24"/>
          <w:szCs w:val="24"/>
        </w:rPr>
      </w:pPr>
      <w:r>
        <w:rPr>
          <w:rFonts w:ascii="Calibri"/>
          <w:sz w:val="24"/>
          <w:szCs w:val="24"/>
          <w:lang w:val="en-GB"/>
        </w:rPr>
        <w:t xml:space="preserve">Currently working with as a Sr. front Office Executive with </w:t>
      </w:r>
      <w:r w:rsidR="00C07BDB">
        <w:rPr>
          <w:rFonts w:ascii="Calibri"/>
          <w:b/>
          <w:bCs/>
          <w:sz w:val="24"/>
          <w:szCs w:val="24"/>
        </w:rPr>
        <w:t xml:space="preserve">The Augusta </w:t>
      </w:r>
      <w:r w:rsidR="00A32EFF">
        <w:rPr>
          <w:rFonts w:ascii="Calibri"/>
          <w:b/>
          <w:bCs/>
          <w:sz w:val="24"/>
          <w:szCs w:val="24"/>
        </w:rPr>
        <w:t>Club &amp; R</w:t>
      </w:r>
      <w:r>
        <w:rPr>
          <w:rFonts w:ascii="Calibri"/>
          <w:b/>
          <w:bCs/>
          <w:sz w:val="24"/>
          <w:szCs w:val="24"/>
        </w:rPr>
        <w:t>esorts</w:t>
      </w:r>
      <w:r>
        <w:rPr>
          <w:rFonts w:ascii="Calibri"/>
          <w:sz w:val="24"/>
          <w:szCs w:val="24"/>
        </w:rPr>
        <w:t xml:space="preserve"> </w:t>
      </w:r>
      <w:proofErr w:type="spellStart"/>
      <w:r>
        <w:rPr>
          <w:rFonts w:ascii="Calibri"/>
          <w:b/>
          <w:bCs/>
          <w:sz w:val="24"/>
          <w:szCs w:val="24"/>
        </w:rPr>
        <w:t>Surat</w:t>
      </w:r>
      <w:proofErr w:type="spellEnd"/>
      <w:r>
        <w:rPr>
          <w:rFonts w:ascii="Calibri"/>
          <w:b/>
          <w:bCs/>
          <w:sz w:val="24"/>
          <w:szCs w:val="24"/>
        </w:rPr>
        <w:t xml:space="preserve"> </w:t>
      </w:r>
      <w:r w:rsidR="00C10EC0">
        <w:rPr>
          <w:rFonts w:ascii="Calibri" w:hAnsi="Calibri" w:cs="Calibri"/>
          <w:bCs/>
          <w:color w:val="000000"/>
          <w:sz w:val="24"/>
        </w:rPr>
        <w:t xml:space="preserve">(Managed by </w:t>
      </w:r>
      <w:proofErr w:type="spellStart"/>
      <w:r w:rsidR="00C10EC0">
        <w:rPr>
          <w:rFonts w:ascii="Calibri" w:hAnsi="Calibri" w:cs="Calibri"/>
          <w:bCs/>
          <w:color w:val="000000"/>
          <w:sz w:val="24"/>
        </w:rPr>
        <w:t>Sukan</w:t>
      </w:r>
      <w:proofErr w:type="spellEnd"/>
      <w:r w:rsidR="00C10EC0">
        <w:rPr>
          <w:rFonts w:ascii="Calibri" w:hAnsi="Calibri" w:cs="Calibri"/>
          <w:bCs/>
          <w:color w:val="000000"/>
          <w:sz w:val="24"/>
        </w:rPr>
        <w:t xml:space="preserve"> Event care </w:t>
      </w:r>
      <w:proofErr w:type="spellStart"/>
      <w:r w:rsidR="00C10EC0">
        <w:rPr>
          <w:rFonts w:ascii="Calibri" w:hAnsi="Calibri" w:cs="Calibri"/>
          <w:bCs/>
          <w:color w:val="000000"/>
          <w:sz w:val="24"/>
        </w:rPr>
        <w:t>Pvt</w:t>
      </w:r>
      <w:proofErr w:type="spellEnd"/>
      <w:r w:rsidR="00C10EC0">
        <w:rPr>
          <w:rFonts w:ascii="Calibri" w:hAnsi="Calibri" w:cs="Calibri"/>
          <w:bCs/>
          <w:color w:val="000000"/>
          <w:sz w:val="24"/>
        </w:rPr>
        <w:t xml:space="preserve"> ltd.)</w:t>
      </w:r>
      <w:r>
        <w:rPr>
          <w:rFonts w:ascii="Calibri"/>
          <w:sz w:val="24"/>
          <w:szCs w:val="24"/>
        </w:rPr>
        <w:t xml:space="preserve">Gujarat </w:t>
      </w:r>
      <w:r w:rsidR="00697227">
        <w:rPr>
          <w:rFonts w:ascii="Calibri"/>
          <w:sz w:val="24"/>
          <w:szCs w:val="24"/>
          <w:lang w:val="en-GB"/>
        </w:rPr>
        <w:t>from 02</w:t>
      </w:r>
      <w:r w:rsidR="00A32EFF">
        <w:rPr>
          <w:rFonts w:ascii="Calibri"/>
          <w:sz w:val="24"/>
          <w:szCs w:val="24"/>
        </w:rPr>
        <w:t xml:space="preserve"> Apr. 2022 to Till Date</w:t>
      </w:r>
      <w:r>
        <w:rPr>
          <w:rFonts w:ascii="Calibri"/>
          <w:sz w:val="24"/>
          <w:szCs w:val="24"/>
        </w:rPr>
        <w:t>.</w:t>
      </w:r>
      <w:r w:rsidR="00C10EC0">
        <w:rPr>
          <w:rFonts w:ascii="Calibri"/>
          <w:sz w:val="24"/>
          <w:szCs w:val="24"/>
        </w:rPr>
        <w:t xml:space="preserve"> </w:t>
      </w:r>
    </w:p>
    <w:p w:rsidR="007A5287" w:rsidRDefault="007A5287"/>
    <w:p w:rsidR="00510F67" w:rsidRDefault="00510F67"/>
    <w:p w:rsidR="00F448C3" w:rsidRDefault="00F448C3"/>
    <w:p w:rsidR="00F448C3" w:rsidRDefault="00F448C3"/>
    <w:p w:rsidR="00F448C3" w:rsidRDefault="00F448C3"/>
    <w:p w:rsidR="00F448C3" w:rsidRDefault="00F448C3"/>
    <w:p w:rsidR="00F448C3" w:rsidRDefault="00F448C3"/>
    <w:p w:rsidR="00F448C3" w:rsidRDefault="00F448C3"/>
    <w:p w:rsidR="00F448C3" w:rsidRDefault="00F448C3"/>
    <w:p w:rsidR="00F448C3" w:rsidRDefault="00F448C3"/>
    <w:p w:rsidR="00F448C3" w:rsidRDefault="00F448C3"/>
    <w:p w:rsidR="00F448C3" w:rsidRDefault="00F448C3"/>
    <w:p w:rsidR="00510F67" w:rsidRPr="00503681" w:rsidRDefault="00503681" w:rsidP="00503681">
      <w:pPr>
        <w:pStyle w:val="Caption"/>
        <w:shd w:val="clear" w:color="auto" w:fill="002060"/>
        <w:rPr>
          <w:rFonts w:ascii="Verdana" w:hAnsi="Verdana"/>
          <w:bCs w:val="0"/>
          <w:spacing w:val="20"/>
          <w:sz w:val="32"/>
          <w:szCs w:val="32"/>
          <w:u w:val="none"/>
        </w:rPr>
      </w:pPr>
      <w:r w:rsidRPr="00503681">
        <w:rPr>
          <w:rFonts w:ascii="Verdana" w:hAnsi="Verdana"/>
          <w:bCs w:val="0"/>
          <w:spacing w:val="20"/>
          <w:sz w:val="32"/>
          <w:szCs w:val="32"/>
          <w:u w:val="none"/>
        </w:rPr>
        <w:t>Computer S</w:t>
      </w:r>
      <w:r w:rsidR="005F7878" w:rsidRPr="00503681">
        <w:rPr>
          <w:rFonts w:ascii="Verdana" w:hAnsi="Verdana"/>
          <w:bCs w:val="0"/>
          <w:spacing w:val="20"/>
          <w:sz w:val="32"/>
          <w:szCs w:val="32"/>
          <w:u w:val="none"/>
        </w:rPr>
        <w:t>kills</w:t>
      </w:r>
    </w:p>
    <w:p w:rsidR="00510F67" w:rsidRDefault="00510F67"/>
    <w:p w:rsidR="00510F67" w:rsidRDefault="00510F67"/>
    <w:p w:rsidR="00510F67" w:rsidRDefault="005F7878">
      <w:pPr>
        <w:pStyle w:val="ListParagraph"/>
        <w:numPr>
          <w:ilvl w:val="0"/>
          <w:numId w:val="5"/>
        </w:num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Basic knowledge of computer </w:t>
      </w:r>
    </w:p>
    <w:p w:rsidR="00510F67" w:rsidRDefault="005F7878">
      <w:pPr>
        <w:pStyle w:val="ListParagraph"/>
        <w:numPr>
          <w:ilvl w:val="0"/>
          <w:numId w:val="5"/>
        </w:num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MS Excel</w:t>
      </w:r>
    </w:p>
    <w:p w:rsidR="00510F67" w:rsidRDefault="005F7878">
      <w:pPr>
        <w:pStyle w:val="ListParagraph"/>
        <w:numPr>
          <w:ilvl w:val="0"/>
          <w:numId w:val="5"/>
        </w:num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MS word </w:t>
      </w:r>
    </w:p>
    <w:p w:rsidR="00510F67" w:rsidRDefault="005F7878">
      <w:pPr>
        <w:pStyle w:val="ListParagraph"/>
        <w:numPr>
          <w:ilvl w:val="0"/>
          <w:numId w:val="5"/>
        </w:num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Mail</w:t>
      </w:r>
    </w:p>
    <w:p w:rsidR="00510F67" w:rsidRDefault="00510F67">
      <w:pPr>
        <w:rPr>
          <w:rFonts w:ascii="Arial" w:hAnsi="Arial"/>
          <w:b/>
          <w:bCs/>
          <w:sz w:val="24"/>
          <w:szCs w:val="24"/>
        </w:rPr>
      </w:pPr>
    </w:p>
    <w:p w:rsidR="00510F67" w:rsidRDefault="00510F67">
      <w:pPr>
        <w:rPr>
          <w:rFonts w:ascii="Arial" w:hAnsi="Arial"/>
          <w:b/>
          <w:bCs/>
          <w:sz w:val="24"/>
          <w:szCs w:val="24"/>
        </w:rPr>
      </w:pPr>
    </w:p>
    <w:p w:rsidR="00510F67" w:rsidRDefault="00510F67">
      <w:pPr>
        <w:ind w:right="-198"/>
        <w:jc w:val="both"/>
        <w:rPr>
          <w:rFonts w:ascii="Verdana" w:hAnsi="Verdana"/>
          <w:spacing w:val="20"/>
          <w:sz w:val="22"/>
          <w:szCs w:val="22"/>
        </w:rPr>
      </w:pPr>
    </w:p>
    <w:p w:rsidR="00510F67" w:rsidRDefault="00510F67">
      <w:pPr>
        <w:ind w:right="-198"/>
        <w:jc w:val="both"/>
        <w:rPr>
          <w:rFonts w:ascii="Verdana" w:hAnsi="Verdana"/>
          <w:spacing w:val="20"/>
          <w:sz w:val="22"/>
          <w:szCs w:val="22"/>
        </w:rPr>
      </w:pPr>
    </w:p>
    <w:p w:rsidR="00510F67" w:rsidRDefault="00510F67">
      <w:pPr>
        <w:ind w:right="-198"/>
        <w:jc w:val="both"/>
        <w:rPr>
          <w:rFonts w:ascii="Verdana" w:hAnsi="Verdana"/>
          <w:spacing w:val="20"/>
          <w:sz w:val="22"/>
          <w:szCs w:val="22"/>
        </w:rPr>
      </w:pPr>
    </w:p>
    <w:tbl>
      <w:tblPr>
        <w:tblpPr w:leftFromText="180" w:rightFromText="180" w:vertAnchor="text" w:horzAnchor="margin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510F6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tcFitText/>
          </w:tcPr>
          <w:p w:rsidR="00510F67" w:rsidRDefault="005F7878">
            <w:pPr>
              <w:pStyle w:val="NoSpacing"/>
              <w:rPr>
                <w:rStyle w:val="Strong"/>
                <w:rFonts w:ascii="Arial Black" w:hAnsi="Arial Black"/>
                <w:color w:val="FFFFFF"/>
                <w:sz w:val="32"/>
                <w:szCs w:val="32"/>
              </w:rPr>
            </w:pPr>
            <w:r>
              <w:rPr>
                <w:rStyle w:val="Strong"/>
                <w:rFonts w:ascii="Arial Black" w:hAnsi="Arial Black"/>
                <w:color w:val="FFFFFF"/>
                <w:spacing w:val="41"/>
                <w:sz w:val="28"/>
                <w:szCs w:val="28"/>
              </w:rPr>
              <w:t>Personal Detail</w:t>
            </w:r>
            <w:r>
              <w:rPr>
                <w:rStyle w:val="Strong"/>
                <w:rFonts w:ascii="Arial Black" w:hAnsi="Arial Black"/>
                <w:color w:val="FFFFFF"/>
                <w:spacing w:val="12"/>
                <w:sz w:val="28"/>
                <w:szCs w:val="28"/>
              </w:rPr>
              <w:t>s</w:t>
            </w:r>
          </w:p>
        </w:tc>
      </w:tr>
    </w:tbl>
    <w:p w:rsidR="00510F67" w:rsidRDefault="00510F67">
      <w:pPr>
        <w:ind w:right="-198"/>
        <w:jc w:val="both"/>
        <w:rPr>
          <w:rFonts w:ascii="Verdana" w:hAnsi="Verdana"/>
          <w:spacing w:val="20"/>
          <w:sz w:val="22"/>
          <w:szCs w:val="22"/>
        </w:rPr>
      </w:pPr>
    </w:p>
    <w:p w:rsidR="00510F67" w:rsidRDefault="00510F67">
      <w:pPr>
        <w:ind w:right="-198"/>
        <w:jc w:val="both"/>
        <w:rPr>
          <w:rFonts w:ascii="Verdana" w:hAnsi="Verdana"/>
          <w:spacing w:val="20"/>
          <w:sz w:val="22"/>
          <w:szCs w:val="22"/>
        </w:rPr>
      </w:pPr>
    </w:p>
    <w:p w:rsidR="00510F67" w:rsidRDefault="00510F67">
      <w:pPr>
        <w:ind w:right="-198"/>
        <w:jc w:val="both"/>
        <w:rPr>
          <w:rFonts w:ascii="Verdana" w:hAnsi="Verdana"/>
          <w:spacing w:val="20"/>
          <w:sz w:val="22"/>
          <w:szCs w:val="22"/>
        </w:rPr>
      </w:pPr>
    </w:p>
    <w:p w:rsidR="00510F67" w:rsidRDefault="00510F67">
      <w:pPr>
        <w:ind w:right="-198"/>
        <w:jc w:val="both"/>
        <w:rPr>
          <w:rFonts w:ascii="Verdana" w:hAnsi="Verdana"/>
          <w:spacing w:val="20"/>
          <w:sz w:val="22"/>
          <w:szCs w:val="22"/>
        </w:rPr>
      </w:pPr>
    </w:p>
    <w:p w:rsidR="00510F67" w:rsidRDefault="005F7878">
      <w:pPr>
        <w:ind w:right="-198"/>
        <w:jc w:val="both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  <w:bCs/>
          <w:szCs w:val="22"/>
        </w:rPr>
        <w:t xml:space="preserve">Permanent Address                      Samai Nawadah (Bihar) </w:t>
      </w:r>
    </w:p>
    <w:p w:rsidR="00510F67" w:rsidRDefault="00510F67">
      <w:pPr>
        <w:ind w:right="-198"/>
        <w:jc w:val="both"/>
        <w:rPr>
          <w:rFonts w:ascii="Verdana" w:hAnsi="Verdana"/>
          <w:b/>
          <w:bCs/>
          <w:szCs w:val="22"/>
        </w:rPr>
      </w:pPr>
    </w:p>
    <w:p w:rsidR="00510F67" w:rsidRDefault="005F7878">
      <w:pPr>
        <w:ind w:right="-198"/>
        <w:jc w:val="both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  <w:bCs/>
          <w:szCs w:val="22"/>
        </w:rPr>
        <w:t>Father’s Name                               Sanjay Ram</w:t>
      </w:r>
    </w:p>
    <w:p w:rsidR="00510F67" w:rsidRDefault="00510F67">
      <w:pPr>
        <w:ind w:right="-198"/>
        <w:jc w:val="both"/>
        <w:rPr>
          <w:rFonts w:ascii="Verdana" w:hAnsi="Verdana"/>
          <w:b/>
          <w:bCs/>
          <w:szCs w:val="22"/>
        </w:rPr>
      </w:pPr>
    </w:p>
    <w:p w:rsidR="00510F67" w:rsidRDefault="005F7878">
      <w:pPr>
        <w:ind w:right="-198"/>
        <w:jc w:val="both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  <w:bCs/>
          <w:szCs w:val="22"/>
        </w:rPr>
        <w:t>District                                           Nawadah</w:t>
      </w:r>
    </w:p>
    <w:p w:rsidR="00510F67" w:rsidRDefault="00510F67">
      <w:pPr>
        <w:ind w:right="-198"/>
        <w:jc w:val="both"/>
        <w:rPr>
          <w:rFonts w:ascii="Verdana" w:hAnsi="Verdana"/>
          <w:b/>
          <w:bCs/>
          <w:szCs w:val="22"/>
        </w:rPr>
      </w:pPr>
    </w:p>
    <w:p w:rsidR="00510F67" w:rsidRDefault="005F7878">
      <w:pPr>
        <w:ind w:right="-198"/>
        <w:jc w:val="both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  <w:bCs/>
          <w:szCs w:val="22"/>
        </w:rPr>
        <w:t xml:space="preserve">State                                              Bihar </w:t>
      </w:r>
    </w:p>
    <w:p w:rsidR="00510F67" w:rsidRDefault="00510F67">
      <w:pPr>
        <w:ind w:right="-198"/>
        <w:jc w:val="both"/>
        <w:rPr>
          <w:rFonts w:ascii="Verdana" w:hAnsi="Verdana"/>
          <w:b/>
          <w:bCs/>
          <w:szCs w:val="22"/>
        </w:rPr>
      </w:pPr>
    </w:p>
    <w:p w:rsidR="00510F67" w:rsidRDefault="005F7878">
      <w:pPr>
        <w:tabs>
          <w:tab w:val="left" w:pos="2250"/>
        </w:tabs>
        <w:ind w:right="-198"/>
        <w:jc w:val="both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  <w:bCs/>
          <w:szCs w:val="22"/>
        </w:rPr>
        <w:t>Date of Birth</w:t>
      </w:r>
      <w:r>
        <w:rPr>
          <w:rFonts w:ascii="Verdana" w:hAnsi="Verdana"/>
          <w:b/>
          <w:bCs/>
          <w:szCs w:val="22"/>
        </w:rPr>
        <w:tab/>
        <w:t xml:space="preserve">                     25 April 1995</w:t>
      </w:r>
    </w:p>
    <w:p w:rsidR="00510F67" w:rsidRDefault="00510F67">
      <w:pPr>
        <w:ind w:right="-198"/>
        <w:jc w:val="both"/>
        <w:rPr>
          <w:rFonts w:ascii="Verdana" w:hAnsi="Verdana"/>
          <w:b/>
          <w:bCs/>
          <w:szCs w:val="22"/>
        </w:rPr>
      </w:pPr>
    </w:p>
    <w:p w:rsidR="00510F67" w:rsidRDefault="005F7878">
      <w:pPr>
        <w:tabs>
          <w:tab w:val="decimal" w:pos="1710"/>
          <w:tab w:val="decimal" w:pos="2880"/>
          <w:tab w:val="left" w:pos="3780"/>
        </w:tabs>
        <w:ind w:right="-198"/>
        <w:jc w:val="both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  <w:bCs/>
          <w:szCs w:val="22"/>
        </w:rPr>
        <w:t>Languages</w:t>
      </w:r>
      <w:r>
        <w:rPr>
          <w:rFonts w:ascii="Verdana" w:hAnsi="Verdana"/>
          <w:b/>
          <w:bCs/>
          <w:szCs w:val="22"/>
        </w:rPr>
        <w:tab/>
        <w:t>: English, Hindi,</w:t>
      </w:r>
    </w:p>
    <w:p w:rsidR="00510F67" w:rsidRDefault="00510F67">
      <w:pPr>
        <w:tabs>
          <w:tab w:val="decimal" w:pos="1710"/>
          <w:tab w:val="decimal" w:pos="2880"/>
          <w:tab w:val="left" w:pos="3780"/>
        </w:tabs>
        <w:ind w:right="-198"/>
        <w:jc w:val="both"/>
        <w:rPr>
          <w:rFonts w:ascii="Verdana" w:hAnsi="Verdana"/>
          <w:b/>
          <w:bCs/>
          <w:szCs w:val="22"/>
        </w:rPr>
      </w:pPr>
    </w:p>
    <w:p w:rsidR="00510F67" w:rsidRDefault="00510F67">
      <w:pPr>
        <w:tabs>
          <w:tab w:val="left" w:pos="2880"/>
          <w:tab w:val="left" w:pos="3960"/>
        </w:tabs>
        <w:jc w:val="both"/>
        <w:rPr>
          <w:rFonts w:ascii="Verdana" w:hAnsi="Verdana"/>
          <w:b/>
          <w:bCs/>
          <w:szCs w:val="22"/>
        </w:rPr>
      </w:pPr>
    </w:p>
    <w:p w:rsidR="00510F67" w:rsidRDefault="005F7878">
      <w:pPr>
        <w:tabs>
          <w:tab w:val="decimal" w:pos="0"/>
          <w:tab w:val="decimal" w:pos="1710"/>
          <w:tab w:val="left" w:pos="2880"/>
        </w:tabs>
        <w:ind w:left="3600" w:right="-198" w:hanging="3600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  <w:bCs/>
          <w:szCs w:val="22"/>
        </w:rPr>
        <w:t>Hobbies</w:t>
      </w:r>
      <w:r>
        <w:rPr>
          <w:rFonts w:ascii="Verdana" w:hAnsi="Verdana"/>
          <w:b/>
          <w:bCs/>
          <w:szCs w:val="22"/>
        </w:rPr>
        <w:tab/>
        <w:t>: Listening to music, Travelling, Watching Playing</w:t>
      </w:r>
    </w:p>
    <w:p w:rsidR="00510F67" w:rsidRDefault="00510F67">
      <w:pPr>
        <w:tabs>
          <w:tab w:val="decimal" w:pos="0"/>
          <w:tab w:val="decimal" w:pos="1710"/>
          <w:tab w:val="left" w:pos="2880"/>
        </w:tabs>
        <w:ind w:left="3600" w:right="-198" w:hanging="3600"/>
        <w:rPr>
          <w:rFonts w:ascii="Verdana" w:hAnsi="Verdana"/>
          <w:b/>
          <w:bCs/>
          <w:szCs w:val="22"/>
        </w:rPr>
      </w:pPr>
    </w:p>
    <w:p w:rsidR="00510F67" w:rsidRDefault="00510F67">
      <w:pPr>
        <w:tabs>
          <w:tab w:val="decimal" w:pos="0"/>
          <w:tab w:val="decimal" w:pos="1710"/>
          <w:tab w:val="left" w:pos="2880"/>
        </w:tabs>
        <w:ind w:left="3600" w:right="-198" w:hanging="3600"/>
        <w:rPr>
          <w:rFonts w:ascii="Verdana" w:hAnsi="Verdana"/>
          <w:b/>
          <w:bCs/>
          <w:szCs w:val="22"/>
        </w:rPr>
      </w:pPr>
    </w:p>
    <w:p w:rsidR="00510F67" w:rsidRDefault="00510F67">
      <w:pPr>
        <w:tabs>
          <w:tab w:val="decimal" w:pos="0"/>
          <w:tab w:val="decimal" w:pos="2520"/>
          <w:tab w:val="left" w:pos="2880"/>
        </w:tabs>
        <w:ind w:left="3600" w:right="-198" w:hanging="3600"/>
        <w:jc w:val="both"/>
        <w:rPr>
          <w:rFonts w:ascii="Verdana" w:hAnsi="Verdana"/>
          <w:b/>
          <w:bCs/>
          <w:szCs w:val="22"/>
        </w:rPr>
      </w:pPr>
    </w:p>
    <w:p w:rsidR="00510F67" w:rsidRDefault="005F7878">
      <w:pPr>
        <w:tabs>
          <w:tab w:val="decimal" w:pos="0"/>
          <w:tab w:val="decimal" w:pos="1710"/>
          <w:tab w:val="left" w:pos="2880"/>
          <w:tab w:val="left" w:pos="2970"/>
        </w:tabs>
        <w:ind w:right="-198"/>
        <w:jc w:val="both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  <w:bCs/>
          <w:szCs w:val="22"/>
        </w:rPr>
        <w:t>I hereby declare that information mentioned above is true with the best of my knowledge.</w:t>
      </w:r>
    </w:p>
    <w:p w:rsidR="00510F67" w:rsidRDefault="00510F67">
      <w:pPr>
        <w:tabs>
          <w:tab w:val="decimal" w:pos="0"/>
          <w:tab w:val="decimal" w:pos="1710"/>
          <w:tab w:val="left" w:pos="2880"/>
        </w:tabs>
        <w:ind w:left="3600" w:right="-198" w:hanging="3600"/>
        <w:jc w:val="both"/>
        <w:rPr>
          <w:rFonts w:ascii="Verdana" w:hAnsi="Verdana"/>
          <w:szCs w:val="22"/>
        </w:rPr>
      </w:pPr>
    </w:p>
    <w:p w:rsidR="00510F67" w:rsidRDefault="00510F67">
      <w:pPr>
        <w:rPr>
          <w:rFonts w:ascii="Verdana" w:hAnsi="Verdana"/>
          <w:szCs w:val="22"/>
        </w:rPr>
      </w:pPr>
    </w:p>
    <w:p w:rsidR="00510F67" w:rsidRDefault="005F7878">
      <w:pPr>
        <w:rPr>
          <w:rFonts w:ascii="Arial Black" w:hAnsi="Arial Black"/>
          <w:szCs w:val="22"/>
        </w:rPr>
      </w:pPr>
      <w:r>
        <w:rPr>
          <w:rFonts w:ascii="Arial Black" w:hAnsi="Arial Black"/>
          <w:szCs w:val="22"/>
        </w:rPr>
        <w:t xml:space="preserve">Date: </w:t>
      </w:r>
      <w:r>
        <w:rPr>
          <w:rFonts w:ascii="Arial Black" w:hAnsi="Arial Black"/>
          <w:szCs w:val="22"/>
        </w:rPr>
        <w:tab/>
      </w:r>
    </w:p>
    <w:p w:rsidR="00510F67" w:rsidRDefault="00510F67">
      <w:pPr>
        <w:rPr>
          <w:rFonts w:ascii="Arial Black" w:hAnsi="Arial Black"/>
          <w:szCs w:val="22"/>
        </w:rPr>
      </w:pPr>
    </w:p>
    <w:p w:rsidR="00510F67" w:rsidRDefault="00510F67">
      <w:pPr>
        <w:rPr>
          <w:rFonts w:ascii="Arial Black" w:hAnsi="Arial Black"/>
          <w:sz w:val="22"/>
          <w:szCs w:val="22"/>
        </w:rPr>
      </w:pPr>
    </w:p>
    <w:p w:rsidR="00510F67" w:rsidRDefault="005F7878">
      <w:pPr>
        <w:rPr>
          <w:rFonts w:ascii="Arial Black" w:hAnsi="Arial Black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Place</w:t>
      </w:r>
      <w:r>
        <w:rPr>
          <w:rFonts w:ascii="Arial Black" w:hAnsi="Arial Black"/>
          <w:sz w:val="22"/>
          <w:szCs w:val="22"/>
        </w:rPr>
        <w:t>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Arial Black" w:hAnsi="Arial Black"/>
          <w:b/>
          <w:bCs/>
          <w:sz w:val="32"/>
          <w:szCs w:val="32"/>
          <w:u w:val="thick"/>
        </w:rPr>
        <w:t>Ranjeet Kumar</w:t>
      </w:r>
    </w:p>
    <w:sectPr w:rsidR="00510F67">
      <w:pgSz w:w="11907" w:h="16839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  <w:sz w:val="28"/>
        <w:szCs w:val="32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"/>
      <w:lvlJc w:val="left"/>
      <w:pPr>
        <w:tabs>
          <w:tab w:val="left" w:pos="562"/>
        </w:tabs>
        <w:ind w:left="562" w:hanging="420"/>
      </w:pPr>
      <w:rPr>
        <w:rFonts w:ascii="Wingdings" w:hAnsi="Wingdings" w:hint="default"/>
      </w:rPr>
    </w:lvl>
  </w:abstractNum>
  <w:abstractNum w:abstractNumId="3">
    <w:nsid w:val="39855746"/>
    <w:multiLevelType w:val="singleLevel"/>
    <w:tmpl w:val="39855746"/>
    <w:lvl w:ilvl="0">
      <w:start w:val="1"/>
      <w:numFmt w:val="bullet"/>
      <w:pStyle w:val="Achievement"/>
      <w:lvlText w:val=""/>
      <w:lvlJc w:val="left"/>
      <w:pPr>
        <w:tabs>
          <w:tab w:val="left" w:pos="360"/>
        </w:tabs>
        <w:ind w:left="245" w:hanging="245"/>
      </w:pPr>
      <w:rPr>
        <w:rFonts w:ascii="Symbol" w:hAnsi="Symbol" w:cs="Times New Roman" w:hint="default"/>
        <w:sz w:val="22"/>
        <w:szCs w:val="22"/>
      </w:rPr>
    </w:lvl>
  </w:abstractNum>
  <w:abstractNum w:abstractNumId="4">
    <w:nsid w:val="7CD96B68"/>
    <w:multiLevelType w:val="multilevel"/>
    <w:tmpl w:val="7CD96B68"/>
    <w:lvl w:ilvl="0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C0"/>
    <w:rsid w:val="000662F9"/>
    <w:rsid w:val="00077C73"/>
    <w:rsid w:val="000879F5"/>
    <w:rsid w:val="00220825"/>
    <w:rsid w:val="002B28C0"/>
    <w:rsid w:val="0034449D"/>
    <w:rsid w:val="003939BE"/>
    <w:rsid w:val="003E3CC0"/>
    <w:rsid w:val="00411694"/>
    <w:rsid w:val="00480E97"/>
    <w:rsid w:val="00503681"/>
    <w:rsid w:val="00510F67"/>
    <w:rsid w:val="005F7878"/>
    <w:rsid w:val="005F7D53"/>
    <w:rsid w:val="00687FCB"/>
    <w:rsid w:val="00697227"/>
    <w:rsid w:val="006E281F"/>
    <w:rsid w:val="007208B4"/>
    <w:rsid w:val="00780AA3"/>
    <w:rsid w:val="007A5287"/>
    <w:rsid w:val="007E2277"/>
    <w:rsid w:val="008F2110"/>
    <w:rsid w:val="00A32EFF"/>
    <w:rsid w:val="00BA6AE6"/>
    <w:rsid w:val="00C07BDB"/>
    <w:rsid w:val="00C10EC0"/>
    <w:rsid w:val="00C80697"/>
    <w:rsid w:val="00D20B13"/>
    <w:rsid w:val="00E65838"/>
    <w:rsid w:val="00E66761"/>
    <w:rsid w:val="00E86CC4"/>
    <w:rsid w:val="00F448C3"/>
    <w:rsid w:val="00F75A26"/>
    <w:rsid w:val="4A74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B9BC7A-2665-44B4-92BD-5ADBB527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SimSu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="Arial" w:eastAsia="SimSun" w:hAnsi="Arial" w:cs="SimSun"/>
      <w:b/>
      <w:bCs/>
      <w:color w:val="B35E0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/>
      <w:outlineLvl w:val="1"/>
    </w:pPr>
    <w:rPr>
      <w:rFonts w:ascii="Arial" w:eastAsia="SimSun" w:hAnsi="Arial" w:cs="SimSun"/>
      <w:b/>
      <w:bCs/>
      <w:color w:val="F07F0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/>
      <w:outlineLvl w:val="2"/>
    </w:pPr>
    <w:rPr>
      <w:rFonts w:ascii="Cambria" w:eastAsia="SimSun" w:hAnsi="Cambria" w:cs="SimSu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qFormat/>
    <w:pPr>
      <w:spacing w:after="120"/>
    </w:pPr>
  </w:style>
  <w:style w:type="paragraph" w:styleId="BodyTextIndent">
    <w:name w:val="Body Text Indent"/>
    <w:basedOn w:val="Normal"/>
    <w:link w:val="BodyTextIndentChar"/>
    <w:pPr>
      <w:snapToGrid w:val="0"/>
      <w:ind w:left="1620"/>
    </w:pPr>
    <w:rPr>
      <w:sz w:val="24"/>
    </w:rPr>
  </w:style>
  <w:style w:type="paragraph" w:styleId="Caption">
    <w:name w:val="caption"/>
    <w:basedOn w:val="Normal"/>
    <w:next w:val="Normal"/>
    <w:qFormat/>
    <w:pPr>
      <w:tabs>
        <w:tab w:val="left" w:pos="2160"/>
        <w:tab w:val="left" w:pos="2880"/>
        <w:tab w:val="left" w:pos="3060"/>
        <w:tab w:val="left" w:pos="6480"/>
      </w:tabs>
    </w:pPr>
    <w:rPr>
      <w:rFonts w:ascii="Arial" w:hAnsi="Arial"/>
      <w:b/>
      <w:bCs/>
      <w:sz w:val="24"/>
      <w:szCs w:val="24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qFormat/>
    <w:rPr>
      <w:b/>
      <w:bCs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qFormat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customStyle="1" w:styleId="Heading1Char">
    <w:name w:val="Heading 1 Char"/>
    <w:basedOn w:val="DefaultParagraphFont"/>
    <w:link w:val="Heading1"/>
    <w:rPr>
      <w:rFonts w:ascii="Arial" w:eastAsia="SimSun" w:hAnsi="Arial" w:cs="SimSun"/>
      <w:b/>
      <w:bCs/>
      <w:color w:val="B35E06"/>
      <w:sz w:val="28"/>
      <w:szCs w:val="28"/>
    </w:rPr>
  </w:style>
  <w:style w:type="character" w:customStyle="1" w:styleId="Heading2Char">
    <w:name w:val="Heading 2 Char"/>
    <w:basedOn w:val="DefaultParagraphFont"/>
    <w:link w:val="Heading2"/>
    <w:rPr>
      <w:rFonts w:ascii="Arial" w:eastAsia="SimSun" w:hAnsi="Arial" w:cs="SimSun"/>
      <w:b/>
      <w:bCs/>
      <w:color w:val="F07F09"/>
      <w:sz w:val="26"/>
      <w:szCs w:val="26"/>
    </w:rPr>
  </w:style>
  <w:style w:type="paragraph" w:styleId="NoSpacing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Pr>
      <w:rFonts w:ascii="Times New Roman" w:eastAsia="Times New Roman" w:hAnsi="Times New Roman" w:cs="Times New Roman"/>
      <w:sz w:val="24"/>
      <w:szCs w:val="20"/>
    </w:rPr>
  </w:style>
  <w:style w:type="paragraph" w:customStyle="1" w:styleId="Achievement">
    <w:name w:val="Achievement"/>
    <w:basedOn w:val="BodyText"/>
    <w:pPr>
      <w:numPr>
        <w:numId w:val="1"/>
      </w:numPr>
      <w:autoSpaceDE w:val="0"/>
      <w:autoSpaceDN w:val="0"/>
      <w:spacing w:after="60" w:line="220" w:lineRule="atLeast"/>
      <w:ind w:left="0" w:right="-360" w:firstLine="0"/>
    </w:p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ookTitle5ae2a4b2-e1ed-4553-8635-a0ec5df02869">
    <w:name w:val="Book Title_5ae2a4b2-e1ed-4553-8635-a0ec5df02869"/>
    <w:basedOn w:val="DefaultParagraphFont"/>
    <w:uiPriority w:val="33"/>
    <w:qFormat/>
    <w:rPr>
      <w:b/>
      <w:bCs/>
      <w:smallCaps/>
      <w:spacing w:val="5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Cambria" w:eastAsia="SimSun" w:hAnsi="Cambria" w:cs="SimSun"/>
      <w:b/>
      <w:bCs/>
      <w:color w:val="4F81BD"/>
      <w:sz w:val="20"/>
      <w:szCs w:val="20"/>
    </w:rPr>
  </w:style>
  <w:style w:type="character" w:customStyle="1" w:styleId="BookTitle1">
    <w:name w:val="Book Title1"/>
    <w:basedOn w:val="DefaultParagraphFont"/>
    <w:qFormat/>
    <w:rPr>
      <w:b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anjeetbistro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DALIa</dc:creator>
  <cp:lastModifiedBy>The Augusta</cp:lastModifiedBy>
  <cp:revision>3</cp:revision>
  <cp:lastPrinted>2022-05-23T10:35:00Z</cp:lastPrinted>
  <dcterms:created xsi:type="dcterms:W3CDTF">2022-06-17T06:50:00Z</dcterms:created>
  <dcterms:modified xsi:type="dcterms:W3CDTF">2022-06-17T07:12:00Z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FA2775F59CDE426090D53C8EC823DF2D</vt:lpwstr>
  </property>
</Properties>
</file>