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rPr>
          <w:rFonts w:ascii="Tahoma" w:cs="Tahoma" w:hAnsi="Tahoma"/>
          <w:b/>
          <w:sz w:val="36"/>
          <w:szCs w:val="36"/>
          <w:u w:val="single"/>
        </w:rPr>
      </w:pPr>
    </w:p>
    <w:p>
      <w:pPr>
        <w:pStyle w:val="style0"/>
        <w:rPr>
          <w:rFonts w:ascii="Times New Roman" w:cs="Times New Roman" w:hAnsi="Times New Roman"/>
          <w:b/>
          <w:sz w:val="36"/>
          <w:szCs w:val="36"/>
          <w:u w:val="single"/>
        </w:rPr>
      </w:pPr>
      <w:r>
        <w:rPr>
          <w:rFonts w:ascii="Times New Roman" w:cs="Times New Roman" w:hAnsi="Times New Roman"/>
          <w:b/>
          <w:noProof/>
          <w:sz w:val="36"/>
          <w:szCs w:val="36"/>
          <w:u w:val="single"/>
          <w:lang w:val="en-IN" w:eastAsia="en-IN"/>
        </w:rPr>
        <mc:AlternateContent>
          <mc:Choice Requires="wps">
            <w:drawing>
              <wp:anchor distT="0" distB="0" distL="0" distR="0" simplePos="false" relativeHeight="3" behindDoc="false" locked="false" layoutInCell="true" allowOverlap="true">
                <wp:simplePos x="0" y="0"/>
                <wp:positionH relativeFrom="column">
                  <wp:posOffset>5019675</wp:posOffset>
                </wp:positionH>
                <wp:positionV relativeFrom="paragraph">
                  <wp:posOffset>107950</wp:posOffset>
                </wp:positionV>
                <wp:extent cx="1200150" cy="1247775"/>
                <wp:effectExtent l="0" t="0" r="0" b="9525"/>
                <wp:wrapNone/>
                <wp:docPr id="1026" name=" 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200150" cy="1247775"/>
                        </a:xfrm>
                        <a:prstGeom prst="rect"/>
                        <a:solidFill>
                          <a:srgbClr val="ffffff"/>
                        </a:solidFill>
                        <a:ln cmpd="sng" cap="flat" w="9525">
                          <a:solidFill>
                            <a:srgbClr val="000000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1026" fillcolor="white" stroked="t" style="position:absolute;margin-left:395.25pt;margin-top:8.5pt;width:94.5pt;height:98.25pt;z-index:3;mso-position-horizontal-relative:text;mso-position-vertical-relative:text;mso-width-percent:0;mso-height-percent:0;mso-width-relative:page;mso-height-relative:page;mso-wrap-distance-left:0.0pt;mso-wrap-distance-right:0.0pt;visibility:visible;rotation:-11796480fd;">
                <v:fill/>
              </v:rect>
            </w:pict>
          </mc:Fallback>
        </mc:AlternateContent>
      </w:r>
      <w:r>
        <w:rPr/>
        <w:drawing>
          <wp:anchor distT="0" distB="0" distL="114300" distR="114300" simplePos="false" relativeHeight="4" behindDoc="false" locked="false" layoutInCell="true" allowOverlap="true">
            <wp:simplePos x="0" y="0"/>
            <wp:positionH relativeFrom="page">
              <wp:posOffset>5772950</wp:posOffset>
            </wp:positionH>
            <wp:positionV relativeFrom="page">
              <wp:posOffset>585642</wp:posOffset>
            </wp:positionV>
            <wp:extent cx="1265056" cy="1325230"/>
            <wp:effectExtent l="0" t="0" r="0" b="0"/>
            <wp:wrapSquare wrapText="bothSides"/>
            <wp:docPr id="1027" name="Image1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1265056" cy="1325230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pStyle w:val="style157"/>
        <w:spacing w:lineRule="auto" w:line="276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>RAHUL</w:t>
      </w:r>
      <w:r>
        <w:rPr>
          <w:rFonts w:ascii="Times New Roman" w:cs="Times New Roman" w:hAnsi="Times New Roman"/>
          <w:b/>
          <w:sz w:val="28"/>
          <w:szCs w:val="28"/>
        </w:rPr>
        <w:t xml:space="preserve"> KADYAN</w:t>
      </w:r>
    </w:p>
    <w:p>
      <w:pPr>
        <w:pStyle w:val="style157"/>
        <w:spacing w:lineRule="auto" w:line="276"/>
        <w:rPr>
          <w:rFonts w:ascii="Times New Roman" w:cs="Times New Roman" w:hAnsi="Times New Roman"/>
          <w:sz w:val="24"/>
          <w:szCs w:val="24"/>
        </w:rPr>
      </w:pPr>
      <w:r>
        <w:rPr>
          <w:rFonts w:cs="Times New Roman" w:hAnsi="Times New Roman"/>
          <w:sz w:val="24"/>
          <w:szCs w:val="24"/>
          <w:lang w:val="en-US"/>
        </w:rPr>
        <w:t>Address: Rithala, New Delhi-110085</w:t>
      </w:r>
    </w:p>
    <w:p>
      <w:pPr>
        <w:pStyle w:val="style157"/>
        <w:spacing w:lineRule="auto" w:line="276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Contact : </w:t>
      </w:r>
      <w:r>
        <w:rPr>
          <w:rFonts w:ascii="Times New Roman" w:cs="Times New Roman" w:hAnsi="Times New Roman"/>
          <w:sz w:val="24"/>
          <w:szCs w:val="24"/>
        </w:rPr>
        <w:t>+919588336349</w:t>
      </w:r>
    </w:p>
    <w:p>
      <w:pPr>
        <w:pStyle w:val="style157"/>
        <w:spacing w:lineRule="auto" w:line="276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E-mail </w:t>
      </w:r>
      <w:r>
        <w:rPr>
          <w:rFonts w:ascii="Times New Roman" w:cs="Times New Roman" w:hAnsi="Times New Roman"/>
          <w:sz w:val="24"/>
          <w:szCs w:val="24"/>
        </w:rPr>
        <w:t>address: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  <w:lang w:val="en-US"/>
        </w:rPr>
        <w:t>Ra</w:t>
      </w:r>
      <w:r>
        <w:rPr>
          <w:rFonts w:ascii="Times New Roman" w:cs="Times New Roman" w:hAnsi="Times New Roman"/>
          <w:sz w:val="24"/>
          <w:szCs w:val="24"/>
        </w:rPr>
        <w:t>hulkadyan56mail@gmail.com</w:t>
      </w:r>
    </w:p>
    <w:p>
      <w:pPr>
        <w:pStyle w:val="style0"/>
        <w:spacing w:after="0" w:lineRule="auto" w:line="240"/>
        <w:rPr/>
      </w:pPr>
    </w:p>
    <w:p>
      <w:pPr>
        <w:pStyle w:val="style157"/>
        <w:spacing w:lineRule="auto" w:line="276"/>
        <w:rPr>
          <w:rFonts w:ascii="Times New Roman" w:cs="Times New Roman" w:hAnsi="Times New Roman"/>
          <w:b/>
          <w:sz w:val="24"/>
          <w:szCs w:val="24"/>
          <w:u w:val="single"/>
        </w:rPr>
      </w:pPr>
      <w:r>
        <w:rPr>
          <w:rFonts w:ascii="Times New Roman" w:cs="Times New Roman" w:hAnsi="Times New Roman"/>
          <w:b/>
          <w:noProof/>
          <w:sz w:val="24"/>
          <w:szCs w:val="24"/>
          <w:u w:val="single"/>
          <w:lang w:val="en-IN" w:eastAsia="en-IN"/>
        </w:rPr>
        <mc:AlternateContent>
          <mc:Choice Requires="wps">
            <w:drawing>
              <wp:anchor distT="0" distB="0" distL="0" distR="0" simplePos="false" relativeHeight="2" behindDoc="false" locked="false" layoutInCell="true" allowOverlap="true">
                <wp:simplePos x="0" y="0"/>
                <wp:positionH relativeFrom="column">
                  <wp:posOffset>-209550</wp:posOffset>
                </wp:positionH>
                <wp:positionV relativeFrom="paragraph">
                  <wp:posOffset>32385</wp:posOffset>
                </wp:positionV>
                <wp:extent cx="6610350" cy="0"/>
                <wp:effectExtent l="0" t="0" r="0" b="0"/>
                <wp:wrapNone/>
                <wp:docPr id="1028" name=" 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610350" cy="0"/>
                        </a:xfrm>
                        <a:prstGeom prst="straightConnector1"/>
                        <a:ln cmpd="sng" cap="flat" w="15875">
                          <a:solidFill>
                            <a:srgbClr val="000000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>
                <v:path arrowok="t" fillok="f" o:connecttype="none"/>
                <o:lock v:ext="edit" shapetype="t"/>
              </v:shapetype>
              <v:shape id="1028" type="#_x0000_t32" filled="f" style="position:absolute;margin-left:-16.5pt;margin-top:2.55pt;width:520.5pt;height:0.0pt;z-index:2;mso-position-horizontal-relative:text;mso-position-vertical-relative:text;mso-width-percent:0;mso-height-percent:0;mso-width-relative:page;mso-height-relative:page;mso-wrap-distance-left:0.0pt;mso-wrap-distance-right:0.0pt;visibility:visible;">
                <v:stroke weight="1.25pt"/>
                <v:fill/>
              </v:shape>
            </w:pict>
          </mc:Fallback>
        </mc:AlternateContent>
      </w:r>
    </w:p>
    <w:p>
      <w:pPr>
        <w:pStyle w:val="style157"/>
        <w:spacing w:lineRule="auto" w:line="276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8"/>
          <w:szCs w:val="28"/>
          <w:u w:val="single"/>
          <w:lang w:val="en-US"/>
        </w:rPr>
        <w:t>CAREER OBJECTIVE:</w:t>
      </w:r>
    </w:p>
    <w:p>
      <w:pPr>
        <w:pStyle w:val="style157"/>
        <w:spacing w:lineRule="auto" w:line="276"/>
        <w:rPr>
          <w:rFonts w:ascii="Times New Roman" w:cs="Times New Roman" w:hAnsi="Times New Roman"/>
          <w:b/>
          <w:sz w:val="24"/>
          <w:szCs w:val="24"/>
        </w:rPr>
      </w:pPr>
    </w:p>
    <w:p>
      <w:pPr>
        <w:pStyle w:val="style157"/>
        <w:numPr>
          <w:ilvl w:val="0"/>
          <w:numId w:val="2"/>
        </w:numPr>
        <w:spacing w:lineRule="auto" w:line="276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Excellent communicator</w:t>
      </w:r>
      <w:r>
        <w:rPr>
          <w:rFonts w:ascii="Times New Roman" w:cs="Times New Roman" w:hAnsi="Times New Roman"/>
          <w:sz w:val="24"/>
          <w:szCs w:val="24"/>
        </w:rPr>
        <w:t xml:space="preserve"> with an strong desire to learn, </w:t>
      </w:r>
      <w:r>
        <w:rPr>
          <w:rFonts w:ascii="Times New Roman" w:cs="Times New Roman" w:hAnsi="Times New Roman"/>
          <w:sz w:val="24"/>
          <w:szCs w:val="24"/>
        </w:rPr>
        <w:t>looking</w:t>
      </w:r>
      <w:r>
        <w:rPr>
          <w:rFonts w:ascii="Times New Roman" w:cs="Times New Roman" w:hAnsi="Times New Roman"/>
          <w:sz w:val="24"/>
          <w:szCs w:val="24"/>
        </w:rPr>
        <w:t xml:space="preserve"> for work with an </w:t>
      </w:r>
      <w:r>
        <w:rPr>
          <w:rFonts w:ascii="Times New Roman" w:cs="Times New Roman" w:hAnsi="Times New Roman"/>
          <w:sz w:val="24"/>
          <w:szCs w:val="24"/>
        </w:rPr>
        <w:t>organisation</w:t>
      </w:r>
      <w:r>
        <w:rPr>
          <w:rFonts w:ascii="Times New Roman" w:cs="Times New Roman" w:hAnsi="Times New Roman"/>
          <w:sz w:val="24"/>
          <w:szCs w:val="24"/>
        </w:rPr>
        <w:t xml:space="preserve"> that would give me</w:t>
      </w:r>
      <w:r>
        <w:rPr>
          <w:rFonts w:ascii="Times New Roman" w:cs="Times New Roman" w:hAnsi="Times New Roman"/>
          <w:sz w:val="24"/>
          <w:szCs w:val="24"/>
        </w:rPr>
        <w:t xml:space="preserve"> an</w:t>
      </w:r>
      <w:r>
        <w:rPr>
          <w:rFonts w:ascii="Times New Roman" w:cs="Times New Roman" w:hAnsi="Times New Roman"/>
          <w:sz w:val="24"/>
          <w:szCs w:val="24"/>
        </w:rPr>
        <w:t xml:space="preserve"> opportunity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for personal growth and</w:t>
      </w:r>
      <w:r>
        <w:rPr>
          <w:rFonts w:ascii="Times New Roman" w:cs="Times New Roman" w:hAnsi="Times New Roman"/>
          <w:sz w:val="24"/>
          <w:szCs w:val="24"/>
        </w:rPr>
        <w:t xml:space="preserve"> enhance my professional skills in the service industry.</w:t>
      </w:r>
    </w:p>
    <w:p>
      <w:pPr>
        <w:pStyle w:val="style157"/>
        <w:spacing w:lineRule="auto" w:line="276"/>
        <w:jc w:val="both"/>
        <w:rPr>
          <w:rFonts w:ascii="Times New Roman" w:cs="Times New Roman" w:hAnsi="Times New Roman"/>
          <w:b/>
          <w:bCs/>
          <w:sz w:val="28"/>
          <w:szCs w:val="28"/>
          <w:u w:val="single" w:color="000000"/>
          <w:lang w:val="en-US"/>
        </w:rPr>
      </w:pPr>
    </w:p>
    <w:p>
      <w:pPr>
        <w:pStyle w:val="style157"/>
        <w:spacing w:lineRule="auto" w:line="276"/>
        <w:jc w:val="both"/>
        <w:rPr/>
      </w:pPr>
      <w:r>
        <w:rPr>
          <w:rFonts w:ascii="Times New Roman" w:cs="Times New Roman" w:hAnsi="Times New Roman"/>
          <w:b/>
          <w:bCs/>
          <w:sz w:val="28"/>
          <w:szCs w:val="28"/>
          <w:u w:val="single" w:color="000000"/>
          <w:lang w:val="en-US"/>
        </w:rPr>
        <w:t>QUALIFICATION:</w:t>
      </w:r>
    </w:p>
    <w:p>
      <w:pPr>
        <w:pStyle w:val="style157"/>
        <w:spacing w:lineRule="auto" w:line="276"/>
        <w:jc w:val="both"/>
        <w:rPr/>
      </w:pPr>
    </w:p>
    <w:p>
      <w:pPr>
        <w:pStyle w:val="style157"/>
        <w:numPr>
          <w:ilvl w:val="0"/>
          <w:numId w:val="2"/>
        </w:numPr>
        <w:spacing w:lineRule="auto" w:line="276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Pursuing </w:t>
      </w:r>
      <w:r>
        <w:rPr>
          <w:rFonts w:ascii="Times New Roman" w:cs="Times New Roman" w:hAnsi="Times New Roman"/>
          <w:sz w:val="24"/>
          <w:szCs w:val="24"/>
        </w:rPr>
        <w:t>B.V</w:t>
      </w:r>
      <w:r>
        <w:rPr>
          <w:rFonts w:ascii="Times New Roman" w:cs="Times New Roman" w:hAnsi="Times New Roman"/>
          <w:sz w:val="24"/>
          <w:szCs w:val="24"/>
        </w:rPr>
        <w:t>oc</w:t>
      </w:r>
      <w:r>
        <w:rPr>
          <w:rFonts w:ascii="Times New Roman" w:cs="Times New Roman" w:hAnsi="Times New Roman"/>
          <w:sz w:val="24"/>
          <w:szCs w:val="24"/>
        </w:rPr>
        <w:t xml:space="preserve"> Degree </w:t>
      </w:r>
      <w:r>
        <w:rPr>
          <w:rFonts w:ascii="Times New Roman" w:cs="Times New Roman" w:hAnsi="Times New Roman"/>
          <w:sz w:val="24"/>
          <w:szCs w:val="24"/>
        </w:rPr>
        <w:t>i</w:t>
      </w:r>
      <w:r>
        <w:rPr>
          <w:rFonts w:ascii="Times New Roman" w:cs="Times New Roman" w:hAnsi="Times New Roman"/>
          <w:sz w:val="24"/>
          <w:szCs w:val="24"/>
        </w:rPr>
        <w:t xml:space="preserve">n Tourism &amp; Hospitality from </w:t>
      </w:r>
      <w:r>
        <w:rPr>
          <w:rFonts w:ascii="Times New Roman" w:cs="Times New Roman" w:hAnsi="Times New Roman"/>
          <w:sz w:val="24"/>
          <w:szCs w:val="24"/>
        </w:rPr>
        <w:t>Mangalayatan</w:t>
      </w:r>
      <w:r>
        <w:rPr>
          <w:rFonts w:ascii="Times New Roman" w:cs="Times New Roman" w:hAnsi="Times New Roman"/>
          <w:sz w:val="24"/>
          <w:szCs w:val="24"/>
        </w:rPr>
        <w:t xml:space="preserve"> University through </w:t>
      </w:r>
      <w:r>
        <w:rPr>
          <w:rFonts w:ascii="Times New Roman" w:cs="Times New Roman" w:hAnsi="Times New Roman"/>
          <w:sz w:val="24"/>
          <w:szCs w:val="24"/>
        </w:rPr>
        <w:t>(</w:t>
      </w:r>
      <w:r>
        <w:rPr>
          <w:rFonts w:ascii="Times New Roman" w:cs="Times New Roman" w:hAnsi="Times New Roman"/>
          <w:sz w:val="24"/>
          <w:szCs w:val="24"/>
        </w:rPr>
        <w:t>UEI Globa</w:t>
      </w:r>
      <w:r>
        <w:rPr>
          <w:rFonts w:cs="Times New Roman" w:hAnsi="Times New Roman"/>
          <w:sz w:val="24"/>
          <w:szCs w:val="24"/>
          <w:lang w:val="en-US"/>
        </w:rPr>
        <w:t>l, New Delhil</w:t>
      </w:r>
      <w:r>
        <w:rPr>
          <w:rFonts w:ascii="Times New Roman" w:cs="Times New Roman" w:hAnsi="Times New Roman"/>
          <w:sz w:val="24"/>
          <w:szCs w:val="24"/>
        </w:rPr>
        <w:t>)</w:t>
      </w:r>
      <w:r>
        <w:rPr>
          <w:rFonts w:ascii="Times New Roman" w:cs="Times New Roman" w:hAnsi="Times New Roman"/>
          <w:sz w:val="24"/>
          <w:szCs w:val="24"/>
        </w:rPr>
        <w:t xml:space="preserve">. </w:t>
      </w:r>
    </w:p>
    <w:p>
      <w:pPr>
        <w:pStyle w:val="style157"/>
        <w:numPr>
          <w:ilvl w:val="0"/>
          <w:numId w:val="2"/>
        </w:numPr>
        <w:spacing w:lineRule="auto" w:line="276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Passed 12</w:t>
      </w:r>
      <w:r>
        <w:rPr>
          <w:rFonts w:ascii="Times New Roman" w:cs="Times New Roman" w:hAnsi="Times New Roman"/>
          <w:sz w:val="24"/>
          <w:szCs w:val="24"/>
          <w:vertAlign w:val="superscript"/>
        </w:rPr>
        <w:t>th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 xml:space="preserve">from </w:t>
      </w:r>
      <w:r>
        <w:rPr>
          <w:rFonts w:cs="Times New Roman" w:hAnsi="Times New Roman"/>
          <w:sz w:val="24"/>
          <w:szCs w:val="24"/>
          <w:lang w:val="en-US"/>
        </w:rPr>
        <w:t>CBSE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 xml:space="preserve">Board </w:t>
      </w:r>
      <w:r>
        <w:rPr>
          <w:rFonts w:cs="Times New Roman" w:hAnsi="Times New Roman"/>
          <w:sz w:val="24"/>
          <w:szCs w:val="24"/>
          <w:lang w:val="en-US"/>
        </w:rPr>
        <w:t>New Delhi</w:t>
      </w:r>
    </w:p>
    <w:p>
      <w:pPr>
        <w:pStyle w:val="style157"/>
        <w:numPr>
          <w:ilvl w:val="0"/>
          <w:numId w:val="2"/>
        </w:numPr>
        <w:spacing w:lineRule="auto" w:line="276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Passed 10</w:t>
      </w:r>
      <w:r>
        <w:rPr>
          <w:rFonts w:ascii="Times New Roman" w:cs="Times New Roman" w:hAnsi="Times New Roman"/>
          <w:sz w:val="24"/>
          <w:szCs w:val="24"/>
          <w:vertAlign w:val="superscript"/>
        </w:rPr>
        <w:t>th</w:t>
      </w:r>
      <w:r>
        <w:rPr>
          <w:rFonts w:ascii="Times New Roman" w:cs="Times New Roman" w:hAnsi="Times New Roman"/>
          <w:sz w:val="24"/>
          <w:szCs w:val="24"/>
        </w:rPr>
        <w:t xml:space="preserve"> from </w:t>
      </w:r>
      <w:r>
        <w:rPr>
          <w:rFonts w:cs="Times New Roman" w:hAnsi="Times New Roman"/>
          <w:sz w:val="24"/>
          <w:szCs w:val="24"/>
          <w:lang w:val="en-US"/>
        </w:rPr>
        <w:t>CBSE</w:t>
      </w:r>
      <w:r>
        <w:rPr>
          <w:rFonts w:ascii="Times New Roman" w:cs="Times New Roman" w:hAnsi="Times New Roman"/>
          <w:sz w:val="24"/>
          <w:szCs w:val="24"/>
        </w:rPr>
        <w:t xml:space="preserve"> Board </w:t>
      </w:r>
      <w:r>
        <w:rPr>
          <w:rFonts w:cs="Times New Roman" w:hAnsi="Times New Roman"/>
          <w:sz w:val="24"/>
          <w:szCs w:val="24"/>
          <w:lang w:val="en-US"/>
        </w:rPr>
        <w:t>New Delhi</w:t>
      </w:r>
    </w:p>
    <w:p>
      <w:pPr>
        <w:pStyle w:val="style157"/>
        <w:spacing w:lineRule="auto" w:line="276"/>
        <w:rPr>
          <w:rFonts w:ascii="Times New Roman" w:cs="Times New Roman" w:hAnsi="Times New Roman"/>
          <w:b/>
          <w:bCs/>
          <w:sz w:val="32"/>
          <w:szCs w:val="32"/>
          <w:u w:val="single" w:color="000000"/>
          <w:lang w:val="en-US"/>
        </w:rPr>
      </w:pPr>
    </w:p>
    <w:p>
      <w:pPr>
        <w:pStyle w:val="style157"/>
        <w:spacing w:lineRule="auto" w:line="276"/>
        <w:rPr>
          <w:rFonts w:ascii="Times New Roman" w:cs="Times New Roman" w:hAnsi="Times New Roman"/>
          <w:b/>
          <w:bCs/>
          <w:sz w:val="28"/>
          <w:szCs w:val="28"/>
          <w:u w:val="single" w:color="000000"/>
        </w:rPr>
      </w:pPr>
      <w:r>
        <w:rPr>
          <w:rFonts w:cs="Times New Roman" w:hAnsi="Times New Roman"/>
          <w:b/>
          <w:bCs/>
          <w:sz w:val="28"/>
          <w:szCs w:val="28"/>
          <w:u w:val="single" w:color="000000"/>
          <w:lang w:val="en-US"/>
        </w:rPr>
        <w:t>INDUSTRIAL TRAINING:</w:t>
      </w:r>
    </w:p>
    <w:p>
      <w:pPr>
        <w:pStyle w:val="style157"/>
        <w:numPr>
          <w:ilvl w:val="0"/>
          <w:numId w:val="49"/>
        </w:numPr>
        <w:spacing w:lineRule="auto" w:line="276"/>
        <w:rPr>
          <w:rFonts w:ascii="Times New Roman" w:cs="Times New Roman" w:hAnsi="Times New Roman"/>
          <w:b/>
          <w:bCs/>
          <w:sz w:val="20"/>
          <w:szCs w:val="20"/>
          <w:u w:val="single" w:color="000000"/>
        </w:rPr>
      </w:pPr>
      <w:r>
        <w:rPr>
          <w:rFonts w:cs="Times New Roman" w:hAnsi="Times New Roman"/>
          <w:b w:val="false"/>
          <w:bCs w:val="false"/>
          <w:sz w:val="24"/>
          <w:szCs w:val="24"/>
          <w:u w:val="none" w:color="000000"/>
          <w:lang w:val="en-US"/>
        </w:rPr>
        <w:t>I have completed my industrial training from Crowne Plaza Rohini, New Delhi &amp; it is a IHG Brand and famous hotel in all over India.</w:t>
      </w:r>
    </w:p>
    <w:p>
      <w:pPr>
        <w:pStyle w:val="style157"/>
        <w:numPr>
          <w:ilvl w:val="0"/>
          <w:numId w:val="49"/>
        </w:numPr>
        <w:spacing w:lineRule="auto" w:line="276"/>
        <w:rPr>
          <w:rFonts w:ascii="Times New Roman" w:cs="Times New Roman" w:hAnsi="Times New Roman"/>
          <w:b/>
          <w:bCs/>
          <w:sz w:val="20"/>
          <w:szCs w:val="20"/>
          <w:u w:val="single" w:color="000000"/>
        </w:rPr>
      </w:pPr>
      <w:r>
        <w:rPr>
          <w:rFonts w:cs="Times New Roman" w:hAnsi="Times New Roman"/>
          <w:b w:val="false"/>
          <w:bCs w:val="false"/>
          <w:sz w:val="24"/>
          <w:szCs w:val="24"/>
          <w:u w:val="none" w:color="000000"/>
          <w:lang w:val="en-US"/>
        </w:rPr>
        <w:t>I got a chance to work in all four core departments of the hotel and to enhance my hospitality skills.</w:t>
      </w:r>
    </w:p>
    <w:p>
      <w:pPr>
        <w:pStyle w:val="style157"/>
        <w:numPr>
          <w:ilvl w:val="0"/>
          <w:numId w:val="49"/>
        </w:numPr>
        <w:spacing w:lineRule="auto" w:line="276"/>
        <w:rPr>
          <w:rFonts w:ascii="Times New Roman" w:cs="Times New Roman" w:hAnsi="Times New Roman"/>
          <w:b/>
          <w:bCs/>
          <w:sz w:val="20"/>
          <w:szCs w:val="20"/>
          <w:u w:val="single" w:color="000000"/>
        </w:rPr>
      </w:pPr>
      <w:r>
        <w:rPr>
          <w:rFonts w:cs="Times New Roman" w:hAnsi="Times New Roman"/>
          <w:b w:val="false"/>
          <w:bCs w:val="false"/>
          <w:sz w:val="24"/>
          <w:szCs w:val="24"/>
          <w:u w:val="none" w:color="000000"/>
          <w:lang w:val="en-US"/>
        </w:rPr>
        <w:t>During my internship, I tried to understand that how the Concierge desk works in the front office department and got a very good exposure.</w:t>
      </w:r>
    </w:p>
    <w:p>
      <w:pPr>
        <w:pStyle w:val="style157"/>
        <w:numPr>
          <w:ilvl w:val="0"/>
          <w:numId w:val="49"/>
        </w:numPr>
        <w:spacing w:lineRule="auto" w:line="276"/>
        <w:rPr>
          <w:rFonts w:ascii="Times New Roman" w:cs="Times New Roman" w:hAnsi="Times New Roman"/>
          <w:b/>
          <w:bCs/>
          <w:sz w:val="20"/>
          <w:szCs w:val="20"/>
          <w:u w:val="single" w:color="000000"/>
        </w:rPr>
      </w:pPr>
      <w:r>
        <w:rPr>
          <w:rFonts w:cs="Times New Roman" w:hAnsi="Times New Roman"/>
          <w:b w:val="false"/>
          <w:bCs w:val="false"/>
          <w:sz w:val="24"/>
          <w:szCs w:val="24"/>
          <w:u w:val="none" w:color="000000"/>
          <w:lang w:val="en-US"/>
        </w:rPr>
        <w:t>During my internship in front office department, i got a chance to learn that how P.M.S works and what are the procedures of check-in, check-out , Night audit, key making. And i lean some other types of works related to back office.</w:t>
      </w:r>
    </w:p>
    <w:p>
      <w:pPr>
        <w:pStyle w:val="style157"/>
        <w:numPr>
          <w:ilvl w:val="0"/>
          <w:numId w:val="49"/>
        </w:numPr>
        <w:spacing w:lineRule="auto" w:line="276"/>
        <w:rPr>
          <w:rFonts w:ascii="Times New Roman" w:cs="Times New Roman" w:hAnsi="Times New Roman"/>
          <w:b/>
          <w:bCs/>
          <w:sz w:val="20"/>
          <w:szCs w:val="20"/>
          <w:u w:val="single" w:color="000000"/>
        </w:rPr>
      </w:pPr>
      <w:r>
        <w:rPr>
          <w:rFonts w:cs="Times New Roman" w:hAnsi="Times New Roman"/>
          <w:b w:val="false"/>
          <w:bCs w:val="false"/>
          <w:sz w:val="24"/>
          <w:szCs w:val="24"/>
          <w:u w:val="none" w:color="000000"/>
          <w:lang w:val="en-US"/>
        </w:rPr>
        <w:t>During my internship in front office department, i got a chance to work as a bell boy and got a chance to understand the duties and different types of tasks of a bell boy, which will help me to enhance my professional skills in hospitality industry.</w:t>
      </w:r>
    </w:p>
    <w:p>
      <w:pPr>
        <w:pStyle w:val="style157"/>
        <w:spacing w:lineRule="auto" w:line="276"/>
        <w:rPr>
          <w:rFonts w:ascii="Times New Roman" w:cs="Times New Roman" w:hAnsi="Times New Roman"/>
          <w:b/>
          <w:bCs/>
          <w:sz w:val="32"/>
          <w:szCs w:val="32"/>
        </w:rPr>
      </w:pPr>
    </w:p>
    <w:p>
      <w:pPr>
        <w:pStyle w:val="style157"/>
        <w:spacing w:lineRule="auto" w:line="276"/>
        <w:rPr/>
      </w:pPr>
      <w:r>
        <w:rPr>
          <w:rFonts w:ascii="Times New Roman" w:cs="Times New Roman" w:hAnsi="Times New Roman"/>
          <w:b/>
          <w:sz w:val="28"/>
          <w:szCs w:val="28"/>
          <w:u w:val="single"/>
        </w:rPr>
        <w:t>INDUSTRIAL EXPOSURE:</w:t>
      </w:r>
    </w:p>
    <w:p>
      <w:pPr>
        <w:pStyle w:val="style157"/>
        <w:numPr>
          <w:ilvl w:val="0"/>
          <w:numId w:val="45"/>
        </w:numPr>
        <w:spacing w:lineRule="auto" w:line="276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Assisted i</w:t>
      </w:r>
      <w:r>
        <w:rPr>
          <w:rFonts w:ascii="Times New Roman" w:cs="Times New Roman" w:hAnsi="Times New Roman"/>
          <w:sz w:val="24"/>
          <w:szCs w:val="24"/>
          <w:lang w:val="en-US"/>
        </w:rPr>
        <w:t>n</w:t>
      </w:r>
      <w:r>
        <w:rPr>
          <w:rFonts w:ascii="Times New Roman" w:cs="Times New Roman" w:hAnsi="Times New Roman"/>
          <w:sz w:val="24"/>
          <w:szCs w:val="24"/>
        </w:rPr>
        <w:t xml:space="preserve"> F</w:t>
      </w:r>
      <w:r>
        <w:rPr>
          <w:rFonts w:ascii="Times New Roman" w:cs="Times New Roman" w:hAnsi="Times New Roman"/>
          <w:sz w:val="24"/>
          <w:szCs w:val="24"/>
          <w:lang w:val="en-US"/>
        </w:rPr>
        <w:t>ront Office</w:t>
      </w:r>
      <w:r>
        <w:rPr>
          <w:rFonts w:ascii="Times New Roman" w:cs="Times New Roman" w:hAnsi="Times New Roman"/>
          <w:sz w:val="24"/>
          <w:szCs w:val="24"/>
        </w:rPr>
        <w:t xml:space="preserve"> Department in the below hotels</w:t>
      </w:r>
    </w:p>
    <w:p>
      <w:pPr>
        <w:pStyle w:val="style157"/>
        <w:numPr>
          <w:ilvl w:val="0"/>
          <w:numId w:val="48"/>
        </w:numPr>
        <w:spacing w:lineRule="auto" w:line="276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Oberoi Maidens,</w:t>
      </w:r>
      <w:r>
        <w:rPr>
          <w:rFonts w:ascii="Times New Roman" w:cs="Times New Roman" w:hAnsi="Times New Roman"/>
          <w:sz w:val="24"/>
          <w:szCs w:val="24"/>
        </w:rPr>
        <w:t xml:space="preserve"> New Delhi</w:t>
      </w:r>
    </w:p>
    <w:p>
      <w:pPr>
        <w:pStyle w:val="style157"/>
        <w:numPr>
          <w:ilvl w:val="0"/>
          <w:numId w:val="48"/>
        </w:numPr>
        <w:spacing w:lineRule="auto" w:line="276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JW Marriott</w:t>
      </w:r>
      <w:r>
        <w:rPr>
          <w:rFonts w:ascii="Times New Roman" w:cs="Times New Roman" w:hAnsi="Times New Roman"/>
          <w:sz w:val="24"/>
          <w:szCs w:val="24"/>
        </w:rPr>
        <w:t>,</w:t>
      </w:r>
      <w:r>
        <w:rPr>
          <w:rFonts w:ascii="Times New Roman" w:cs="Times New Roman" w:hAnsi="Times New Roman"/>
          <w:sz w:val="24"/>
          <w:szCs w:val="24"/>
        </w:rPr>
        <w:t xml:space="preserve"> New Delhi</w:t>
      </w:r>
    </w:p>
    <w:p>
      <w:pPr>
        <w:pStyle w:val="style157"/>
        <w:numPr>
          <w:ilvl w:val="0"/>
          <w:numId w:val="48"/>
        </w:numPr>
        <w:spacing w:lineRule="auto" w:line="276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The Roseate , </w:t>
      </w:r>
      <w:r>
        <w:rPr>
          <w:rFonts w:ascii="Times New Roman" w:cs="Times New Roman" w:hAnsi="Times New Roman"/>
          <w:sz w:val="24"/>
          <w:szCs w:val="24"/>
        </w:rPr>
        <w:t>New Delhi</w:t>
      </w:r>
    </w:p>
    <w:p>
      <w:pPr>
        <w:pStyle w:val="style157"/>
        <w:numPr>
          <w:ilvl w:val="0"/>
          <w:numId w:val="48"/>
        </w:numPr>
        <w:spacing w:lineRule="auto" w:line="276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Hyatt Regency, New  Delhi</w:t>
      </w:r>
    </w:p>
    <w:p>
      <w:pPr>
        <w:pStyle w:val="style157"/>
        <w:numPr>
          <w:ilvl w:val="0"/>
          <w:numId w:val="48"/>
        </w:numPr>
        <w:spacing w:lineRule="auto" w:line="276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Crowne plaza</w:t>
      </w:r>
      <w:r>
        <w:rPr>
          <w:rFonts w:ascii="Times New Roman" w:cs="Times New Roman" w:hAnsi="Times New Roman"/>
          <w:sz w:val="24"/>
          <w:szCs w:val="24"/>
        </w:rPr>
        <w:t>, New Delhi</w:t>
      </w:r>
    </w:p>
    <w:p>
      <w:pPr>
        <w:pStyle w:val="style157"/>
        <w:numPr>
          <w:ilvl w:val="0"/>
          <w:numId w:val="48"/>
        </w:numPr>
        <w:spacing w:lineRule="auto" w:line="276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  <w:lang w:val="en-US"/>
        </w:rPr>
        <w:t>Novotel Pullman</w:t>
      </w:r>
      <w:r>
        <w:rPr>
          <w:rFonts w:ascii="Times New Roman" w:cs="Times New Roman" w:hAnsi="Times New Roman"/>
          <w:sz w:val="24"/>
          <w:szCs w:val="24"/>
        </w:rPr>
        <w:t xml:space="preserve">, </w:t>
      </w:r>
      <w:r>
        <w:rPr>
          <w:rFonts w:ascii="Times New Roman" w:cs="Times New Roman" w:hAnsi="Times New Roman"/>
          <w:sz w:val="24"/>
          <w:szCs w:val="24"/>
        </w:rPr>
        <w:t>New Delhi</w:t>
      </w:r>
    </w:p>
    <w:p>
      <w:pPr>
        <w:pStyle w:val="style157"/>
        <w:spacing w:lineRule="auto" w:line="276"/>
        <w:rPr>
          <w:rFonts w:ascii="Times New Roman" w:cs="Times New Roman" w:hAnsi="Times New Roman"/>
          <w:b/>
          <w:sz w:val="24"/>
          <w:szCs w:val="24"/>
          <w:u w:val="single"/>
        </w:rPr>
      </w:pPr>
    </w:p>
    <w:p>
      <w:pPr>
        <w:pStyle w:val="style157"/>
        <w:spacing w:lineRule="auto" w:line="276"/>
        <w:rPr>
          <w:rFonts w:ascii="Times New Roman" w:cs="Times New Roman" w:hAnsi="Times New Roman"/>
          <w:b/>
          <w:sz w:val="24"/>
          <w:szCs w:val="24"/>
          <w:u w:val="single"/>
        </w:rPr>
      </w:pPr>
    </w:p>
    <w:p>
      <w:pPr>
        <w:pStyle w:val="style157"/>
        <w:spacing w:lineRule="auto" w:line="276"/>
        <w:rPr/>
      </w:pPr>
      <w:r>
        <w:rPr>
          <w:rFonts w:ascii="Times New Roman" w:cs="Times New Roman" w:hAnsi="Times New Roman"/>
          <w:b/>
          <w:sz w:val="24"/>
          <w:szCs w:val="24"/>
          <w:u w:val="single"/>
        </w:rPr>
        <w:t>ACHIEVEMENTS:</w:t>
      </w:r>
    </w:p>
    <w:p>
      <w:pPr>
        <w:pStyle w:val="style157"/>
        <w:numPr>
          <w:ilvl w:val="0"/>
          <w:numId w:val="47"/>
        </w:numPr>
        <w:spacing w:lineRule="auto" w:line="276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  <w:lang w:val="en-US"/>
        </w:rPr>
        <w:t>D</w:t>
      </w:r>
      <w:r>
        <w:rPr>
          <w:rFonts w:ascii="Times New Roman" w:cs="Times New Roman" w:hAnsi="Times New Roman"/>
          <w:sz w:val="24"/>
          <w:szCs w:val="24"/>
          <w:lang w:val="en-US"/>
        </w:rPr>
        <w:t>uring my 1st year</w:t>
      </w:r>
      <w:r>
        <w:rPr>
          <w:rFonts w:ascii="Times New Roman" w:cs="Times New Roman" w:hAnsi="Times New Roman"/>
          <w:sz w:val="24"/>
          <w:szCs w:val="24"/>
          <w:lang w:val="en-US"/>
        </w:rPr>
        <w:t xml:space="preserve">, </w:t>
      </w:r>
      <w:r>
        <w:rPr>
          <w:rFonts w:ascii="Times New Roman" w:cs="Times New Roman" w:hAnsi="Times New Roman"/>
          <w:sz w:val="24"/>
          <w:szCs w:val="24"/>
          <w:lang w:val="en-US"/>
        </w:rPr>
        <w:t xml:space="preserve">i was recognised as the </w:t>
      </w:r>
      <w:r>
        <w:rPr>
          <w:rFonts w:ascii="Times New Roman" w:cs="Times New Roman" w:hAnsi="Times New Roman"/>
          <w:sz w:val="24"/>
          <w:szCs w:val="24"/>
          <w:lang w:val="en-US"/>
        </w:rPr>
        <w:t xml:space="preserve">most regular </w:t>
      </w:r>
      <w:r>
        <w:rPr>
          <w:rFonts w:ascii="Times New Roman" w:cs="Times New Roman" w:hAnsi="Times New Roman"/>
          <w:sz w:val="24"/>
          <w:szCs w:val="24"/>
          <w:lang w:val="en-US"/>
        </w:rPr>
        <w:t xml:space="preserve">student in my college and </w:t>
      </w:r>
      <w:r>
        <w:rPr>
          <w:rFonts w:ascii="Times New Roman" w:cs="Times New Roman" w:hAnsi="Times New Roman"/>
          <w:sz w:val="24"/>
          <w:szCs w:val="24"/>
          <w:lang w:val="en-US"/>
        </w:rPr>
        <w:t>i got a 100% attend</w:t>
      </w:r>
      <w:r>
        <w:rPr>
          <w:rFonts w:ascii="Times New Roman" w:cs="Times New Roman" w:hAnsi="Times New Roman"/>
          <w:sz w:val="24"/>
          <w:szCs w:val="24"/>
          <w:lang w:val="en-US"/>
        </w:rPr>
        <w:t>ance certificate</w:t>
      </w:r>
      <w:r>
        <w:rPr>
          <w:rFonts w:ascii="Times New Roman" w:cs="Times New Roman" w:hAnsi="Times New Roman"/>
          <w:sz w:val="24"/>
          <w:szCs w:val="24"/>
          <w:lang w:val="en-US"/>
        </w:rPr>
        <w:t>.</w:t>
      </w:r>
    </w:p>
    <w:p>
      <w:pPr>
        <w:pStyle w:val="style157"/>
        <w:numPr>
          <w:ilvl w:val="0"/>
          <w:numId w:val="47"/>
        </w:numPr>
        <w:spacing w:lineRule="auto" w:line="276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I </w:t>
      </w:r>
      <w:r>
        <w:rPr>
          <w:rFonts w:ascii="Times New Roman" w:cs="Times New Roman" w:hAnsi="Times New Roman"/>
          <w:sz w:val="24"/>
          <w:szCs w:val="24"/>
        </w:rPr>
        <w:t xml:space="preserve">assisted many VIP peoples from various companies at front desk in CII event and </w:t>
      </w:r>
      <w:r>
        <w:rPr>
          <w:rFonts w:ascii="Times New Roman" w:cs="Times New Roman" w:hAnsi="Times New Roman"/>
          <w:sz w:val="24"/>
          <w:szCs w:val="24"/>
          <w:lang w:val="en-US"/>
        </w:rPr>
        <w:t>i got</w:t>
      </w:r>
      <w:r>
        <w:rPr>
          <w:rFonts w:ascii="Times New Roman" w:cs="Times New Roman" w:hAnsi="Times New Roman"/>
          <w:sz w:val="24"/>
          <w:szCs w:val="24"/>
        </w:rPr>
        <w:t xml:space="preserve"> a certificate</w:t>
      </w:r>
    </w:p>
    <w:p>
      <w:pPr>
        <w:pStyle w:val="style157"/>
        <w:numPr>
          <w:ilvl w:val="0"/>
          <w:numId w:val="47"/>
        </w:numPr>
        <w:spacing w:lineRule="auto" w:line="276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  <w:lang w:val="en-US"/>
        </w:rPr>
        <w:t>Participated in National Sports and Cultural Festivals Le Vitesse 2020.</w:t>
      </w:r>
    </w:p>
    <w:p>
      <w:pPr>
        <w:pStyle w:val="style157"/>
        <w:numPr>
          <w:ilvl w:val="0"/>
          <w:numId w:val="47"/>
        </w:numPr>
        <w:spacing w:lineRule="auto" w:line="276"/>
        <w:rPr>
          <w:rFonts w:ascii="Times New Roman" w:cs="Times New Roman" w:hAnsi="Times New Roman"/>
          <w:sz w:val="24"/>
          <w:szCs w:val="24"/>
        </w:rPr>
      </w:pPr>
      <w:r>
        <w:rPr>
          <w:rFonts w:cs="Times New Roman" w:hAnsi="Times New Roman"/>
          <w:sz w:val="24"/>
          <w:szCs w:val="24"/>
          <w:lang w:val="en-US"/>
        </w:rPr>
        <w:t>participated in online wine education course and</w:t>
      </w:r>
      <w:r>
        <w:rPr>
          <w:rFonts w:cs="Times New Roman" w:hAnsi="Times New Roman"/>
          <w:sz w:val="24"/>
          <w:szCs w:val="24"/>
          <w:lang w:val="en-US"/>
        </w:rPr>
        <w:t xml:space="preserve"> i</w:t>
      </w:r>
      <w:r>
        <w:rPr>
          <w:rFonts w:cs="Times New Roman" w:hAnsi="Times New Roman"/>
          <w:sz w:val="24"/>
          <w:szCs w:val="24"/>
          <w:lang w:val="en-US"/>
        </w:rPr>
        <w:t xml:space="preserve"> won a </w:t>
      </w:r>
      <w:r>
        <w:rPr>
          <w:rFonts w:cs="Times New Roman" w:hAnsi="Times New Roman"/>
          <w:sz w:val="24"/>
          <w:szCs w:val="24"/>
          <w:lang w:val="en-US"/>
        </w:rPr>
        <w:t>certificate.</w:t>
      </w:r>
    </w:p>
    <w:p>
      <w:pPr>
        <w:pStyle w:val="style157"/>
        <w:numPr>
          <w:ilvl w:val="0"/>
          <w:numId w:val="47"/>
        </w:numPr>
        <w:spacing w:lineRule="auto" w:line="276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Participated in </w:t>
      </w:r>
      <w:r>
        <w:rPr>
          <w:rFonts w:ascii="Times New Roman" w:cs="Times New Roman" w:hAnsi="Times New Roman"/>
          <w:sz w:val="24"/>
          <w:szCs w:val="24"/>
        </w:rPr>
        <w:t>various events like</w:t>
      </w:r>
    </w:p>
    <w:p>
      <w:pPr>
        <w:pStyle w:val="style157"/>
        <w:spacing w:lineRule="auto" w:line="276"/>
        <w:ind w:left="72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•Cover setup</w:t>
      </w:r>
    </w:p>
    <w:p>
      <w:pPr>
        <w:pStyle w:val="style157"/>
        <w:spacing w:lineRule="auto" w:line="276"/>
        <w:ind w:left="72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•</w:t>
      </w:r>
      <w:r>
        <w:rPr>
          <w:rFonts w:ascii="Times New Roman" w:cs="Times New Roman" w:hAnsi="Times New Roman"/>
          <w:sz w:val="24"/>
          <w:szCs w:val="24"/>
        </w:rPr>
        <w:t>Chef competition</w:t>
      </w:r>
    </w:p>
    <w:p>
      <w:pPr>
        <w:pStyle w:val="style157"/>
        <w:spacing w:lineRule="auto" w:line="276"/>
        <w:ind w:left="72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•Napkin folding</w:t>
      </w:r>
    </w:p>
    <w:p>
      <w:pPr>
        <w:pStyle w:val="style157"/>
        <w:spacing w:lineRule="auto" w:line="276"/>
        <w:ind w:left="72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•Flower arrangement</w:t>
      </w:r>
    </w:p>
    <w:p>
      <w:pPr>
        <w:pStyle w:val="style157"/>
        <w:spacing w:lineRule="auto" w:line="276"/>
        <w:ind w:left="720"/>
        <w:rPr>
          <w:rFonts w:ascii="Times New Roman" w:cs="Times New Roman" w:hAnsi="Times New Roman"/>
          <w:bCs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•</w:t>
      </w:r>
      <w:r>
        <w:rPr>
          <w:rFonts w:ascii="Times New Roman" w:cs="Times New Roman" w:hAnsi="Times New Roman"/>
          <w:sz w:val="24"/>
          <w:szCs w:val="24"/>
        </w:rPr>
        <w:t>Food stal</w:t>
      </w:r>
      <w:r>
        <w:rPr>
          <w:rFonts w:ascii="Times New Roman" w:cs="Times New Roman" w:hAnsi="Times New Roman"/>
          <w:sz w:val="24"/>
          <w:szCs w:val="24"/>
          <w:lang w:val="en-US"/>
        </w:rPr>
        <w:t>l</w:t>
      </w:r>
    </w:p>
    <w:p>
      <w:pPr>
        <w:pStyle w:val="style157"/>
        <w:spacing w:lineRule="auto" w:line="276"/>
        <w:ind w:left="720"/>
        <w:rPr>
          <w:rFonts w:ascii="Times New Roman" w:cs="Times New Roman" w:hAnsi="Times New Roman"/>
          <w:bCs/>
          <w:sz w:val="24"/>
          <w:szCs w:val="24"/>
        </w:rPr>
      </w:pPr>
      <w:r>
        <w:rPr>
          <w:rFonts w:ascii="Times New Roman" w:cs="Times New Roman" w:hAnsi="Times New Roman"/>
          <w:bCs/>
          <w:sz w:val="24"/>
          <w:szCs w:val="24"/>
          <w:lang w:val="en-US"/>
        </w:rPr>
        <w:t>•Diya Decoration</w:t>
      </w:r>
    </w:p>
    <w:p>
      <w:pPr>
        <w:pStyle w:val="style179"/>
        <w:numPr>
          <w:ilvl w:val="0"/>
          <w:numId w:val="50"/>
        </w:numPr>
        <w:spacing w:after="0" w:lineRule="auto" w:line="240"/>
        <w:rPr/>
      </w:pPr>
      <w:r>
        <w:rPr>
          <w:sz w:val="24"/>
          <w:szCs w:val="24"/>
          <w:lang w:val="en-US"/>
        </w:rPr>
        <w:t xml:space="preserve">Participated in Creative Art competition held by UEI Global and got 2nd prize </w:t>
      </w:r>
    </w:p>
    <w:p>
      <w:pPr>
        <w:pStyle w:val="style0"/>
        <w:spacing w:after="0" w:lineRule="auto" w:line="240"/>
        <w:rPr/>
      </w:pPr>
    </w:p>
    <w:p>
      <w:pPr>
        <w:pStyle w:val="style157"/>
        <w:spacing w:lineRule="auto" w:line="276"/>
        <w:rPr>
          <w:rFonts w:ascii="Times New Roman" w:cs="Times New Roman" w:hAnsi="Times New Roman"/>
          <w:b/>
          <w:sz w:val="24"/>
          <w:szCs w:val="24"/>
          <w:u w:val="single"/>
        </w:rPr>
      </w:pPr>
    </w:p>
    <w:p>
      <w:pPr>
        <w:pStyle w:val="style157"/>
        <w:spacing w:lineRule="auto" w:line="276"/>
        <w:rPr>
          <w:rFonts w:ascii="Times New Roman" w:cs="Times New Roman" w:hAnsi="Times New Roman"/>
          <w:b/>
          <w:sz w:val="24"/>
          <w:szCs w:val="24"/>
          <w:u w:val="single"/>
        </w:rPr>
      </w:pPr>
      <w:r>
        <w:rPr>
          <w:rFonts w:ascii="Times New Roman" w:cs="Times New Roman" w:hAnsi="Times New Roman"/>
          <w:b/>
          <w:sz w:val="24"/>
          <w:szCs w:val="24"/>
          <w:u w:val="single"/>
        </w:rPr>
        <w:t>HOBBIES/INTERESTS</w:t>
      </w:r>
    </w:p>
    <w:p>
      <w:pPr>
        <w:pStyle w:val="style157"/>
        <w:numPr>
          <w:ilvl w:val="0"/>
          <w:numId w:val="44"/>
        </w:numPr>
        <w:spacing w:lineRule="auto" w:line="276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  <w:lang w:val="en-US"/>
        </w:rPr>
        <w:t>Travelling</w:t>
      </w:r>
    </w:p>
    <w:p>
      <w:pPr>
        <w:pStyle w:val="style157"/>
        <w:numPr>
          <w:ilvl w:val="0"/>
          <w:numId w:val="44"/>
        </w:numPr>
        <w:spacing w:lineRule="auto" w:line="276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Writing poems</w:t>
      </w:r>
      <w:bookmarkStart w:id="0" w:name="_GoBack"/>
      <w:bookmarkEnd w:id="0"/>
    </w:p>
    <w:p>
      <w:pPr>
        <w:pStyle w:val="style157"/>
        <w:numPr>
          <w:ilvl w:val="0"/>
          <w:numId w:val="44"/>
        </w:numPr>
        <w:spacing w:lineRule="auto" w:line="276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Singing</w:t>
      </w:r>
    </w:p>
    <w:p>
      <w:pPr>
        <w:pStyle w:val="style157"/>
        <w:numPr>
          <w:ilvl w:val="0"/>
          <w:numId w:val="44"/>
        </w:numPr>
        <w:spacing w:lineRule="auto" w:line="276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Chess</w:t>
      </w:r>
    </w:p>
    <w:p>
      <w:pPr>
        <w:pStyle w:val="style157"/>
        <w:numPr>
          <w:ilvl w:val="0"/>
          <w:numId w:val="44"/>
        </w:numPr>
        <w:spacing w:lineRule="auto" w:line="276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  <w:lang w:val="en-US"/>
        </w:rPr>
        <w:t>Making mocktails</w:t>
      </w:r>
    </w:p>
    <w:p>
      <w:pPr>
        <w:pStyle w:val="style157"/>
        <w:spacing w:lineRule="auto" w:line="276"/>
        <w:rPr>
          <w:rFonts w:ascii="Times New Roman" w:cs="Times New Roman" w:hAnsi="Times New Roman"/>
          <w:b/>
          <w:sz w:val="24"/>
          <w:szCs w:val="24"/>
          <w:u w:val="single"/>
        </w:rPr>
      </w:pPr>
    </w:p>
    <w:p>
      <w:pPr>
        <w:pStyle w:val="style157"/>
        <w:spacing w:lineRule="auto" w:line="276"/>
        <w:rPr>
          <w:rFonts w:ascii="Times New Roman" w:cs="Times New Roman" w:hAnsi="Times New Roman"/>
          <w:b/>
          <w:sz w:val="24"/>
          <w:szCs w:val="24"/>
          <w:u w:val="single"/>
        </w:rPr>
      </w:pPr>
      <w:r>
        <w:rPr>
          <w:rFonts w:ascii="Times New Roman" w:cs="Times New Roman" w:hAnsi="Times New Roman"/>
          <w:b/>
          <w:sz w:val="24"/>
          <w:szCs w:val="24"/>
          <w:u w:val="single"/>
        </w:rPr>
        <w:t>PERSONAL DETAILS:</w:t>
      </w:r>
    </w:p>
    <w:p>
      <w:pPr>
        <w:pStyle w:val="style157"/>
        <w:spacing w:lineRule="auto" w:line="276"/>
        <w:rPr>
          <w:rFonts w:ascii="Times New Roman" w:cs="Times New Roman" w:hAnsi="Times New Roman"/>
          <w:sz w:val="24"/>
          <w:szCs w:val="24"/>
        </w:rPr>
      </w:pPr>
    </w:p>
    <w:p>
      <w:pPr>
        <w:pStyle w:val="style157"/>
        <w:spacing w:lineRule="auto" w:line="276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Father’s</w:t>
      </w:r>
      <w:r>
        <w:rPr>
          <w:rFonts w:ascii="Times New Roman" w:cs="Times New Roman" w:hAnsi="Times New Roman"/>
          <w:sz w:val="24"/>
          <w:szCs w:val="24"/>
        </w:rPr>
        <w:t xml:space="preserve"> Name</w:t>
      </w:r>
      <w:r>
        <w:rPr>
          <w:rFonts w:ascii="Times New Roman" w:cs="Times New Roman" w:hAnsi="Times New Roman"/>
          <w:sz w:val="24"/>
          <w:szCs w:val="24"/>
        </w:rPr>
        <w:t xml:space="preserve">   </w:t>
      </w:r>
      <w:r>
        <w:rPr>
          <w:rFonts w:ascii="Times New Roman" w:cs="Times New Roman" w:hAnsi="Times New Roman"/>
          <w:sz w:val="24"/>
          <w:szCs w:val="24"/>
          <w:lang w:val="en-US"/>
        </w:rPr>
        <w:t>-</w:t>
      </w:r>
      <w:r>
        <w:rPr>
          <w:rFonts w:ascii="Times New Roman" w:cs="Times New Roman" w:hAnsi="Times New Roman"/>
          <w:sz w:val="24"/>
          <w:szCs w:val="24"/>
        </w:rPr>
        <w:t xml:space="preserve">        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 xml:space="preserve">  </w:t>
      </w:r>
      <w:r>
        <w:rPr>
          <w:rFonts w:ascii="Times New Roman" w:cs="Times New Roman" w:hAnsi="Times New Roman"/>
          <w:sz w:val="24"/>
          <w:szCs w:val="24"/>
        </w:rPr>
        <w:t>Satbir</w:t>
      </w:r>
      <w:r>
        <w:rPr>
          <w:rFonts w:ascii="Times New Roman" w:cs="Times New Roman" w:hAnsi="Times New Roman"/>
          <w:sz w:val="24"/>
          <w:szCs w:val="24"/>
        </w:rPr>
        <w:br/>
      </w:r>
      <w:r>
        <w:rPr>
          <w:rFonts w:ascii="Times New Roman" w:cs="Times New Roman" w:hAnsi="Times New Roman"/>
          <w:sz w:val="24"/>
          <w:szCs w:val="24"/>
        </w:rPr>
        <w:t>Language Known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  <w:lang w:val="en-US"/>
        </w:rPr>
        <w:t>-</w:t>
      </w:r>
      <w:r>
        <w:rPr>
          <w:rFonts w:ascii="Times New Roman" w:cs="Times New Roman" w:hAnsi="Times New Roman"/>
          <w:sz w:val="24"/>
          <w:szCs w:val="24"/>
        </w:rPr>
        <w:t xml:space="preserve">       </w:t>
      </w:r>
      <w:r>
        <w:rPr>
          <w:rFonts w:ascii="Times New Roman" w:cs="Times New Roman" w:hAnsi="Times New Roman"/>
          <w:sz w:val="24"/>
          <w:szCs w:val="24"/>
        </w:rPr>
        <w:tab/>
      </w:r>
      <w:r>
        <w:rPr>
          <w:rFonts w:ascii="Times New Roman" w:cs="Times New Roman" w:hAnsi="Times New Roman"/>
          <w:sz w:val="24"/>
          <w:szCs w:val="24"/>
        </w:rPr>
        <w:t xml:space="preserve">English </w:t>
      </w:r>
      <w:r>
        <w:rPr>
          <w:rFonts w:ascii="Times New Roman" w:cs="Times New Roman" w:hAnsi="Times New Roman"/>
          <w:sz w:val="24"/>
          <w:szCs w:val="24"/>
          <w:lang w:val="en-US"/>
        </w:rPr>
        <w:t>,</w:t>
      </w:r>
      <w:r>
        <w:rPr>
          <w:rFonts w:ascii="Times New Roman" w:cs="Times New Roman" w:hAnsi="Times New Roman"/>
          <w:sz w:val="24"/>
          <w:szCs w:val="24"/>
        </w:rPr>
        <w:t xml:space="preserve"> Hindi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  <w:lang w:val="en-US"/>
        </w:rPr>
        <w:t>&amp; Basic french</w:t>
      </w:r>
    </w:p>
    <w:p>
      <w:pPr>
        <w:pStyle w:val="style157"/>
        <w:spacing w:lineRule="auto" w:line="276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Height</w:t>
      </w:r>
      <w:r>
        <w:rPr>
          <w:rFonts w:ascii="Times New Roman" w:cs="Times New Roman" w:hAnsi="Times New Roman"/>
          <w:sz w:val="24"/>
          <w:szCs w:val="24"/>
        </w:rPr>
        <w:tab/>
      </w:r>
      <w:r>
        <w:rPr>
          <w:rFonts w:ascii="Times New Roman" w:cs="Times New Roman" w:hAnsi="Times New Roman"/>
          <w:sz w:val="24"/>
          <w:szCs w:val="24"/>
        </w:rPr>
        <w:tab/>
      </w:r>
      <w:r>
        <w:rPr>
          <w:rFonts w:ascii="Times New Roman" w:cs="Times New Roman" w:hAnsi="Times New Roman"/>
          <w:sz w:val="24"/>
          <w:szCs w:val="24"/>
        </w:rPr>
        <w:t xml:space="preserve">    </w:t>
      </w:r>
      <w:r>
        <w:rPr>
          <w:rFonts w:ascii="Times New Roman" w:cs="Times New Roman" w:hAnsi="Times New Roman"/>
          <w:sz w:val="24"/>
          <w:szCs w:val="24"/>
          <w:lang w:val="en-US"/>
        </w:rPr>
        <w:t>-</w:t>
      </w:r>
      <w:r>
        <w:rPr>
          <w:rFonts w:ascii="Times New Roman" w:cs="Times New Roman" w:hAnsi="Times New Roman"/>
          <w:sz w:val="24"/>
          <w:szCs w:val="24"/>
        </w:rPr>
        <w:t xml:space="preserve">    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 xml:space="preserve">   </w:t>
      </w:r>
      <w:r>
        <w:rPr>
          <w:rFonts w:ascii="Times New Roman" w:cs="Times New Roman" w:hAnsi="Times New Roman"/>
          <w:sz w:val="24"/>
          <w:szCs w:val="24"/>
        </w:rPr>
        <w:t xml:space="preserve">  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5’</w:t>
      </w:r>
      <w:r>
        <w:rPr>
          <w:rFonts w:ascii="Times New Roman" w:cs="Times New Roman" w:hAnsi="Times New Roman"/>
          <w:sz w:val="24"/>
          <w:szCs w:val="24"/>
          <w:lang w:val="en-US"/>
        </w:rPr>
        <w:t>8</w:t>
      </w:r>
    </w:p>
    <w:p>
      <w:pPr>
        <w:pStyle w:val="style157"/>
        <w:spacing w:lineRule="auto" w:line="276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Weigh</w:t>
      </w:r>
      <w:r>
        <w:rPr>
          <w:rFonts w:ascii="Times New Roman" w:cs="Times New Roman" w:hAnsi="Times New Roman"/>
          <w:sz w:val="24"/>
          <w:szCs w:val="24"/>
          <w:lang w:val="en-US"/>
        </w:rPr>
        <w:t>t</w:t>
      </w:r>
      <w:r>
        <w:rPr>
          <w:rFonts w:ascii="Times New Roman" w:cs="Times New Roman" w:hAnsi="Times New Roman"/>
          <w:sz w:val="24"/>
          <w:szCs w:val="24"/>
          <w:lang w:val="en-US"/>
        </w:rPr>
        <w:t xml:space="preserve">       </w:t>
      </w:r>
      <w:r>
        <w:rPr>
          <w:rFonts w:ascii="Times New Roman" w:cs="Times New Roman" w:hAnsi="Times New Roman"/>
          <w:sz w:val="24"/>
          <w:szCs w:val="24"/>
        </w:rPr>
        <w:t xml:space="preserve">    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  <w:lang w:val="en-US"/>
        </w:rPr>
        <w:t>-</w:t>
      </w:r>
      <w:r>
        <w:rPr>
          <w:rFonts w:ascii="Times New Roman" w:cs="Times New Roman" w:hAnsi="Times New Roman"/>
          <w:sz w:val="24"/>
          <w:szCs w:val="24"/>
        </w:rPr>
        <w:t xml:space="preserve">           </w:t>
      </w:r>
      <w:r>
        <w:rPr>
          <w:rFonts w:ascii="Times New Roman" w:cs="Times New Roman" w:hAnsi="Times New Roman"/>
          <w:sz w:val="24"/>
          <w:szCs w:val="24"/>
        </w:rPr>
        <w:t xml:space="preserve"> 5</w:t>
      </w:r>
      <w:r>
        <w:rPr>
          <w:rFonts w:ascii="Times New Roman" w:cs="Times New Roman" w:hAnsi="Times New Roman"/>
          <w:sz w:val="24"/>
          <w:szCs w:val="24"/>
          <w:lang w:val="en-US"/>
        </w:rPr>
        <w:t>5</w:t>
      </w:r>
      <w:r>
        <w:rPr>
          <w:rFonts w:ascii="Times New Roman" w:cs="Times New Roman" w:hAnsi="Times New Roman"/>
          <w:sz w:val="24"/>
          <w:szCs w:val="24"/>
        </w:rPr>
        <w:t>kg</w:t>
      </w:r>
    </w:p>
    <w:p>
      <w:pPr>
        <w:pStyle w:val="style0"/>
        <w:rPr>
          <w:rFonts w:ascii="Times New Roman" w:cs="Times New Roman" w:hAnsi="Times New Roman"/>
        </w:rPr>
      </w:pPr>
    </w:p>
    <w:p>
      <w:pPr>
        <w:pStyle w:val="style2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color w:val="000000"/>
          <w:u w:val="single"/>
        </w:rPr>
        <w:t>REFERCENCES:</w:t>
      </w:r>
    </w:p>
    <w:p>
      <w:pPr>
        <w:pStyle w:val="style157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NAME</w:t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>:</w:t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 xml:space="preserve">    </w:t>
      </w: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</w:rPr>
        <w:t>Ms.</w:t>
      </w: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</w:rPr>
        <w:t>Ritu</w:t>
      </w:r>
      <w:r>
        <w:rPr>
          <w:rFonts w:ascii="Times New Roman" w:cs="Times New Roman" w:hAnsi="Times New Roman"/>
        </w:rPr>
        <w:t xml:space="preserve"> S</w:t>
      </w:r>
      <w:r>
        <w:rPr>
          <w:rFonts w:ascii="Times New Roman" w:cs="Times New Roman" w:hAnsi="Times New Roman"/>
        </w:rPr>
        <w:t>harma</w:t>
      </w:r>
    </w:p>
    <w:p>
      <w:pPr>
        <w:pStyle w:val="style157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ORGANIZATION</w:t>
      </w:r>
      <w:r>
        <w:rPr>
          <w:rFonts w:ascii="Times New Roman" w:cs="Times New Roman" w:hAnsi="Times New Roman"/>
        </w:rPr>
        <w:t xml:space="preserve">   </w:t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 xml:space="preserve">:             </w:t>
      </w:r>
      <w:r>
        <w:rPr>
          <w:rFonts w:ascii="Times New Roman" w:cs="Times New Roman" w:hAnsi="Times New Roman"/>
        </w:rPr>
        <w:t xml:space="preserve">UEI GLOBAL INSTITUTE </w:t>
      </w:r>
    </w:p>
    <w:p>
      <w:pPr>
        <w:pStyle w:val="style157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 xml:space="preserve">DESIGNATION     </w:t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>:</w:t>
      </w:r>
      <w:r>
        <w:rPr>
          <w:rFonts w:ascii="Times New Roman" w:cs="Times New Roman" w:hAnsi="Times New Roman"/>
        </w:rPr>
        <w:t xml:space="preserve">            </w:t>
      </w:r>
      <w:r>
        <w:rPr>
          <w:rFonts w:ascii="Times New Roman" w:cs="Times New Roman" w:hAnsi="Times New Roman"/>
        </w:rPr>
        <w:t xml:space="preserve"> Deputy </w:t>
      </w:r>
      <w:r>
        <w:rPr>
          <w:rFonts w:ascii="Times New Roman" w:cs="Times New Roman" w:hAnsi="Times New Roman"/>
        </w:rPr>
        <w:t>D</w:t>
      </w:r>
      <w:r>
        <w:rPr>
          <w:rFonts w:ascii="Times New Roman" w:cs="Times New Roman" w:hAnsi="Times New Roman"/>
        </w:rPr>
        <w:t>irector</w:t>
      </w:r>
      <w:r>
        <w:rPr>
          <w:rFonts w:ascii="Times New Roman" w:cs="Times New Roman" w:hAnsi="Times New Roman"/>
        </w:rPr>
        <w:t xml:space="preserve"> - A</w:t>
      </w:r>
      <w:r>
        <w:rPr>
          <w:rFonts w:ascii="Times New Roman" w:cs="Times New Roman" w:hAnsi="Times New Roman"/>
        </w:rPr>
        <w:t>cademics</w:t>
      </w:r>
    </w:p>
    <w:p>
      <w:pPr>
        <w:pStyle w:val="style157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 xml:space="preserve">CONTACT NO. </w:t>
      </w:r>
      <w:r>
        <w:rPr>
          <w:rFonts w:ascii="Times New Roman" w:cs="Times New Roman" w:hAnsi="Times New Roman"/>
        </w:rPr>
        <w:t xml:space="preserve">           </w:t>
      </w:r>
      <w:r>
        <w:rPr>
          <w:rFonts w:ascii="Times New Roman" w:cs="Times New Roman" w:hAnsi="Times New Roman"/>
        </w:rPr>
        <w:t>:</w:t>
      </w:r>
      <w:r>
        <w:rPr>
          <w:rFonts w:ascii="Times New Roman" w:cs="Times New Roman" w:hAnsi="Times New Roman"/>
        </w:rPr>
        <w:t xml:space="preserve">             </w:t>
      </w:r>
      <w:r>
        <w:rPr>
          <w:rFonts w:ascii="Times New Roman" w:cs="Times New Roman" w:hAnsi="Times New Roman"/>
        </w:rPr>
        <w:t>9818724190</w:t>
      </w:r>
    </w:p>
    <w:p>
      <w:pPr>
        <w:pStyle w:val="style157"/>
        <w:rPr>
          <w:rFonts w:ascii="Times New Roman" w:cs="Times New Roman" w:hAnsi="Times New Roman"/>
        </w:rPr>
      </w:pPr>
    </w:p>
    <w:p>
      <w:pPr>
        <w:pStyle w:val="style157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NAME</w:t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>:</w:t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 xml:space="preserve">    </w:t>
      </w:r>
      <w:r>
        <w:rPr>
          <w:rFonts w:ascii="Times New Roman" w:cs="Times New Roman" w:hAnsi="Times New Roman"/>
          <w:lang w:val="en-US"/>
        </w:rPr>
        <w:t>Mr.</w:t>
      </w:r>
      <w:r>
        <w:rPr>
          <w:rFonts w:ascii="Times New Roman" w:cs="Times New Roman" w:hAnsi="Times New Roman"/>
          <w:lang w:val="en-US"/>
        </w:rPr>
        <w:t xml:space="preserve"> </w:t>
      </w:r>
      <w:r>
        <w:rPr>
          <w:rFonts w:ascii="Times New Roman" w:cs="Times New Roman" w:hAnsi="Times New Roman"/>
          <w:lang w:val="en-US"/>
        </w:rPr>
        <w:t>Anuj</w:t>
      </w: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</w:rPr>
        <w:t>Tyagi</w:t>
      </w:r>
    </w:p>
    <w:p>
      <w:pPr>
        <w:pStyle w:val="style157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ORGANIZATION</w:t>
      </w:r>
      <w:r>
        <w:rPr>
          <w:rFonts w:ascii="Times New Roman" w:cs="Times New Roman" w:hAnsi="Times New Roman"/>
        </w:rPr>
        <w:t xml:space="preserve">   </w:t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>:</w:t>
      </w:r>
      <w:r>
        <w:rPr>
          <w:rFonts w:ascii="Times New Roman" w:cs="Times New Roman" w:hAnsi="Times New Roman"/>
        </w:rPr>
        <w:t xml:space="preserve">            </w:t>
      </w:r>
      <w:r>
        <w:rPr>
          <w:rFonts w:ascii="Times New Roman" w:cs="Times New Roman" w:hAnsi="Times New Roman"/>
        </w:rPr>
        <w:t xml:space="preserve">UEI GLOBAL INSTITUTE </w:t>
      </w:r>
    </w:p>
    <w:p>
      <w:pPr>
        <w:pStyle w:val="style157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 xml:space="preserve">DESIGNATION </w:t>
      </w:r>
      <w:r>
        <w:rPr>
          <w:rFonts w:ascii="Times New Roman" w:cs="Times New Roman" w:hAnsi="Times New Roman"/>
        </w:rPr>
        <w:t xml:space="preserve">     </w:t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>:</w:t>
      </w:r>
      <w:r>
        <w:rPr>
          <w:rFonts w:ascii="Times New Roman" w:cs="Times New Roman" w:hAnsi="Times New Roman"/>
        </w:rPr>
        <w:t xml:space="preserve">           </w:t>
      </w:r>
      <w:r>
        <w:rPr>
          <w:rFonts w:ascii="Times New Roman" w:cs="Times New Roman" w:hAnsi="Times New Roman"/>
        </w:rPr>
        <w:t xml:space="preserve"> HOD</w:t>
      </w:r>
      <w:r>
        <w:rPr>
          <w:rFonts w:ascii="Times New Roman" w:cs="Times New Roman" w:hAnsi="Times New Roman"/>
        </w:rPr>
        <w:t xml:space="preserve"> – H</w:t>
      </w:r>
      <w:r>
        <w:rPr>
          <w:rFonts w:ascii="Times New Roman" w:cs="Times New Roman" w:hAnsi="Times New Roman"/>
        </w:rPr>
        <w:t>ospitality</w:t>
      </w:r>
      <w:r>
        <w:rPr>
          <w:rFonts w:ascii="Times New Roman" w:cs="Times New Roman" w:hAnsi="Times New Roman"/>
        </w:rPr>
        <w:t xml:space="preserve"> &amp; Placements </w:t>
      </w:r>
    </w:p>
    <w:p>
      <w:pPr>
        <w:pStyle w:val="style157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CONTACT NO.</w:t>
      </w:r>
      <w:r>
        <w:rPr>
          <w:rFonts w:ascii="Times New Roman" w:cs="Times New Roman" w:hAnsi="Times New Roman"/>
        </w:rPr>
        <w:t xml:space="preserve">           </w:t>
      </w:r>
      <w:r>
        <w:rPr>
          <w:rFonts w:ascii="Times New Roman" w:cs="Times New Roman" w:hAnsi="Times New Roman"/>
        </w:rPr>
        <w:t xml:space="preserve"> :</w:t>
      </w:r>
      <w:r>
        <w:rPr>
          <w:rFonts w:ascii="Times New Roman" w:cs="Times New Roman" w:hAnsi="Times New Roman"/>
        </w:rPr>
        <w:t xml:space="preserve">            </w:t>
      </w:r>
      <w:r>
        <w:rPr>
          <w:rFonts w:ascii="Times New Roman" w:cs="Times New Roman" w:hAnsi="Times New Roman"/>
        </w:rPr>
        <w:t>9711480964</w:t>
      </w:r>
    </w:p>
    <w:p>
      <w:pPr>
        <w:pStyle w:val="style0"/>
        <w:rPr>
          <w:rFonts w:ascii="Times New Roman" w:cs="Times New Roman" w:hAnsi="Times New Roman"/>
        </w:rPr>
      </w:pPr>
    </w:p>
    <w:p>
      <w:pPr>
        <w:pStyle w:val="style0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Sign :</w:t>
      </w:r>
    </w:p>
    <w:p>
      <w:pPr>
        <w:pStyle w:val="style0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 xml:space="preserve">Place:  New Delhi.                                                                                                           </w:t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ab/>
      </w:r>
    </w:p>
    <w:p>
      <w:pPr>
        <w:pStyle w:val="style0"/>
        <w:rPr>
          <w:rFonts w:ascii="Tahoma" w:cs="Tahoma" w:hAnsi="Tahoma"/>
          <w:b/>
          <w:sz w:val="36"/>
          <w:szCs w:val="36"/>
        </w:rPr>
      </w:pPr>
    </w:p>
    <w:p>
      <w:pPr>
        <w:pStyle w:val="style0"/>
        <w:rPr>
          <w:rFonts w:ascii="Tahoma" w:cs="Tahoma" w:hAnsi="Tahoma"/>
          <w:sz w:val="24"/>
          <w:szCs w:val="24"/>
        </w:rPr>
      </w:pPr>
    </w:p>
    <w:sectPr>
      <w:pgSz w:w="12240" w:h="15840" w:orient="portrait"/>
      <w:pgMar w:top="180" w:right="1350" w:bottom="0" w:left="1260" w:header="720" w:footer="720" w:gutter="0"/>
      <w:pgBorders w:zOrder="front" w:display="allPages"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0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altName w:val="Courier New"/>
    <w:panose1 w:val="02070309020000020404"/>
    <w:charset w:val="00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000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000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Cambria"/>
    <w:panose1 w:val="02040503050000030204"/>
    <w:charset w:val="00"/>
    <w:family w:val="roman"/>
    <w:pitch w:val="variable"/>
    <w:sig w:usb0="E00006FF" w:usb1="420024FF" w:usb2="02000000" w:usb3="00000000" w:csb0="0000019F" w:csb1="00000000"/>
  </w:font>
  <w:font w:name="Segoe UI">
    <w:altName w:val="Segoe UI"/>
    <w:panose1 w:val="00000000000000000000"/>
    <w:charset w:val="00"/>
    <w:family w:val="swiss"/>
    <w:pitch w:val="variable"/>
    <w:sig w:usb0="E10022FF" w:usb1="C000E47F" w:usb2="00000029" w:usb3="00000000" w:csb0="000001DF" w:csb1="00000000"/>
  </w:font>
  <w:font w:name="Tahoma">
    <w:altName w:val="Tahoma"/>
    <w:panose1 w:val="020b0604030000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singleLevel"/>
    <w:tmpl w:val="C24C960C"/>
    <w:lvl w:ilvl="0">
      <w:start w:val="1"/>
      <w:numFmt w:val="bullet"/>
      <w:pStyle w:val="style48"/>
      <w:lvlText w:val=""/>
      <w:lvlJc w:val="left"/>
      <w:pPr>
        <w:tabs>
          <w:tab w:val="left" w:leader="none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EC3444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01AC609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80EE96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2B3CF6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C974E75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6"/>
    <w:multiLevelType w:val="hybridMultilevel"/>
    <w:tmpl w:val="C58C397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07"/>
    <w:multiLevelType w:val="hybridMultilevel"/>
    <w:tmpl w:val="3DA095E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000008"/>
    <w:multiLevelType w:val="hybridMultilevel"/>
    <w:tmpl w:val="89A4E89C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00000009"/>
    <w:multiLevelType w:val="hybridMultilevel"/>
    <w:tmpl w:val="A798E90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000000A"/>
    <w:multiLevelType w:val="hybridMultilevel"/>
    <w:tmpl w:val="4E58E30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000000B"/>
    <w:multiLevelType w:val="hybridMultilevel"/>
    <w:tmpl w:val="5CDA86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000000C"/>
    <w:multiLevelType w:val="hybridMultilevel"/>
    <w:tmpl w:val="D77080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000000D"/>
    <w:multiLevelType w:val="hybridMultilevel"/>
    <w:tmpl w:val="D1EE47D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000000E"/>
    <w:multiLevelType w:val="hybridMultilevel"/>
    <w:tmpl w:val="905A358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000000F"/>
    <w:multiLevelType w:val="hybridMultilevel"/>
    <w:tmpl w:val="3E34B6D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0000010"/>
    <w:multiLevelType w:val="hybridMultilevel"/>
    <w:tmpl w:val="25B4D04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0000011"/>
    <w:multiLevelType w:val="hybridMultilevel"/>
    <w:tmpl w:val="44BA14A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0000012"/>
    <w:multiLevelType w:val="hybridMultilevel"/>
    <w:tmpl w:val="AD38B9A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0000013"/>
    <w:multiLevelType w:val="hybridMultilevel"/>
    <w:tmpl w:val="55BA2F5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0000014"/>
    <w:multiLevelType w:val="hybridMultilevel"/>
    <w:tmpl w:val="04C2C90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00000015"/>
    <w:multiLevelType w:val="hybridMultilevel"/>
    <w:tmpl w:val="3B5482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0000016"/>
    <w:multiLevelType w:val="hybridMultilevel"/>
    <w:tmpl w:val="B9487F8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00000017"/>
    <w:multiLevelType w:val="hybridMultilevel"/>
    <w:tmpl w:val="0DF0366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00000018"/>
    <w:multiLevelType w:val="hybridMultilevel"/>
    <w:tmpl w:val="79EA70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00000019"/>
    <w:multiLevelType w:val="hybridMultilevel"/>
    <w:tmpl w:val="E96C5B1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0000001A"/>
    <w:multiLevelType w:val="hybridMultilevel"/>
    <w:tmpl w:val="4A1ECA7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0000001B"/>
    <w:multiLevelType w:val="hybridMultilevel"/>
    <w:tmpl w:val="95C8AB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0000001C"/>
    <w:multiLevelType w:val="hybridMultilevel"/>
    <w:tmpl w:val="BFEEBEF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0000001D"/>
    <w:multiLevelType w:val="hybridMultilevel"/>
    <w:tmpl w:val="1440406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0000001E"/>
    <w:multiLevelType w:val="hybridMultilevel"/>
    <w:tmpl w:val="0EF8958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000001F"/>
    <w:multiLevelType w:val="hybridMultilevel"/>
    <w:tmpl w:val="864A636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00000020"/>
    <w:multiLevelType w:val="hybridMultilevel"/>
    <w:tmpl w:val="85D8334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00000021"/>
    <w:multiLevelType w:val="hybridMultilevel"/>
    <w:tmpl w:val="CEF87DE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0000022"/>
    <w:multiLevelType w:val="hybridMultilevel"/>
    <w:tmpl w:val="34AE696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0000023"/>
    <w:multiLevelType w:val="hybridMultilevel"/>
    <w:tmpl w:val="FC08524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00000024"/>
    <w:multiLevelType w:val="hybridMultilevel"/>
    <w:tmpl w:val="5846EC00"/>
    <w:lvl w:ilvl="0" w:tplc="44FAAF3E">
      <w:start w:val="1"/>
      <w:numFmt w:val="lowerRoman"/>
      <w:lvlText w:val="(%1)"/>
      <w:lvlJc w:val="left"/>
      <w:pPr>
        <w:ind w:left="1800" w:hanging="108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00000025"/>
    <w:multiLevelType w:val="hybridMultilevel"/>
    <w:tmpl w:val="C94CE01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00000026"/>
    <w:multiLevelType w:val="hybridMultilevel"/>
    <w:tmpl w:val="84EE01E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00000027"/>
    <w:multiLevelType w:val="hybridMultilevel"/>
    <w:tmpl w:val="0378728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00000028"/>
    <w:multiLevelType w:val="hybridMultilevel"/>
    <w:tmpl w:val="13DA095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00000029"/>
    <w:multiLevelType w:val="hybridMultilevel"/>
    <w:tmpl w:val="E0C8E34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0000002A"/>
    <w:multiLevelType w:val="hybridMultilevel"/>
    <w:tmpl w:val="E116CA4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0000002B"/>
    <w:multiLevelType w:val="hybridMultilevel"/>
    <w:tmpl w:val="F2263D8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000002C"/>
    <w:multiLevelType w:val="hybridMultilevel"/>
    <w:tmpl w:val="221AAD8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0000002D"/>
    <w:multiLevelType w:val="hybridMultilevel"/>
    <w:tmpl w:val="4974469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0000002E"/>
    <w:multiLevelType w:val="hybridMultilevel"/>
    <w:tmpl w:val="EEB8D28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0000002F"/>
    <w:multiLevelType w:val="hybridMultilevel"/>
    <w:tmpl w:val="00000000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00000030"/>
    <w:multiLevelType w:val="hybridMultilevel"/>
    <w:tmpl w:val="0000000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00000031"/>
    <w:multiLevelType w:val="hybridMultilevel"/>
    <w:tmpl w:val="0000000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9"/>
  </w:num>
  <w:num w:numId="3">
    <w:abstractNumId w:val="7"/>
  </w:num>
  <w:num w:numId="4">
    <w:abstractNumId w:val="23"/>
  </w:num>
  <w:num w:numId="5">
    <w:abstractNumId w:val="31"/>
  </w:num>
  <w:num w:numId="6">
    <w:abstractNumId w:val="45"/>
  </w:num>
  <w:num w:numId="7">
    <w:abstractNumId w:val="3"/>
  </w:num>
  <w:num w:numId="8">
    <w:abstractNumId w:val="2"/>
  </w:num>
  <w:num w:numId="9">
    <w:abstractNumId w:val="22"/>
  </w:num>
  <w:num w:numId="10">
    <w:abstractNumId w:val="19"/>
  </w:num>
  <w:num w:numId="11">
    <w:abstractNumId w:val="29"/>
  </w:num>
  <w:num w:numId="12">
    <w:abstractNumId w:val="27"/>
  </w:num>
  <w:num w:numId="13">
    <w:abstractNumId w:val="17"/>
  </w:num>
  <w:num w:numId="14">
    <w:abstractNumId w:val="32"/>
  </w:num>
  <w:num w:numId="15">
    <w:abstractNumId w:val="34"/>
  </w:num>
  <w:num w:numId="16">
    <w:abstractNumId w:val="37"/>
  </w:num>
  <w:num w:numId="17">
    <w:abstractNumId w:val="28"/>
  </w:num>
  <w:num w:numId="18">
    <w:abstractNumId w:val="15"/>
  </w:num>
  <w:num w:numId="19">
    <w:abstractNumId w:val="21"/>
  </w:num>
  <w:num w:numId="20">
    <w:abstractNumId w:val="46"/>
  </w:num>
  <w:num w:numId="21">
    <w:abstractNumId w:val="38"/>
  </w:num>
  <w:num w:numId="22">
    <w:abstractNumId w:val="10"/>
  </w:num>
  <w:num w:numId="23">
    <w:abstractNumId w:val="40"/>
  </w:num>
  <w:num w:numId="24">
    <w:abstractNumId w:val="20"/>
  </w:num>
  <w:num w:numId="25">
    <w:abstractNumId w:val="25"/>
  </w:num>
  <w:num w:numId="26">
    <w:abstractNumId w:val="33"/>
  </w:num>
  <w:num w:numId="27">
    <w:abstractNumId w:val="5"/>
  </w:num>
  <w:num w:numId="28">
    <w:abstractNumId w:val="4"/>
  </w:num>
  <w:num w:numId="29">
    <w:abstractNumId w:val="16"/>
  </w:num>
  <w:num w:numId="30">
    <w:abstractNumId w:val="12"/>
  </w:num>
  <w:num w:numId="31">
    <w:abstractNumId w:val="42"/>
  </w:num>
  <w:num w:numId="32">
    <w:abstractNumId w:val="41"/>
  </w:num>
  <w:num w:numId="33">
    <w:abstractNumId w:val="18"/>
  </w:num>
  <w:num w:numId="34">
    <w:abstractNumId w:val="44"/>
  </w:num>
  <w:num w:numId="35">
    <w:abstractNumId w:val="8"/>
  </w:num>
  <w:num w:numId="36">
    <w:abstractNumId w:val="43"/>
  </w:num>
  <w:num w:numId="37">
    <w:abstractNumId w:val="24"/>
  </w:num>
  <w:num w:numId="38">
    <w:abstractNumId w:val="35"/>
  </w:num>
  <w:num w:numId="39">
    <w:abstractNumId w:val="9"/>
  </w:num>
  <w:num w:numId="40">
    <w:abstractNumId w:val="30"/>
  </w:num>
  <w:num w:numId="41">
    <w:abstractNumId w:val="11"/>
  </w:num>
  <w:num w:numId="42">
    <w:abstractNumId w:val="14"/>
  </w:num>
  <w:num w:numId="43">
    <w:abstractNumId w:val="6"/>
  </w:num>
  <w:num w:numId="44">
    <w:abstractNumId w:val="26"/>
  </w:num>
  <w:num w:numId="45">
    <w:abstractNumId w:val="1"/>
  </w:num>
  <w:num w:numId="46">
    <w:abstractNumId w:val="36"/>
  </w:num>
  <w:num w:numId="47">
    <w:abstractNumId w:val="13"/>
  </w:num>
  <w:num w:numId="48">
    <w:abstractNumId w:val="47"/>
  </w:num>
  <w:num w:numId="49">
    <w:abstractNumId w:val="48"/>
  </w:num>
  <w:num w:numId="50">
    <w:abstractNumId w:val="49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28"/>
  <w:proofState w:spelling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doNotShadeFormData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Times New Roman" w:eastAsia="Calibri" w:hAnsi="Calibri"/>
        <w:lang w:val="en-IN" w:bidi="ar-SA" w:eastAsia="en-IN"/>
      </w:rPr>
    </w:rPrDefault>
    <w:pPrDefault>
      <w:pPr/>
    </w:pPrDefault>
  </w:docDefaults>
  <w:style w:type="paragraph" w:default="1" w:styleId="style0">
    <w:name w:val="Normal"/>
    <w:next w:val="style0"/>
    <w:qFormat/>
    <w:pPr>
      <w:spacing w:after="200" w:lineRule="auto" w:line="276"/>
    </w:pPr>
    <w:rPr>
      <w:rFonts w:cs="SimSun"/>
      <w:sz w:val="22"/>
      <w:szCs w:val="22"/>
      <w:lang w:val="en-US" w:eastAsia="en-US"/>
    </w:rPr>
  </w:style>
  <w:style w:type="paragraph" w:styleId="style1">
    <w:name w:val="heading 1"/>
    <w:basedOn w:val="style0"/>
    <w:next w:val="style0"/>
    <w:link w:val="style4098"/>
    <w:qFormat/>
    <w:pPr>
      <w:keepNext/>
      <w:keepLines/>
      <w:spacing w:before="480" w:after="0"/>
      <w:outlineLvl w:val="0"/>
    </w:pPr>
    <w:rPr>
      <w:rFonts w:ascii="Cambria" w:eastAsia="SimSun" w:hAnsi="Cambria"/>
      <w:b/>
      <w:bCs/>
      <w:color w:val="365f91"/>
      <w:sz w:val="28"/>
      <w:szCs w:val="28"/>
    </w:rPr>
  </w:style>
  <w:style w:type="paragraph" w:styleId="style2">
    <w:name w:val="heading 2"/>
    <w:basedOn w:val="style0"/>
    <w:next w:val="style0"/>
    <w:link w:val="style4097"/>
    <w:qFormat/>
    <w:pPr>
      <w:keepNext/>
      <w:keepLines/>
      <w:spacing w:before="200" w:after="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48">
    <w:name w:val="List Bullet"/>
    <w:basedOn w:val="style0"/>
    <w:next w:val="style48"/>
    <w:pPr>
      <w:numPr>
        <w:ilvl w:val="0"/>
        <w:numId w:val="1"/>
      </w:numPr>
      <w:contextualSpacing/>
    </w:pPr>
    <w:rPr/>
  </w:style>
  <w:style w:type="paragraph" w:styleId="style157">
    <w:name w:val="No Spacing"/>
    <w:next w:val="style157"/>
    <w:qFormat/>
    <w:pPr/>
    <w:rPr>
      <w:rFonts w:cs="SimSun"/>
      <w:sz w:val="22"/>
      <w:szCs w:val="22"/>
      <w:lang w:val="en-US" w:eastAsia="en-US"/>
    </w:rPr>
  </w:style>
  <w:style w:type="character" w:customStyle="1" w:styleId="style4097">
    <w:name w:val="Heading 2 Char_90fad14e-8eb8-4156-b1e3-f9f7fcdf2731"/>
    <w:basedOn w:val="style65"/>
    <w:next w:val="style4097"/>
    <w:link w:val="style2"/>
    <w:rPr>
      <w:rFonts w:ascii="Cambria" w:cs="SimSun" w:eastAsia="SimSun" w:hAnsi="Cambria"/>
      <w:b/>
      <w:bCs/>
      <w:color w:val="4f81bd"/>
      <w:sz w:val="26"/>
      <w:szCs w:val="26"/>
      <w:lang w:val="en-US" w:bidi="ar-SA" w:eastAsia="en-US"/>
    </w:rPr>
  </w:style>
  <w:style w:type="character" w:customStyle="1" w:styleId="style4098">
    <w:name w:val="Heading 1 Char_4c28fd76-4151-4011-a577-eeba59833098"/>
    <w:basedOn w:val="style65"/>
    <w:next w:val="style4098"/>
    <w:link w:val="style1"/>
    <w:rPr>
      <w:rFonts w:ascii="Cambria" w:cs="SimSun" w:eastAsia="SimSun" w:hAnsi="Cambria"/>
      <w:b/>
      <w:bCs/>
      <w:color w:val="365f91"/>
      <w:sz w:val="28"/>
      <w:szCs w:val="28"/>
      <w:lang w:val="en-US" w:bidi="ar-SA" w:eastAsia="en-US"/>
    </w:rPr>
  </w:style>
  <w:style w:type="character" w:styleId="style85">
    <w:name w:val="Hyperlink"/>
    <w:basedOn w:val="style65"/>
    <w:next w:val="style85"/>
    <w:rPr>
      <w:rFonts w:ascii="Calibri" w:cs="SimSun" w:eastAsia="Calibri" w:hAnsi="Calibri"/>
      <w:color w:val="0000ff"/>
      <w:sz w:val="22"/>
      <w:szCs w:val="22"/>
      <w:u w:val="single"/>
      <w:lang w:val="en-US" w:bidi="ar-SA" w:eastAsia="en-US"/>
    </w:rPr>
  </w:style>
  <w:style w:type="paragraph" w:styleId="style179">
    <w:name w:val="List Paragraph"/>
    <w:basedOn w:val="style0"/>
    <w:next w:val="style179"/>
    <w:qFormat/>
    <w:pPr>
      <w:ind w:left="720"/>
      <w:contextualSpacing/>
    </w:pPr>
    <w:rPr/>
  </w:style>
  <w:style w:type="character" w:customStyle="1" w:styleId="style4099">
    <w:name w:val="Balloon Text Char"/>
    <w:basedOn w:val="style65"/>
    <w:next w:val="style4099"/>
    <w:link w:val="style153"/>
    <w:rPr>
      <w:rFonts w:ascii="Segoe UI" w:cs="Segoe UI" w:eastAsia="Calibri" w:hAnsi="Segoe UI"/>
      <w:sz w:val="18"/>
      <w:szCs w:val="18"/>
      <w:lang w:val="en-US" w:bidi="ar-SA" w:eastAsia="en-US"/>
    </w:rPr>
  </w:style>
  <w:style w:type="paragraph" w:styleId="style153">
    <w:name w:val="Balloon Text"/>
    <w:basedOn w:val="style0"/>
    <w:next w:val="style153"/>
    <w:link w:val="style4099"/>
    <w:pPr>
      <w:spacing w:after="0" w:lineRule="auto" w:line="240"/>
    </w:pPr>
    <w:rPr>
      <w:rFonts w:ascii="Segoe UI" w:cs="Segoe UI" w:hAnsi="Segoe UI"/>
      <w:sz w:val="18"/>
      <w:szCs w:val="1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439</Words>
  <Pages>2</Pages>
  <Characters>2276</Characters>
  <Application>WPS Office</Application>
  <DocSecurity>0</DocSecurity>
  <Paragraphs>78</Paragraphs>
  <ScaleCrop>false</ScaleCrop>
  <LinksUpToDate>false</LinksUpToDate>
  <CharactersWithSpaces>2956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2021-10-14T04:12:46Z</dcterms:created>
  <dc:creator>owner</dc:creator>
  <lastModifiedBy>Redmi Note 8</lastModifiedBy>
  <lastPrinted>2019-04-18T13:09:00Z</lastPrinted>
  <dcterms:modified xsi:type="dcterms:W3CDTF">2021-10-14T04:12:46Z</dcterms:modified>
  <revision>59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