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6A31B" w14:textId="77777777" w:rsidR="00F90A4A" w:rsidRDefault="00F90A4A" w:rsidP="00784275">
      <w:pPr>
        <w:rPr>
          <w:rFonts w:ascii="Palatino Linotype" w:hAnsi="Palatino Linotype"/>
          <w:sz w:val="32"/>
          <w:szCs w:val="32"/>
        </w:rPr>
      </w:pPr>
    </w:p>
    <w:p w14:paraId="47BC24AA" w14:textId="77777777" w:rsidR="00784275" w:rsidRPr="00893F52" w:rsidRDefault="00784275" w:rsidP="00784275">
      <w:pPr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32"/>
          <w:szCs w:val="32"/>
        </w:rPr>
        <w:t>JITENDRA PRASAD</w:t>
      </w:r>
    </w:p>
    <w:p w14:paraId="17D77024" w14:textId="28A6C1A2" w:rsidR="00784275" w:rsidRDefault="00B31AF9" w:rsidP="00784275">
      <w:p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1</w:t>
      </w:r>
      <w:r w:rsidR="00C11CF3">
        <w:rPr>
          <w:rFonts w:ascii="Palatino Linotype" w:hAnsi="Palatino Linotype"/>
          <w:sz w:val="22"/>
          <w:szCs w:val="22"/>
        </w:rPr>
        <w:t>0 C</w:t>
      </w:r>
      <w:r w:rsidR="008E1882">
        <w:rPr>
          <w:rFonts w:ascii="Palatino Linotype" w:hAnsi="Palatino Linotype"/>
          <w:sz w:val="22"/>
          <w:szCs w:val="22"/>
        </w:rPr>
        <w:t>,</w:t>
      </w:r>
      <w:r w:rsidR="00C11CF3">
        <w:rPr>
          <w:rFonts w:ascii="Palatino Linotype" w:hAnsi="Palatino Linotype"/>
          <w:sz w:val="22"/>
          <w:szCs w:val="22"/>
        </w:rPr>
        <w:t xml:space="preserve"> New Sheetal </w:t>
      </w:r>
      <w:r w:rsidR="00B20B78">
        <w:rPr>
          <w:rFonts w:ascii="Palatino Linotype" w:hAnsi="Palatino Linotype"/>
          <w:sz w:val="22"/>
          <w:szCs w:val="22"/>
        </w:rPr>
        <w:t>Nagar,</w:t>
      </w:r>
      <w:r w:rsidR="00C11CF3">
        <w:rPr>
          <w:rFonts w:ascii="Palatino Linotype" w:hAnsi="Palatino Linotype"/>
          <w:sz w:val="22"/>
          <w:szCs w:val="22"/>
        </w:rPr>
        <w:t xml:space="preserve"> </w:t>
      </w:r>
      <w:r w:rsidR="00951250">
        <w:rPr>
          <w:rFonts w:ascii="Palatino Linotype" w:hAnsi="Palatino Linotype"/>
          <w:sz w:val="22"/>
          <w:szCs w:val="22"/>
        </w:rPr>
        <w:t>Vijayanagar</w:t>
      </w:r>
      <w:r w:rsidR="00C11CF3">
        <w:rPr>
          <w:rFonts w:ascii="Palatino Linotype" w:hAnsi="Palatino Linotype"/>
          <w:sz w:val="22"/>
          <w:szCs w:val="22"/>
        </w:rPr>
        <w:t xml:space="preserve"> </w:t>
      </w:r>
    </w:p>
    <w:p w14:paraId="3EF5DB83" w14:textId="5F2E620F" w:rsidR="00784275" w:rsidRPr="000F6FB6" w:rsidRDefault="00C11CF3" w:rsidP="00784275">
      <w:p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Indore</w:t>
      </w:r>
      <w:r w:rsidR="00784275">
        <w:rPr>
          <w:rFonts w:ascii="Palatino Linotype" w:hAnsi="Palatino Linotype"/>
          <w:sz w:val="22"/>
          <w:szCs w:val="22"/>
        </w:rPr>
        <w:t xml:space="preserve"> -</w:t>
      </w:r>
      <w:r>
        <w:rPr>
          <w:rFonts w:ascii="Palatino Linotype" w:hAnsi="Palatino Linotype"/>
          <w:sz w:val="22"/>
          <w:szCs w:val="22"/>
        </w:rPr>
        <w:t>452010</w:t>
      </w:r>
      <w:r w:rsidR="009D1EB6">
        <w:rPr>
          <w:rFonts w:ascii="Palatino Linotype" w:hAnsi="Palatino Linotype"/>
          <w:sz w:val="22"/>
          <w:szCs w:val="22"/>
        </w:rPr>
        <w:t xml:space="preserve"> </w:t>
      </w:r>
      <w:r w:rsidR="00B31AF9">
        <w:rPr>
          <w:rFonts w:ascii="Palatino Linotype" w:hAnsi="Palatino Linotype"/>
          <w:sz w:val="22"/>
          <w:szCs w:val="22"/>
        </w:rPr>
        <w:t>(</w:t>
      </w:r>
      <w:r>
        <w:rPr>
          <w:rFonts w:ascii="Palatino Linotype" w:hAnsi="Palatino Linotype"/>
          <w:sz w:val="22"/>
          <w:szCs w:val="22"/>
        </w:rPr>
        <w:t>MADHYA PRADESH</w:t>
      </w:r>
      <w:r w:rsidR="00784275">
        <w:rPr>
          <w:rFonts w:ascii="Palatino Linotype" w:hAnsi="Palatino Linotype"/>
          <w:sz w:val="22"/>
          <w:szCs w:val="22"/>
        </w:rPr>
        <w:t xml:space="preserve">)                                                                                                  </w:t>
      </w:r>
    </w:p>
    <w:p w14:paraId="78F30089" w14:textId="77777777" w:rsidR="00784275" w:rsidRPr="00F90A4A" w:rsidRDefault="00784275" w:rsidP="00784275">
      <w:pPr>
        <w:rPr>
          <w:rFonts w:ascii="Verdana" w:hAnsi="Verdana" w:cs="Verdana"/>
          <w:bCs/>
        </w:rPr>
      </w:pPr>
      <w:r w:rsidRPr="000F6FB6">
        <w:rPr>
          <w:rFonts w:ascii="Palatino Linotype" w:hAnsi="Palatino Linotype"/>
          <w:sz w:val="22"/>
          <w:szCs w:val="22"/>
        </w:rPr>
        <w:t>Mob</w:t>
      </w:r>
      <w:r>
        <w:rPr>
          <w:rFonts w:ascii="Palatino Linotype" w:hAnsi="Palatino Linotype"/>
          <w:sz w:val="22"/>
          <w:szCs w:val="22"/>
        </w:rPr>
        <w:t>: -</w:t>
      </w:r>
      <w:r w:rsidRPr="000F6FB6">
        <w:rPr>
          <w:rFonts w:ascii="Verdana" w:hAnsi="Verdana" w:cs="Verdana"/>
          <w:bCs/>
        </w:rPr>
        <w:t>+9</w:t>
      </w:r>
      <w:r>
        <w:rPr>
          <w:rFonts w:ascii="Verdana" w:hAnsi="Verdana" w:cs="Verdana"/>
          <w:bCs/>
        </w:rPr>
        <w:t>1-</w:t>
      </w:r>
      <w:r w:rsidR="007B752D">
        <w:rPr>
          <w:rFonts w:ascii="Verdana" w:hAnsi="Verdana" w:cs="Verdana"/>
          <w:bCs/>
        </w:rPr>
        <w:t>97972</w:t>
      </w:r>
      <w:r w:rsidR="00F90A4A">
        <w:rPr>
          <w:rFonts w:ascii="Verdana" w:hAnsi="Verdana" w:cs="Verdana"/>
          <w:bCs/>
        </w:rPr>
        <w:t>-</w:t>
      </w:r>
      <w:r w:rsidR="007B752D">
        <w:rPr>
          <w:rFonts w:ascii="Verdana" w:hAnsi="Verdana" w:cs="Verdana"/>
          <w:bCs/>
        </w:rPr>
        <w:t>69988</w:t>
      </w:r>
      <w:r w:rsidR="00FF6470">
        <w:rPr>
          <w:rFonts w:ascii="Verdana" w:hAnsi="Verdana" w:cs="Verdana"/>
          <w:bCs/>
        </w:rPr>
        <w:t xml:space="preserve"> / 72358-63898</w:t>
      </w:r>
    </w:p>
    <w:p w14:paraId="1D6880B5" w14:textId="2498F414" w:rsidR="00F85915" w:rsidRPr="00EB43D1" w:rsidRDefault="00B20B78" w:rsidP="00784275">
      <w:pPr>
        <w:rPr>
          <w:rFonts w:ascii="Palatino Linotype" w:hAnsi="Palatino Linotype"/>
          <w:sz w:val="22"/>
          <w:szCs w:val="22"/>
        </w:rPr>
      </w:pPr>
      <w:r w:rsidRPr="000F6FB6">
        <w:rPr>
          <w:rFonts w:ascii="Palatino Linotype" w:hAnsi="Palatino Linotype"/>
          <w:sz w:val="22"/>
          <w:szCs w:val="22"/>
        </w:rPr>
        <w:t>Email: -jitendraprasad88@gmail.com</w:t>
      </w:r>
      <w:r w:rsidR="00C11CF3">
        <w:rPr>
          <w:rFonts w:ascii="Palatino Linotype" w:hAnsi="Palatino Linotype" w:cs="Tahoma"/>
          <w:noProof/>
          <w:sz w:val="22"/>
          <w:szCs w:val="22"/>
        </w:rPr>
        <w:pict w14:anchorId="2AD741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BD15155_" style="width:8in;height:7.5pt;mso-width-percent:0;mso-height-percent:0;mso-width-percent:0;mso-height-percent:0" o:hrpct="0" o:hralign="center" o:hr="t">
            <v:imagedata r:id="rId7" o:title="BD15155_"/>
          </v:shape>
        </w:pict>
      </w:r>
    </w:p>
    <w:p w14:paraId="4D1E59D3" w14:textId="77777777" w:rsidR="007374CC" w:rsidRPr="00F96A28" w:rsidRDefault="00093216" w:rsidP="007374CC">
      <w:pPr>
        <w:rPr>
          <w:rFonts w:ascii="Palatino Linotype" w:hAnsi="Palatino Linotype" w:cs="Tahoma"/>
          <w:b/>
          <w:sz w:val="32"/>
          <w:szCs w:val="32"/>
        </w:rPr>
      </w:pPr>
      <w:r>
        <w:rPr>
          <w:rFonts w:ascii="Palatino Linotype" w:hAnsi="Palatino Linotype" w:cs="Tahoma"/>
          <w:b/>
          <w:sz w:val="32"/>
          <w:szCs w:val="32"/>
        </w:rPr>
        <w:t>A</w:t>
      </w:r>
      <w:r w:rsidR="00404FA9">
        <w:rPr>
          <w:rFonts w:ascii="Palatino Linotype" w:hAnsi="Palatino Linotype" w:cs="Tahoma"/>
          <w:b/>
          <w:sz w:val="32"/>
          <w:szCs w:val="32"/>
        </w:rPr>
        <w:t>C</w:t>
      </w:r>
      <w:r>
        <w:rPr>
          <w:rFonts w:ascii="Palatino Linotype" w:hAnsi="Palatino Linotype" w:cs="Tahoma"/>
          <w:b/>
          <w:sz w:val="32"/>
          <w:szCs w:val="32"/>
        </w:rPr>
        <w:t xml:space="preserve">COMPLISHED </w:t>
      </w:r>
      <w:r w:rsidR="00964218">
        <w:rPr>
          <w:rFonts w:ascii="Palatino Linotype" w:hAnsi="Palatino Linotype" w:cs="Tahoma"/>
          <w:b/>
          <w:sz w:val="32"/>
          <w:szCs w:val="32"/>
        </w:rPr>
        <w:t>HOSPITALITY</w:t>
      </w:r>
      <w:r w:rsidR="006148E8">
        <w:rPr>
          <w:rFonts w:ascii="Palatino Linotype" w:hAnsi="Palatino Linotype" w:cs="Tahoma"/>
          <w:b/>
          <w:sz w:val="32"/>
          <w:szCs w:val="32"/>
        </w:rPr>
        <w:t xml:space="preserve"> </w:t>
      </w:r>
      <w:r w:rsidR="008B622C">
        <w:rPr>
          <w:rFonts w:ascii="Palatino Linotype" w:hAnsi="Palatino Linotype" w:cs="Tahoma"/>
          <w:b/>
          <w:sz w:val="32"/>
          <w:szCs w:val="32"/>
        </w:rPr>
        <w:t>PROFESSIONAL</w:t>
      </w:r>
    </w:p>
    <w:p w14:paraId="2068C4BA" w14:textId="77777777" w:rsidR="00093216" w:rsidRPr="00201BCD" w:rsidRDefault="00093216" w:rsidP="00093216">
      <w:pPr>
        <w:rPr>
          <w:rFonts w:ascii="Palatino Linotype" w:hAnsi="Palatino Linotype"/>
          <w:i/>
          <w:sz w:val="22"/>
          <w:szCs w:val="22"/>
        </w:rPr>
      </w:pPr>
      <w:r w:rsidRPr="00201BCD">
        <w:rPr>
          <w:rFonts w:ascii="Palatino Linotype" w:hAnsi="Palatino Linotype"/>
          <w:i/>
          <w:sz w:val="22"/>
          <w:szCs w:val="22"/>
        </w:rPr>
        <w:t xml:space="preserve">Highly Competent and Proactive individual with an aptitude for the </w:t>
      </w:r>
      <w:r w:rsidR="00964218">
        <w:rPr>
          <w:rFonts w:ascii="Palatino Linotype" w:hAnsi="Palatino Linotype"/>
          <w:i/>
          <w:sz w:val="22"/>
          <w:szCs w:val="22"/>
        </w:rPr>
        <w:t>Hospitality</w:t>
      </w:r>
      <w:r w:rsidRPr="00201BCD">
        <w:rPr>
          <w:rFonts w:ascii="Palatino Linotype" w:hAnsi="Palatino Linotype"/>
          <w:i/>
          <w:sz w:val="22"/>
          <w:szCs w:val="22"/>
        </w:rPr>
        <w:t xml:space="preserve"> Industry</w:t>
      </w:r>
    </w:p>
    <w:p w14:paraId="6E4FDB93" w14:textId="77777777" w:rsidR="00C13AA6" w:rsidRPr="00EB43D1" w:rsidRDefault="00FB6AAF" w:rsidP="00EB43D1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noProof/>
        </w:rPr>
        <w:pict w14:anchorId="1EF4999C">
          <v:shape id="_x0000_i1026" type="#_x0000_t75" alt="BD15155_" style="width:8in;height:7.5pt;mso-width-percent:0;mso-height-percent:0;mso-width-percent:0;mso-height-percent:0" o:hrpct="0" o:hralign="center" o:hr="t">
            <v:imagedata r:id="rId7" o:title="BD15155_"/>
          </v:shape>
        </w:pict>
      </w:r>
      <w:r w:rsidR="00C13AA6" w:rsidRPr="00285D8E">
        <w:rPr>
          <w:rFonts w:ascii="Palatino Linotype" w:hAnsi="Palatino Linotype" w:cs="Tahoma"/>
          <w:b/>
          <w:sz w:val="22"/>
          <w:szCs w:val="22"/>
        </w:rPr>
        <w:t>PROFILE</w:t>
      </w:r>
    </w:p>
    <w:p w14:paraId="08A7859A" w14:textId="77777777" w:rsidR="008B622C" w:rsidRPr="00093216" w:rsidRDefault="008B622C" w:rsidP="00093216">
      <w:pPr>
        <w:rPr>
          <w:rFonts w:ascii="Palatino Linotype" w:hAnsi="Palatino Linotype"/>
          <w:sz w:val="10"/>
          <w:szCs w:val="10"/>
        </w:rPr>
      </w:pPr>
    </w:p>
    <w:p w14:paraId="1DBD0757" w14:textId="77777777" w:rsidR="00093216" w:rsidRPr="000F6FB6" w:rsidRDefault="00093216" w:rsidP="00036018">
      <w:pPr>
        <w:numPr>
          <w:ilvl w:val="0"/>
          <w:numId w:val="5"/>
        </w:numPr>
        <w:rPr>
          <w:rFonts w:ascii="Palatino Linotype" w:hAnsi="Palatino Linotype"/>
          <w:sz w:val="22"/>
          <w:szCs w:val="22"/>
        </w:rPr>
      </w:pPr>
      <w:r w:rsidRPr="000F6FB6">
        <w:rPr>
          <w:rFonts w:ascii="Palatino Linotype" w:hAnsi="Palatino Linotype"/>
          <w:sz w:val="22"/>
          <w:szCs w:val="22"/>
        </w:rPr>
        <w:t xml:space="preserve">A qualified Hotel Management Professional offering with qualitative experience in the hotel industry well versed with all operations and functions of hotel management. </w:t>
      </w:r>
    </w:p>
    <w:p w14:paraId="77CF5664" w14:textId="23B77945" w:rsidR="00093216" w:rsidRPr="000F6FB6" w:rsidRDefault="00093216" w:rsidP="00036018">
      <w:pPr>
        <w:numPr>
          <w:ilvl w:val="0"/>
          <w:numId w:val="5"/>
        </w:numPr>
        <w:rPr>
          <w:rFonts w:ascii="Palatino Linotype" w:hAnsi="Palatino Linotype"/>
          <w:sz w:val="22"/>
          <w:szCs w:val="22"/>
        </w:rPr>
      </w:pPr>
      <w:r w:rsidRPr="000F6FB6">
        <w:rPr>
          <w:rFonts w:ascii="Palatino Linotype" w:hAnsi="Palatino Linotype"/>
          <w:sz w:val="22"/>
          <w:szCs w:val="22"/>
        </w:rPr>
        <w:t xml:space="preserve">Hands on experience in especially in </w:t>
      </w:r>
      <w:r w:rsidR="008B10BE">
        <w:rPr>
          <w:rFonts w:ascii="Palatino Linotype" w:hAnsi="Palatino Linotype"/>
          <w:sz w:val="22"/>
          <w:szCs w:val="22"/>
        </w:rPr>
        <w:t>Front Office</w:t>
      </w:r>
      <w:r w:rsidR="00E8359A">
        <w:rPr>
          <w:rFonts w:ascii="Palatino Linotype" w:hAnsi="Palatino Linotype"/>
          <w:sz w:val="22"/>
          <w:szCs w:val="22"/>
        </w:rPr>
        <w:t xml:space="preserve"> </w:t>
      </w:r>
      <w:r w:rsidRPr="000F6FB6">
        <w:rPr>
          <w:rFonts w:ascii="Palatino Linotype" w:hAnsi="Palatino Linotype"/>
          <w:sz w:val="22"/>
          <w:szCs w:val="22"/>
        </w:rPr>
        <w:t xml:space="preserve">and handling guest history for service of regular and </w:t>
      </w:r>
      <w:proofErr w:type="gramStart"/>
      <w:r w:rsidRPr="000F6FB6">
        <w:rPr>
          <w:rFonts w:ascii="Palatino Linotype" w:hAnsi="Palatino Linotype"/>
          <w:sz w:val="22"/>
          <w:szCs w:val="22"/>
        </w:rPr>
        <w:t>high profile</w:t>
      </w:r>
      <w:proofErr w:type="gramEnd"/>
      <w:r w:rsidRPr="000F6FB6">
        <w:rPr>
          <w:rFonts w:ascii="Palatino Linotype" w:hAnsi="Palatino Linotype"/>
          <w:sz w:val="22"/>
          <w:szCs w:val="22"/>
        </w:rPr>
        <w:t xml:space="preserve"> guests.</w:t>
      </w:r>
    </w:p>
    <w:p w14:paraId="68322699" w14:textId="77777777" w:rsidR="00093216" w:rsidRPr="000F6FB6" w:rsidRDefault="00093216" w:rsidP="00036018">
      <w:pPr>
        <w:numPr>
          <w:ilvl w:val="0"/>
          <w:numId w:val="5"/>
        </w:numPr>
        <w:rPr>
          <w:rFonts w:ascii="Palatino Linotype" w:hAnsi="Palatino Linotype"/>
          <w:sz w:val="22"/>
          <w:szCs w:val="22"/>
        </w:rPr>
      </w:pPr>
      <w:r w:rsidRPr="000F6FB6">
        <w:rPr>
          <w:rFonts w:ascii="Palatino Linotype" w:hAnsi="Palatino Linotype"/>
          <w:sz w:val="22"/>
          <w:szCs w:val="22"/>
        </w:rPr>
        <w:t xml:space="preserve">Ability to work with relative calm in a </w:t>
      </w:r>
      <w:proofErr w:type="gramStart"/>
      <w:r w:rsidRPr="000F6FB6">
        <w:rPr>
          <w:rFonts w:ascii="Palatino Linotype" w:hAnsi="Palatino Linotype"/>
          <w:sz w:val="22"/>
          <w:szCs w:val="22"/>
        </w:rPr>
        <w:t>high pressure</w:t>
      </w:r>
      <w:proofErr w:type="gramEnd"/>
      <w:r w:rsidRPr="000F6FB6">
        <w:rPr>
          <w:rFonts w:ascii="Palatino Linotype" w:hAnsi="Palatino Linotype"/>
          <w:sz w:val="22"/>
          <w:szCs w:val="22"/>
        </w:rPr>
        <w:t xml:space="preserve"> environment and time constraints. Professional with natural flair for building relations, customer service and proven abilities in achieving optimum level of customer satisfaction.</w:t>
      </w:r>
    </w:p>
    <w:p w14:paraId="66FFA78D" w14:textId="77777777" w:rsidR="00722A34" w:rsidRPr="00784275" w:rsidRDefault="00093216" w:rsidP="00241858">
      <w:pPr>
        <w:numPr>
          <w:ilvl w:val="0"/>
          <w:numId w:val="5"/>
        </w:numPr>
        <w:rPr>
          <w:rFonts w:ascii="Palatino Linotype" w:hAnsi="Palatino Linotype"/>
          <w:sz w:val="22"/>
          <w:szCs w:val="22"/>
        </w:rPr>
      </w:pPr>
      <w:r w:rsidRPr="000F6FB6">
        <w:rPr>
          <w:rFonts w:ascii="Palatino Linotype" w:hAnsi="Palatino Linotype"/>
          <w:sz w:val="22"/>
          <w:szCs w:val="22"/>
        </w:rPr>
        <w:t>Excellent communication, inter-personal and liaison skills coupled with strong leadership qualities and innovative ideas.</w:t>
      </w:r>
    </w:p>
    <w:p w14:paraId="78CBC29B" w14:textId="77777777" w:rsidR="003E6A3A" w:rsidRDefault="00FB6AAF" w:rsidP="003E6A3A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noProof/>
        </w:rPr>
        <w:pict w14:anchorId="28B5A7F3">
          <v:shape id="_x0000_i1027" type="#_x0000_t75" alt="BD15155_" style="width:8in;height:7.5pt;mso-width-percent:0;mso-height-percent:0;mso-width-percent:0;mso-height-percent:0" o:hrpct="0" o:hralign="center" o:hr="t">
            <v:imagedata r:id="rId7" o:title="BD15155_"/>
          </v:shape>
        </w:pict>
      </w:r>
    </w:p>
    <w:p w14:paraId="3BF5B436" w14:textId="462E905C" w:rsidR="00F906DE" w:rsidRDefault="00F906DE" w:rsidP="00F906DE">
      <w:pPr>
        <w:jc w:val="both"/>
        <w:rPr>
          <w:rFonts w:ascii="Palatino Linotype" w:hAnsi="Palatino Linotype" w:cs="Tahoma"/>
          <w:b/>
          <w:sz w:val="22"/>
          <w:szCs w:val="22"/>
        </w:rPr>
      </w:pPr>
      <w:r w:rsidRPr="00285D8E">
        <w:rPr>
          <w:rFonts w:ascii="Palatino Linotype" w:hAnsi="Palatino Linotype" w:cs="Tahoma"/>
          <w:b/>
          <w:sz w:val="22"/>
          <w:szCs w:val="22"/>
        </w:rPr>
        <w:t>PROFESSIONAL EXPERIENCE</w:t>
      </w:r>
    </w:p>
    <w:p w14:paraId="6C21A285" w14:textId="4F765110" w:rsidR="00813076" w:rsidRDefault="00B82DAC" w:rsidP="00F906DE">
      <w:pPr>
        <w:jc w:val="both"/>
        <w:rPr>
          <w:rFonts w:ascii="Palatino Linotype" w:hAnsi="Palatino Linotype" w:cs="Tahoma"/>
          <w:b/>
          <w:sz w:val="22"/>
          <w:szCs w:val="22"/>
        </w:rPr>
      </w:pPr>
      <w:r>
        <w:rPr>
          <w:rFonts w:ascii="Palatino Linotype" w:hAnsi="Palatino Linotype" w:cs="Tahoma"/>
          <w:b/>
          <w:sz w:val="22"/>
          <w:szCs w:val="22"/>
        </w:rPr>
        <w:t>“</w:t>
      </w:r>
      <w:proofErr w:type="spellStart"/>
      <w:r>
        <w:rPr>
          <w:rFonts w:ascii="Palatino Linotype" w:hAnsi="Palatino Linotype" w:cs="Tahoma"/>
          <w:b/>
          <w:sz w:val="22"/>
          <w:szCs w:val="22"/>
        </w:rPr>
        <w:t>Playotel</w:t>
      </w:r>
      <w:proofErr w:type="spellEnd"/>
      <w:r>
        <w:rPr>
          <w:rFonts w:ascii="Palatino Linotype" w:hAnsi="Palatino Linotype" w:cs="Tahoma"/>
          <w:b/>
          <w:sz w:val="22"/>
          <w:szCs w:val="22"/>
        </w:rPr>
        <w:t xml:space="preserve"> Hotels”, Indore             Feb 2021 – May 2021 </w:t>
      </w:r>
      <w:proofErr w:type="gramStart"/>
      <w:r w:rsidR="00E630D2">
        <w:rPr>
          <w:rFonts w:ascii="Palatino Linotype" w:hAnsi="Palatino Linotype" w:cs="Tahoma"/>
          <w:b/>
          <w:sz w:val="22"/>
          <w:szCs w:val="22"/>
        </w:rPr>
        <w:t xml:space="preserve">   </w:t>
      </w:r>
      <w:r w:rsidR="00813076">
        <w:rPr>
          <w:rFonts w:ascii="Palatino Linotype" w:hAnsi="Palatino Linotype" w:cs="Tahoma"/>
          <w:b/>
          <w:sz w:val="22"/>
          <w:szCs w:val="22"/>
        </w:rPr>
        <w:t>(</w:t>
      </w:r>
      <w:proofErr w:type="gramEnd"/>
      <w:r w:rsidR="00813076">
        <w:rPr>
          <w:rFonts w:ascii="Palatino Linotype" w:hAnsi="Palatino Linotype" w:cs="Tahoma"/>
          <w:b/>
          <w:sz w:val="22"/>
          <w:szCs w:val="22"/>
        </w:rPr>
        <w:t>Covid Laid off)</w:t>
      </w:r>
    </w:p>
    <w:p w14:paraId="36C9F64D" w14:textId="77777777" w:rsidR="00E8359A" w:rsidRDefault="00E8359A" w:rsidP="00F906DE">
      <w:pPr>
        <w:jc w:val="both"/>
        <w:rPr>
          <w:rFonts w:ascii="Palatino Linotype" w:hAnsi="Palatino Linotype" w:cs="Tahoma"/>
          <w:b/>
          <w:sz w:val="22"/>
          <w:szCs w:val="22"/>
        </w:rPr>
      </w:pPr>
    </w:p>
    <w:p w14:paraId="7356FC48" w14:textId="55329EA6" w:rsidR="00813076" w:rsidRDefault="00813076" w:rsidP="00F906DE">
      <w:pPr>
        <w:jc w:val="both"/>
        <w:rPr>
          <w:rFonts w:ascii="Palatino Linotype" w:hAnsi="Palatino Linotype" w:cs="Tahoma"/>
          <w:b/>
          <w:sz w:val="22"/>
          <w:szCs w:val="22"/>
        </w:rPr>
      </w:pPr>
      <w:r>
        <w:rPr>
          <w:rFonts w:ascii="Palatino Linotype" w:hAnsi="Palatino Linotype" w:cs="Tahoma"/>
          <w:b/>
          <w:sz w:val="22"/>
          <w:szCs w:val="22"/>
        </w:rPr>
        <w:t>Operations Manager</w:t>
      </w:r>
    </w:p>
    <w:p w14:paraId="4F5CC5C1" w14:textId="39FC43DF" w:rsidR="00B82DAC" w:rsidRPr="00813076" w:rsidRDefault="00813076" w:rsidP="00813076">
      <w:pPr>
        <w:pStyle w:val="ListParagraph"/>
        <w:numPr>
          <w:ilvl w:val="0"/>
          <w:numId w:val="22"/>
        </w:numPr>
        <w:jc w:val="both"/>
        <w:rPr>
          <w:rFonts w:ascii="Palatino Linotype" w:hAnsi="Palatino Linotype" w:cs="Tahoma"/>
          <w:b/>
          <w:sz w:val="22"/>
          <w:szCs w:val="22"/>
        </w:rPr>
      </w:pPr>
      <w:r>
        <w:rPr>
          <w:rFonts w:cs="Times New Roman"/>
          <w:bCs/>
        </w:rPr>
        <w:t>Taking care of two economy scale hotels overall operations in coordination with the partner.</w:t>
      </w:r>
    </w:p>
    <w:p w14:paraId="1DC48214" w14:textId="51215D91" w:rsidR="00813076" w:rsidRPr="00813076" w:rsidRDefault="00813076" w:rsidP="00813076">
      <w:pPr>
        <w:pStyle w:val="ListParagraph"/>
        <w:numPr>
          <w:ilvl w:val="0"/>
          <w:numId w:val="22"/>
        </w:numPr>
        <w:jc w:val="both"/>
        <w:rPr>
          <w:rFonts w:ascii="Palatino Linotype" w:hAnsi="Palatino Linotype" w:cs="Tahoma"/>
          <w:b/>
          <w:sz w:val="22"/>
          <w:szCs w:val="22"/>
        </w:rPr>
      </w:pPr>
      <w:r>
        <w:rPr>
          <w:rFonts w:cs="Times New Roman"/>
          <w:bCs/>
        </w:rPr>
        <w:t>Hiring &amp; training the line managers and new front-line employees</w:t>
      </w:r>
    </w:p>
    <w:p w14:paraId="37CF2DF9" w14:textId="38EFBA2D" w:rsidR="00813076" w:rsidRPr="00813076" w:rsidRDefault="00813076" w:rsidP="00813076">
      <w:pPr>
        <w:pStyle w:val="ListParagraph"/>
        <w:numPr>
          <w:ilvl w:val="0"/>
          <w:numId w:val="22"/>
        </w:numPr>
        <w:jc w:val="both"/>
        <w:rPr>
          <w:rFonts w:ascii="Palatino Linotype" w:hAnsi="Palatino Linotype" w:cs="Tahoma"/>
          <w:b/>
          <w:sz w:val="22"/>
          <w:szCs w:val="22"/>
        </w:rPr>
      </w:pPr>
      <w:r>
        <w:rPr>
          <w:rFonts w:cs="Times New Roman"/>
          <w:bCs/>
        </w:rPr>
        <w:t xml:space="preserve">Closely working with all </w:t>
      </w:r>
      <w:r w:rsidR="00440D6A">
        <w:rPr>
          <w:rFonts w:cs="Times New Roman"/>
          <w:bCs/>
        </w:rPr>
        <w:t>department’s</w:t>
      </w:r>
      <w:r>
        <w:rPr>
          <w:rFonts w:cs="Times New Roman"/>
          <w:bCs/>
        </w:rPr>
        <w:t xml:space="preserve"> heads and monitoring on costing</w:t>
      </w:r>
    </w:p>
    <w:p w14:paraId="496D9118" w14:textId="134284DF" w:rsidR="00813076" w:rsidRPr="00813076" w:rsidRDefault="00813076" w:rsidP="00813076">
      <w:pPr>
        <w:pStyle w:val="ListParagraph"/>
        <w:numPr>
          <w:ilvl w:val="0"/>
          <w:numId w:val="22"/>
        </w:numPr>
        <w:jc w:val="both"/>
        <w:rPr>
          <w:rFonts w:ascii="Palatino Linotype" w:hAnsi="Palatino Linotype" w:cs="Tahoma"/>
          <w:b/>
          <w:sz w:val="22"/>
          <w:szCs w:val="22"/>
        </w:rPr>
      </w:pPr>
      <w:r>
        <w:rPr>
          <w:rFonts w:cs="Times New Roman"/>
          <w:bCs/>
        </w:rPr>
        <w:t xml:space="preserve">Preparing for budget </w:t>
      </w:r>
      <w:r w:rsidR="00440D6A">
        <w:rPr>
          <w:rFonts w:cs="Times New Roman"/>
          <w:bCs/>
        </w:rPr>
        <w:t>along with</w:t>
      </w:r>
      <w:r>
        <w:rPr>
          <w:rFonts w:cs="Times New Roman"/>
          <w:bCs/>
        </w:rPr>
        <w:t xml:space="preserve"> owner and implementing employee welfare schemes</w:t>
      </w:r>
    </w:p>
    <w:p w14:paraId="5BD2BC07" w14:textId="329CD0B7" w:rsidR="00813076" w:rsidRDefault="00440D6A" w:rsidP="00813076">
      <w:pPr>
        <w:pStyle w:val="ListParagraph"/>
        <w:numPr>
          <w:ilvl w:val="0"/>
          <w:numId w:val="22"/>
        </w:numPr>
        <w:jc w:val="both"/>
        <w:rPr>
          <w:rFonts w:ascii="Palatino Linotype" w:hAnsi="Palatino Linotype" w:cs="Tahoma"/>
          <w:bCs/>
          <w:sz w:val="22"/>
          <w:szCs w:val="22"/>
        </w:rPr>
      </w:pPr>
      <w:r w:rsidRPr="00440D6A">
        <w:rPr>
          <w:rFonts w:ascii="Palatino Linotype" w:hAnsi="Palatino Linotype" w:cs="Tahoma"/>
          <w:bCs/>
          <w:sz w:val="22"/>
          <w:szCs w:val="22"/>
        </w:rPr>
        <w:t xml:space="preserve">Taking care of month end reports </w:t>
      </w:r>
      <w:r>
        <w:rPr>
          <w:rFonts w:ascii="Palatino Linotype" w:hAnsi="Palatino Linotype" w:cs="Tahoma"/>
          <w:bCs/>
          <w:sz w:val="22"/>
          <w:szCs w:val="22"/>
        </w:rPr>
        <w:t>e.g. – P &amp; L report</w:t>
      </w:r>
    </w:p>
    <w:p w14:paraId="44FFC59C" w14:textId="1556D10A" w:rsidR="00440D6A" w:rsidRDefault="00440D6A" w:rsidP="00813076">
      <w:pPr>
        <w:pStyle w:val="ListParagraph"/>
        <w:numPr>
          <w:ilvl w:val="0"/>
          <w:numId w:val="22"/>
        </w:numPr>
        <w:jc w:val="both"/>
        <w:rPr>
          <w:rFonts w:ascii="Palatino Linotype" w:hAnsi="Palatino Linotype" w:cs="Tahoma"/>
          <w:bCs/>
          <w:sz w:val="22"/>
          <w:szCs w:val="22"/>
        </w:rPr>
      </w:pPr>
      <w:r>
        <w:rPr>
          <w:rFonts w:ascii="Palatino Linotype" w:hAnsi="Palatino Linotype" w:cs="Tahoma"/>
          <w:bCs/>
          <w:sz w:val="22"/>
          <w:szCs w:val="22"/>
        </w:rPr>
        <w:t>Preparing of salary sheet and maintain attendance for both units.</w:t>
      </w:r>
    </w:p>
    <w:p w14:paraId="3E9E182B" w14:textId="0C111E63" w:rsidR="00440D6A" w:rsidRDefault="00440D6A" w:rsidP="00813076">
      <w:pPr>
        <w:pStyle w:val="ListParagraph"/>
        <w:numPr>
          <w:ilvl w:val="0"/>
          <w:numId w:val="22"/>
        </w:numPr>
        <w:jc w:val="both"/>
        <w:rPr>
          <w:rFonts w:ascii="Palatino Linotype" w:hAnsi="Palatino Linotype" w:cs="Tahoma"/>
          <w:bCs/>
          <w:sz w:val="22"/>
          <w:szCs w:val="22"/>
        </w:rPr>
      </w:pPr>
      <w:r>
        <w:rPr>
          <w:rFonts w:ascii="Palatino Linotype" w:hAnsi="Palatino Linotype" w:cs="Tahoma"/>
          <w:bCs/>
          <w:sz w:val="22"/>
          <w:szCs w:val="22"/>
        </w:rPr>
        <w:t>Implementing new ideas on to boost F&amp;B sale from time to time.</w:t>
      </w:r>
    </w:p>
    <w:p w14:paraId="07C768ED" w14:textId="493AC149" w:rsidR="00440D6A" w:rsidRDefault="00440D6A" w:rsidP="00813076">
      <w:pPr>
        <w:pStyle w:val="ListParagraph"/>
        <w:numPr>
          <w:ilvl w:val="0"/>
          <w:numId w:val="22"/>
        </w:numPr>
        <w:jc w:val="both"/>
        <w:rPr>
          <w:rFonts w:ascii="Palatino Linotype" w:hAnsi="Palatino Linotype" w:cs="Tahoma"/>
          <w:bCs/>
          <w:sz w:val="22"/>
          <w:szCs w:val="22"/>
        </w:rPr>
      </w:pPr>
      <w:r>
        <w:rPr>
          <w:rFonts w:ascii="Palatino Linotype" w:hAnsi="Palatino Linotype" w:cs="Tahoma"/>
          <w:bCs/>
          <w:sz w:val="22"/>
          <w:szCs w:val="22"/>
        </w:rPr>
        <w:t>Taking care of guest feedback portal like TripAdvisor and other OTA’s to boost the visibility of property. E.g. – Took my hotel to 40th rank from 70</w:t>
      </w:r>
      <w:r w:rsidRPr="00440D6A">
        <w:rPr>
          <w:rFonts w:ascii="Palatino Linotype" w:hAnsi="Palatino Linotype" w:cs="Tahoma"/>
          <w:bCs/>
          <w:sz w:val="22"/>
          <w:szCs w:val="22"/>
          <w:vertAlign w:val="superscript"/>
        </w:rPr>
        <w:t>th</w:t>
      </w:r>
      <w:r>
        <w:rPr>
          <w:rFonts w:ascii="Palatino Linotype" w:hAnsi="Palatino Linotype" w:cs="Tahoma"/>
          <w:bCs/>
          <w:sz w:val="22"/>
          <w:szCs w:val="22"/>
        </w:rPr>
        <w:t xml:space="preserve"> within three months</w:t>
      </w:r>
    </w:p>
    <w:p w14:paraId="5B1C2DC8" w14:textId="1FDE7B90" w:rsidR="00B82DAC" w:rsidRPr="00440D6A" w:rsidRDefault="00440D6A" w:rsidP="00F906DE">
      <w:pPr>
        <w:pStyle w:val="ListParagraph"/>
        <w:numPr>
          <w:ilvl w:val="0"/>
          <w:numId w:val="22"/>
        </w:numPr>
        <w:jc w:val="both"/>
        <w:rPr>
          <w:rFonts w:ascii="Palatino Linotype" w:hAnsi="Palatino Linotype" w:cs="Tahoma"/>
          <w:bCs/>
          <w:sz w:val="22"/>
          <w:szCs w:val="22"/>
        </w:rPr>
      </w:pPr>
      <w:r>
        <w:rPr>
          <w:rFonts w:ascii="Palatino Linotype" w:hAnsi="Palatino Linotype" w:cs="Tahoma"/>
          <w:bCs/>
          <w:sz w:val="22"/>
          <w:szCs w:val="22"/>
        </w:rPr>
        <w:t xml:space="preserve">Focusing on walk-in and direct booking to add more revenue </w:t>
      </w:r>
    </w:p>
    <w:p w14:paraId="3FFE641E" w14:textId="33224E9C" w:rsidR="00B82DAC" w:rsidRDefault="00B82DAC" w:rsidP="00F906DE">
      <w:pPr>
        <w:jc w:val="both"/>
        <w:rPr>
          <w:rFonts w:ascii="Palatino Linotype" w:hAnsi="Palatino Linotype" w:cs="Tahoma"/>
          <w:b/>
          <w:sz w:val="22"/>
          <w:szCs w:val="22"/>
        </w:rPr>
      </w:pPr>
      <w:r>
        <w:rPr>
          <w:rFonts w:ascii="Palatino Linotype" w:hAnsi="Palatino Linotype" w:cs="Tahoma"/>
          <w:noProof/>
        </w:rPr>
        <w:pict w14:anchorId="1D53A519">
          <v:shape id="_x0000_i1039" type="#_x0000_t75" alt="BD15155_" style="width:8in;height:7.5pt;mso-width-percent:0;mso-height-percent:0;mso-width-percent:0;mso-height-percent:0" o:hrpct="0" o:hralign="center" o:hr="t">
            <v:imagedata r:id="rId7" o:title="BD15155_"/>
          </v:shape>
        </w:pict>
      </w:r>
    </w:p>
    <w:p w14:paraId="53AA3709" w14:textId="77777777" w:rsidR="00E128D3" w:rsidRDefault="00F906DE" w:rsidP="00F906DE">
      <w:pPr>
        <w:jc w:val="both"/>
        <w:rPr>
          <w:rFonts w:ascii="Palatino Linotype"/>
          <w:b/>
          <w:sz w:val="22"/>
        </w:rPr>
      </w:pPr>
      <w:r>
        <w:rPr>
          <w:rFonts w:ascii="Palatino Linotype"/>
          <w:b/>
          <w:sz w:val="22"/>
        </w:rPr>
        <w:t>“</w:t>
      </w:r>
      <w:r>
        <w:rPr>
          <w:rFonts w:ascii="Palatino Linotype"/>
          <w:b/>
          <w:sz w:val="22"/>
        </w:rPr>
        <w:t xml:space="preserve">The </w:t>
      </w:r>
      <w:proofErr w:type="spellStart"/>
      <w:r>
        <w:rPr>
          <w:rFonts w:ascii="Palatino Linotype"/>
          <w:b/>
          <w:sz w:val="22"/>
        </w:rPr>
        <w:t>Oterra</w:t>
      </w:r>
      <w:proofErr w:type="spellEnd"/>
      <w:r>
        <w:rPr>
          <w:rFonts w:ascii="Palatino Linotype"/>
          <w:b/>
          <w:sz w:val="22"/>
        </w:rPr>
        <w:t>”</w:t>
      </w:r>
      <w:r>
        <w:rPr>
          <w:rFonts w:ascii="Palatino Linotype"/>
          <w:b/>
          <w:sz w:val="22"/>
        </w:rPr>
        <w:t>, BENGALURU</w:t>
      </w:r>
    </w:p>
    <w:p w14:paraId="440E433D" w14:textId="0910A0D1" w:rsidR="00F906DE" w:rsidRDefault="00E128D3" w:rsidP="00F906DE">
      <w:pPr>
        <w:jc w:val="both"/>
      </w:pPr>
      <w:r>
        <w:rPr>
          <w:rFonts w:ascii="Palatino Linotype"/>
          <w:b/>
          <w:sz w:val="22"/>
        </w:rPr>
        <w:t xml:space="preserve">(Formerly known as </w:t>
      </w:r>
      <w:r w:rsidRPr="00E128D3">
        <w:rPr>
          <w:rFonts w:ascii="Palatino Linotype"/>
          <w:b/>
          <w:i/>
          <w:iCs/>
          <w:sz w:val="22"/>
        </w:rPr>
        <w:t xml:space="preserve">Crowne Plaza Bengaluru Electronic </w:t>
      </w:r>
      <w:r w:rsidR="00813076" w:rsidRPr="00E128D3">
        <w:rPr>
          <w:rFonts w:ascii="Palatino Linotype"/>
          <w:b/>
          <w:i/>
          <w:iCs/>
          <w:sz w:val="22"/>
        </w:rPr>
        <w:t>City</w:t>
      </w:r>
      <w:r w:rsidR="00813076">
        <w:rPr>
          <w:rFonts w:ascii="Palatino Linotype"/>
          <w:b/>
          <w:sz w:val="22"/>
        </w:rPr>
        <w:t>) Aug</w:t>
      </w:r>
      <w:r w:rsidR="00F906DE">
        <w:rPr>
          <w:rFonts w:ascii="Palatino Linotype"/>
          <w:b/>
          <w:sz w:val="22"/>
        </w:rPr>
        <w:t xml:space="preserve"> 2019 </w:t>
      </w:r>
      <w:r w:rsidR="00F906DE">
        <w:rPr>
          <w:rFonts w:ascii="Palatino Linotype"/>
          <w:b/>
          <w:sz w:val="22"/>
        </w:rPr>
        <w:t>–</w:t>
      </w:r>
      <w:r w:rsidR="00F906DE">
        <w:rPr>
          <w:rFonts w:ascii="Palatino Linotype"/>
          <w:b/>
          <w:sz w:val="22"/>
        </w:rPr>
        <w:t xml:space="preserve"> </w:t>
      </w:r>
      <w:r w:rsidR="00861B09">
        <w:rPr>
          <w:rFonts w:ascii="Palatino Linotype"/>
          <w:b/>
          <w:sz w:val="22"/>
        </w:rPr>
        <w:t xml:space="preserve">Sep </w:t>
      </w:r>
      <w:proofErr w:type="gramStart"/>
      <w:r w:rsidR="00861B09">
        <w:rPr>
          <w:rFonts w:ascii="Palatino Linotype"/>
          <w:b/>
          <w:sz w:val="22"/>
        </w:rPr>
        <w:t>2020</w:t>
      </w:r>
      <w:r w:rsidR="00E630D2">
        <w:rPr>
          <w:rFonts w:ascii="Palatino Linotype"/>
          <w:b/>
          <w:sz w:val="22"/>
        </w:rPr>
        <w:t xml:space="preserve"> </w:t>
      </w:r>
      <w:r w:rsidR="00861B09">
        <w:rPr>
          <w:rFonts w:ascii="Palatino Linotype"/>
          <w:b/>
          <w:sz w:val="22"/>
        </w:rPr>
        <w:t xml:space="preserve"> (</w:t>
      </w:r>
      <w:proofErr w:type="gramEnd"/>
      <w:r w:rsidR="00861B09">
        <w:rPr>
          <w:rFonts w:ascii="Palatino Linotype"/>
          <w:b/>
          <w:sz w:val="22"/>
        </w:rPr>
        <w:t>Covid Laid off)</w:t>
      </w:r>
    </w:p>
    <w:p w14:paraId="7236555F" w14:textId="77777777" w:rsidR="00F906DE" w:rsidRDefault="00F906DE" w:rsidP="00F906DE">
      <w:pPr>
        <w:rPr>
          <w:rFonts w:ascii="Palatino Linotype" w:hAnsi="Palatino Linotype" w:cs="Tahoma"/>
        </w:rPr>
      </w:pPr>
    </w:p>
    <w:p w14:paraId="29761207" w14:textId="77777777" w:rsidR="00F906DE" w:rsidRDefault="00F906DE" w:rsidP="00F906DE">
      <w:pPr>
        <w:jc w:val="both"/>
        <w:rPr>
          <w:rFonts w:ascii="Palatino Linotype" w:hAnsi="Palatino Linotype" w:cs="Tahoma"/>
          <w:sz w:val="24"/>
          <w:szCs w:val="24"/>
        </w:rPr>
      </w:pPr>
      <w:r>
        <w:rPr>
          <w:rFonts w:ascii="Palatino Linotype" w:hAnsi="Palatino Linotype" w:cs="Tahoma"/>
          <w:b/>
          <w:sz w:val="24"/>
          <w:szCs w:val="24"/>
        </w:rPr>
        <w:t xml:space="preserve">Duty Manager - </w:t>
      </w:r>
      <w:r w:rsidRPr="00C40965">
        <w:rPr>
          <w:rFonts w:ascii="Palatino Linotype" w:hAnsi="Palatino Linotype" w:cs="Tahoma"/>
          <w:sz w:val="24"/>
          <w:szCs w:val="24"/>
        </w:rPr>
        <w:t xml:space="preserve">Operations      </w:t>
      </w:r>
    </w:p>
    <w:p w14:paraId="319E5B67" w14:textId="77777777" w:rsidR="00F906DE" w:rsidRDefault="00F906DE" w:rsidP="003E6A3A">
      <w:pPr>
        <w:rPr>
          <w:rFonts w:ascii="Palatino Linotype" w:hAnsi="Palatino Linotype" w:cs="Tahoma"/>
        </w:rPr>
      </w:pPr>
    </w:p>
    <w:p w14:paraId="2325557D" w14:textId="77777777" w:rsidR="00F906DE" w:rsidRDefault="00F906DE" w:rsidP="00F906DE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Ensure that check-in &amp; check-out procedures are strictly adhered to and that the correct address and charge out details are obtained from each guest.</w:t>
      </w:r>
    </w:p>
    <w:p w14:paraId="6A4D526E" w14:textId="77777777" w:rsidR="00F906DE" w:rsidRDefault="00F906DE" w:rsidP="00F906DE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To be readily available at all times to deal with problems or complaints.</w:t>
      </w:r>
    </w:p>
    <w:p w14:paraId="336044BE" w14:textId="77777777" w:rsidR="00F906DE" w:rsidRDefault="00F906DE" w:rsidP="00F906DE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Ensure that rooms hav</w:t>
      </w:r>
      <w:r w:rsidR="006162E1">
        <w:t xml:space="preserve">e been maintained according </w:t>
      </w:r>
      <w:proofErr w:type="spellStart"/>
      <w:r w:rsidR="006162E1">
        <w:t>Oterra</w:t>
      </w:r>
      <w:proofErr w:type="spellEnd"/>
      <w:r>
        <w:t xml:space="preserve"> standards.</w:t>
      </w:r>
    </w:p>
    <w:p w14:paraId="0F39ED64" w14:textId="77777777" w:rsidR="00F906DE" w:rsidRDefault="00F906DE" w:rsidP="00F906DE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Ensure maximum room occupancy within agreed overbooking policy.</w:t>
      </w:r>
    </w:p>
    <w:p w14:paraId="3C54C9EE" w14:textId="77777777" w:rsidR="00F906DE" w:rsidRDefault="00F906DE" w:rsidP="00F906DE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Ensure that all Front Office areas are maintained as per the standards.</w:t>
      </w:r>
    </w:p>
    <w:p w14:paraId="1BD37692" w14:textId="77777777" w:rsidR="00F906DE" w:rsidRDefault="00F906DE" w:rsidP="00F906DE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lastRenderedPageBreak/>
        <w:t>Ensure that newspapers and parcels are delivered in the rooms without delay.</w:t>
      </w:r>
    </w:p>
    <w:p w14:paraId="1A7880FB" w14:textId="77777777" w:rsidR="00F906DE" w:rsidRDefault="00F906DE" w:rsidP="00F906DE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Ensure that incoming and outgoing telephone calls are handled promptly and courteously.</w:t>
      </w:r>
    </w:p>
    <w:p w14:paraId="1BF8CAAB" w14:textId="77777777" w:rsidR="00F906DE" w:rsidRDefault="00F906DE" w:rsidP="00F906DE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To train all team members on the Standard Operating Procedures.</w:t>
      </w:r>
    </w:p>
    <w:p w14:paraId="3283BF6A" w14:textId="77777777" w:rsidR="00F906DE" w:rsidRDefault="00F906DE" w:rsidP="00F906DE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Monitor the trends within the industry and initiate best practices after the approval of the Management.</w:t>
      </w:r>
    </w:p>
    <w:p w14:paraId="03530F51" w14:textId="77777777" w:rsidR="00F906DE" w:rsidRDefault="00F906DE" w:rsidP="00F906DE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Leadership skills that utilize persuasion and motivation to attain organizational goals is the most desirable management quality, followed by honesty, integrity, ethical behaviour, tactfulness, openness, and cultural awareness;</w:t>
      </w:r>
    </w:p>
    <w:p w14:paraId="247F46AE" w14:textId="77777777" w:rsidR="00F906DE" w:rsidRDefault="00F906DE" w:rsidP="00F906DE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Ability to accept responsibility;</w:t>
      </w:r>
    </w:p>
    <w:p w14:paraId="41C75A27" w14:textId="77777777" w:rsidR="00F906DE" w:rsidRDefault="00F906DE" w:rsidP="00F906DE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 xml:space="preserve">Self-confidence, motivation, drive and tenacity; </w:t>
      </w:r>
    </w:p>
    <w:p w14:paraId="17DA6BF4" w14:textId="77777777" w:rsidR="00F906DE" w:rsidRPr="00CA01DE" w:rsidRDefault="00F906DE" w:rsidP="003E6A3A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 xml:space="preserve">Leading </w:t>
      </w:r>
      <w:r w:rsidR="00EB3986">
        <w:t>upsell</w:t>
      </w:r>
      <w:r>
        <w:t xml:space="preserve">&amp; The </w:t>
      </w:r>
      <w:proofErr w:type="spellStart"/>
      <w:r>
        <w:t>Oterra</w:t>
      </w:r>
      <w:proofErr w:type="spellEnd"/>
      <w:r>
        <w:t xml:space="preserve"> Exclusive </w:t>
      </w:r>
      <w:r w:rsidR="00EB3986">
        <w:t>Enrolments</w:t>
      </w:r>
      <w:r>
        <w:t xml:space="preserve"> Progr</w:t>
      </w:r>
      <w:r w:rsidR="00691FE6">
        <w:t>a</w:t>
      </w:r>
      <w:r>
        <w:t>mme.</w:t>
      </w:r>
    </w:p>
    <w:p w14:paraId="1CC864DB" w14:textId="3DC3DB14" w:rsidR="005E1AE7" w:rsidRPr="00E8359A" w:rsidRDefault="00C11CF3" w:rsidP="00E8359A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noProof/>
        </w:rPr>
        <w:pict w14:anchorId="5BF8EA8B">
          <v:shape id="_x0000_i1043" type="#_x0000_t75" alt="BD15155_" style="width:8in;height:7.5pt;mso-width-percent:0;mso-height-percent:0;mso-width-percent:0;mso-height-percent:0" o:hrpct="0" o:hralign="center" o:hr="t">
            <v:imagedata r:id="rId7" o:title="BD15155_"/>
          </v:shape>
        </w:pict>
      </w:r>
      <w:r w:rsidR="005E1AE7">
        <w:rPr>
          <w:rFonts w:ascii="Palatino Linotype"/>
          <w:b/>
          <w:sz w:val="22"/>
        </w:rPr>
        <w:t>“</w:t>
      </w:r>
      <w:r w:rsidR="005E1AE7">
        <w:rPr>
          <w:rFonts w:ascii="Palatino Linotype"/>
          <w:b/>
          <w:sz w:val="22"/>
        </w:rPr>
        <w:t xml:space="preserve">Ramada Plaza </w:t>
      </w:r>
      <w:r w:rsidR="00AF1164">
        <w:rPr>
          <w:rFonts w:ascii="Palatino Linotype"/>
          <w:b/>
          <w:sz w:val="22"/>
        </w:rPr>
        <w:t xml:space="preserve">Lucknow </w:t>
      </w:r>
      <w:r w:rsidR="005E1AE7">
        <w:rPr>
          <w:rFonts w:ascii="Palatino Linotype"/>
          <w:b/>
          <w:sz w:val="22"/>
        </w:rPr>
        <w:t>Hotel &amp; Convention Centre</w:t>
      </w:r>
      <w:r w:rsidR="005E1AE7">
        <w:rPr>
          <w:rFonts w:ascii="Palatino Linotype"/>
          <w:b/>
          <w:sz w:val="22"/>
        </w:rPr>
        <w:t>”</w:t>
      </w:r>
      <w:r w:rsidR="005E1AE7">
        <w:rPr>
          <w:rFonts w:ascii="Palatino Linotype"/>
          <w:b/>
          <w:sz w:val="22"/>
        </w:rPr>
        <w:t xml:space="preserve">, LUCKNOW             Oct 2018 </w:t>
      </w:r>
      <w:r w:rsidR="005E1AE7">
        <w:rPr>
          <w:rFonts w:ascii="Palatino Linotype"/>
          <w:b/>
          <w:sz w:val="22"/>
        </w:rPr>
        <w:t>–</w:t>
      </w:r>
      <w:r w:rsidR="00F906DE">
        <w:rPr>
          <w:rFonts w:ascii="Palatino Linotype"/>
          <w:b/>
          <w:sz w:val="22"/>
        </w:rPr>
        <w:t>Aug 2019</w:t>
      </w:r>
    </w:p>
    <w:p w14:paraId="67B5EF71" w14:textId="77777777" w:rsidR="005E1AE7" w:rsidRDefault="005E1AE7" w:rsidP="005E1AE7">
      <w:pPr>
        <w:jc w:val="both"/>
        <w:rPr>
          <w:rFonts w:ascii="Palatino Linotype" w:hAnsi="Palatino Linotype" w:cs="Tahoma"/>
          <w:sz w:val="24"/>
          <w:szCs w:val="24"/>
        </w:rPr>
      </w:pPr>
      <w:r>
        <w:rPr>
          <w:rFonts w:ascii="Palatino Linotype" w:hAnsi="Palatino Linotype" w:cs="Tahoma"/>
          <w:b/>
          <w:sz w:val="24"/>
          <w:szCs w:val="24"/>
        </w:rPr>
        <w:t>Duty Manager -</w:t>
      </w:r>
      <w:r w:rsidRPr="00C40965">
        <w:rPr>
          <w:rFonts w:ascii="Palatino Linotype" w:hAnsi="Palatino Linotype" w:cs="Tahoma"/>
          <w:sz w:val="24"/>
          <w:szCs w:val="24"/>
        </w:rPr>
        <w:t xml:space="preserve">Operations      </w:t>
      </w:r>
    </w:p>
    <w:p w14:paraId="49AFB6F0" w14:textId="77777777" w:rsidR="005E1AE7" w:rsidRDefault="005E1AE7" w:rsidP="003E6A3A">
      <w:pPr>
        <w:rPr>
          <w:rFonts w:ascii="Palatino Linotype" w:hAnsi="Palatino Linotype" w:cs="Tahoma"/>
        </w:rPr>
      </w:pPr>
    </w:p>
    <w:p w14:paraId="7509FCCF" w14:textId="77777777" w:rsidR="005E1AE7" w:rsidRDefault="005E1AE7" w:rsidP="005E1AE7">
      <w:pPr>
        <w:pStyle w:val="ListParagraph"/>
        <w:numPr>
          <w:ilvl w:val="0"/>
          <w:numId w:val="18"/>
        </w:numPr>
        <w:spacing w:after="200" w:line="276" w:lineRule="auto"/>
        <w:contextualSpacing/>
      </w:pPr>
      <w:r>
        <w:t>Ensure that check-in &amp; check-out procedures are strictly adhered to and that the correct address and charge out details are obtained from each guest.</w:t>
      </w:r>
    </w:p>
    <w:p w14:paraId="1B34996C" w14:textId="77777777" w:rsidR="005E1AE7" w:rsidRDefault="005E1AE7" w:rsidP="005E1AE7">
      <w:pPr>
        <w:pStyle w:val="ListParagraph"/>
        <w:numPr>
          <w:ilvl w:val="0"/>
          <w:numId w:val="18"/>
        </w:numPr>
        <w:spacing w:after="200" w:line="276" w:lineRule="auto"/>
        <w:contextualSpacing/>
      </w:pPr>
      <w:r>
        <w:t>To be readily available at all times to deal with problems or complaints.</w:t>
      </w:r>
    </w:p>
    <w:p w14:paraId="4BEE8067" w14:textId="77777777" w:rsidR="005E1AE7" w:rsidRDefault="005E1AE7" w:rsidP="005E1AE7">
      <w:pPr>
        <w:pStyle w:val="ListParagraph"/>
        <w:numPr>
          <w:ilvl w:val="0"/>
          <w:numId w:val="18"/>
        </w:numPr>
        <w:spacing w:after="200" w:line="276" w:lineRule="auto"/>
        <w:contextualSpacing/>
      </w:pPr>
      <w:r>
        <w:t>Ensure that rooms have been maintained according The Wyndham standards &amp; taking care of all pre-arrival formalities of VVIP arrivals.</w:t>
      </w:r>
    </w:p>
    <w:p w14:paraId="17C0C3CA" w14:textId="77777777" w:rsidR="005E1AE7" w:rsidRDefault="005E1AE7" w:rsidP="005E1AE7">
      <w:pPr>
        <w:pStyle w:val="ListParagraph"/>
        <w:numPr>
          <w:ilvl w:val="0"/>
          <w:numId w:val="18"/>
        </w:numPr>
        <w:spacing w:after="200" w:line="276" w:lineRule="auto"/>
        <w:contextualSpacing/>
      </w:pPr>
      <w:r>
        <w:t>Ensure maximum room occupancy within agreed overbooking policy.</w:t>
      </w:r>
    </w:p>
    <w:p w14:paraId="5923E417" w14:textId="77777777" w:rsidR="005E1AE7" w:rsidRDefault="005E1AE7" w:rsidP="005E1AE7">
      <w:pPr>
        <w:pStyle w:val="ListParagraph"/>
        <w:numPr>
          <w:ilvl w:val="0"/>
          <w:numId w:val="18"/>
        </w:numPr>
        <w:spacing w:after="200" w:line="276" w:lineRule="auto"/>
        <w:contextualSpacing/>
      </w:pPr>
      <w:r>
        <w:t>Ensure that all Front Office areas are maintained as per the standards.</w:t>
      </w:r>
    </w:p>
    <w:p w14:paraId="50F219AD" w14:textId="77777777" w:rsidR="005E1AE7" w:rsidRDefault="005E1AE7" w:rsidP="005E1AE7">
      <w:pPr>
        <w:pStyle w:val="ListParagraph"/>
        <w:numPr>
          <w:ilvl w:val="0"/>
          <w:numId w:val="18"/>
        </w:numPr>
        <w:spacing w:after="200" w:line="276" w:lineRule="auto"/>
        <w:contextualSpacing/>
      </w:pPr>
      <w:r>
        <w:t>Ensure that newspapers and parcels are delivered in the rooms without delay.</w:t>
      </w:r>
    </w:p>
    <w:p w14:paraId="72CFDB16" w14:textId="77777777" w:rsidR="005E1AE7" w:rsidRDefault="005E1AE7" w:rsidP="005E1AE7">
      <w:pPr>
        <w:pStyle w:val="ListParagraph"/>
        <w:numPr>
          <w:ilvl w:val="0"/>
          <w:numId w:val="18"/>
        </w:numPr>
        <w:spacing w:after="200" w:line="276" w:lineRule="auto"/>
        <w:contextualSpacing/>
      </w:pPr>
      <w:r>
        <w:t>Ensure that incoming and outgoing telephone calls are handled promptly and courteously.</w:t>
      </w:r>
    </w:p>
    <w:p w14:paraId="2B14C1A5" w14:textId="77777777" w:rsidR="005E1AE7" w:rsidRDefault="005E1AE7" w:rsidP="005E1AE7">
      <w:pPr>
        <w:pStyle w:val="ListParagraph"/>
        <w:numPr>
          <w:ilvl w:val="0"/>
          <w:numId w:val="18"/>
        </w:numPr>
        <w:spacing w:after="200" w:line="276" w:lineRule="auto"/>
        <w:contextualSpacing/>
      </w:pPr>
      <w:r>
        <w:t>To train all team members on the Standard Operating Procedures.</w:t>
      </w:r>
    </w:p>
    <w:p w14:paraId="5655AB16" w14:textId="77777777" w:rsidR="005E1AE7" w:rsidRDefault="005E1AE7" w:rsidP="005E1AE7">
      <w:pPr>
        <w:pStyle w:val="ListParagraph"/>
        <w:numPr>
          <w:ilvl w:val="0"/>
          <w:numId w:val="18"/>
        </w:numPr>
        <w:spacing w:after="200" w:line="276" w:lineRule="auto"/>
        <w:contextualSpacing/>
      </w:pPr>
      <w:r>
        <w:t>Monitor the trends within the industry and initiate best practices after the approval of the Management.</w:t>
      </w:r>
    </w:p>
    <w:p w14:paraId="2F914428" w14:textId="77777777" w:rsidR="005E1AE7" w:rsidRDefault="005E1AE7" w:rsidP="005E1AE7">
      <w:pPr>
        <w:pStyle w:val="ListParagraph"/>
        <w:numPr>
          <w:ilvl w:val="0"/>
          <w:numId w:val="18"/>
        </w:numPr>
        <w:spacing w:after="200" w:line="276" w:lineRule="auto"/>
        <w:contextualSpacing/>
      </w:pPr>
      <w:r>
        <w:t>Leadership skills that utilize persuasion and motivation to attain organizational goals is the most desirable management quality, followed by honesty, integrity, ethical behaviour, tactfulness, openness, and cultural awareness;</w:t>
      </w:r>
    </w:p>
    <w:p w14:paraId="72F09236" w14:textId="77777777" w:rsidR="005E1AE7" w:rsidRDefault="005E1AE7" w:rsidP="005E1AE7">
      <w:pPr>
        <w:pStyle w:val="ListParagraph"/>
        <w:numPr>
          <w:ilvl w:val="0"/>
          <w:numId w:val="18"/>
        </w:numPr>
        <w:spacing w:after="200" w:line="276" w:lineRule="auto"/>
        <w:contextualSpacing/>
      </w:pPr>
      <w:r>
        <w:t>Ability to accept responsibility;</w:t>
      </w:r>
    </w:p>
    <w:p w14:paraId="12262019" w14:textId="77777777" w:rsidR="005E1AE7" w:rsidRDefault="005E1AE7" w:rsidP="005E1AE7">
      <w:pPr>
        <w:pStyle w:val="ListParagraph"/>
        <w:numPr>
          <w:ilvl w:val="0"/>
          <w:numId w:val="18"/>
        </w:numPr>
        <w:spacing w:after="200" w:line="276" w:lineRule="auto"/>
        <w:contextualSpacing/>
      </w:pPr>
      <w:r>
        <w:t xml:space="preserve">Self-confidence, motivation, drive and tenacity; </w:t>
      </w:r>
    </w:p>
    <w:p w14:paraId="5BAA29EF" w14:textId="77777777" w:rsidR="005E1AE7" w:rsidRDefault="005E1AE7" w:rsidP="005E1AE7">
      <w:pPr>
        <w:pStyle w:val="ListParagraph"/>
        <w:numPr>
          <w:ilvl w:val="0"/>
          <w:numId w:val="18"/>
        </w:numPr>
        <w:spacing w:after="200" w:line="276" w:lineRule="auto"/>
        <w:contextualSpacing/>
      </w:pPr>
      <w:r>
        <w:t>Ability to enhance organizational performance;</w:t>
      </w:r>
    </w:p>
    <w:p w14:paraId="2A17A146" w14:textId="77777777" w:rsidR="005E1AE7" w:rsidRDefault="005E1AE7" w:rsidP="005E1AE7">
      <w:pPr>
        <w:pStyle w:val="ListParagraph"/>
        <w:numPr>
          <w:ilvl w:val="0"/>
          <w:numId w:val="18"/>
        </w:numPr>
        <w:spacing w:after="200" w:line="276" w:lineRule="auto"/>
        <w:contextualSpacing/>
      </w:pPr>
      <w:r>
        <w:t>Ability to clearly delegate tasks and responsibilities;</w:t>
      </w:r>
    </w:p>
    <w:p w14:paraId="6792C009" w14:textId="77777777" w:rsidR="005E1AE7" w:rsidRDefault="005E1AE7" w:rsidP="005E1AE7">
      <w:pPr>
        <w:pStyle w:val="ListParagraph"/>
        <w:numPr>
          <w:ilvl w:val="0"/>
          <w:numId w:val="18"/>
        </w:numPr>
        <w:spacing w:after="200" w:line="276" w:lineRule="auto"/>
        <w:contextualSpacing/>
      </w:pPr>
      <w:r>
        <w:t>Ability to think strategically, inductively, and creatively;</w:t>
      </w:r>
    </w:p>
    <w:p w14:paraId="03DE0FA9" w14:textId="77777777" w:rsidR="00E80E9A" w:rsidRDefault="005E1AE7" w:rsidP="00580353">
      <w:pPr>
        <w:pStyle w:val="ListParagraph"/>
        <w:numPr>
          <w:ilvl w:val="0"/>
          <w:numId w:val="18"/>
        </w:numPr>
        <w:spacing w:after="200" w:line="276" w:lineRule="auto"/>
        <w:contextualSpacing/>
      </w:pPr>
      <w:r>
        <w:t xml:space="preserve">Looking </w:t>
      </w:r>
      <w:r w:rsidR="00EB3986">
        <w:t>after” Medallia</w:t>
      </w:r>
      <w:r>
        <w:t>” , Trip advisor &amp;</w:t>
      </w:r>
      <w:r w:rsidR="001B4678">
        <w:t xml:space="preserve">Leading </w:t>
      </w:r>
      <w:r>
        <w:t>Wyndham Rewards hotel enrolment’s and loyalty programme</w:t>
      </w:r>
    </w:p>
    <w:p w14:paraId="790B7991" w14:textId="77777777" w:rsidR="00E80E9A" w:rsidRPr="00C142D0" w:rsidRDefault="00C11CF3" w:rsidP="003E6A3A">
      <w:pPr>
        <w:rPr>
          <w:rFonts w:ascii="Palatino Linotype" w:hAnsi="Palatino Linotype"/>
          <w:sz w:val="10"/>
          <w:szCs w:val="10"/>
        </w:rPr>
      </w:pPr>
      <w:r>
        <w:rPr>
          <w:rFonts w:ascii="Palatino Linotype" w:hAnsi="Palatino Linotype" w:cs="Tahoma"/>
          <w:noProof/>
        </w:rPr>
        <w:pict w14:anchorId="774ACB75">
          <v:shape id="_x0000_i1029" type="#_x0000_t75" alt="BD15155_" style="width:8in;height:7.5pt;mso-width-percent:0;mso-height-percent:0;mso-width-percent:0;mso-height-percent:0" o:hrpct="0" o:hralign="center" o:hr="t">
            <v:imagedata r:id="rId7" o:title="BD15155_"/>
          </v:shape>
        </w:pict>
      </w:r>
    </w:p>
    <w:p w14:paraId="4843B233" w14:textId="77777777" w:rsidR="000D495C" w:rsidRDefault="000D495C" w:rsidP="000D495C">
      <w:pPr>
        <w:rPr>
          <w:rFonts w:ascii="Palatino Linotype" w:hAnsi="Palatino Linotype" w:cs="Tahoma"/>
          <w:b/>
          <w:sz w:val="24"/>
          <w:szCs w:val="24"/>
        </w:rPr>
      </w:pPr>
      <w:r>
        <w:rPr>
          <w:rFonts w:ascii="Palatino Linotype" w:hAnsi="Palatino Linotype" w:cs="Tahoma"/>
          <w:b/>
          <w:sz w:val="22"/>
          <w:szCs w:val="22"/>
        </w:rPr>
        <w:t>“</w:t>
      </w:r>
      <w:r w:rsidR="00761862" w:rsidRPr="00761862">
        <w:rPr>
          <w:rFonts w:ascii="Palatino Linotype" w:hAnsi="Palatino Linotype" w:cs="Tahoma"/>
          <w:b/>
          <w:sz w:val="22"/>
          <w:szCs w:val="22"/>
        </w:rPr>
        <w:t>Ibis Mumbai Airport (Accor Hotels Group)</w:t>
      </w:r>
      <w:proofErr w:type="gramStart"/>
      <w:r w:rsidR="007E7F5A">
        <w:rPr>
          <w:rFonts w:ascii="Palatino Linotype" w:hAnsi="Palatino Linotype" w:cs="Tahoma"/>
          <w:b/>
          <w:sz w:val="22"/>
          <w:szCs w:val="22"/>
        </w:rPr>
        <w:t>”,</w:t>
      </w:r>
      <w:r w:rsidR="00EB3986">
        <w:rPr>
          <w:rFonts w:ascii="Palatino Linotype" w:hAnsi="Palatino Linotype" w:cs="Tahoma"/>
          <w:b/>
        </w:rPr>
        <w:t>MUMBAI</w:t>
      </w:r>
      <w:proofErr w:type="gramEnd"/>
      <w:r w:rsidR="00EB3986">
        <w:rPr>
          <w:rFonts w:ascii="Palatino Linotype" w:hAnsi="Palatino Linotype" w:cs="Tahoma"/>
          <w:b/>
        </w:rPr>
        <w:t xml:space="preserve">,  </w:t>
      </w:r>
      <w:r w:rsidR="00324198">
        <w:rPr>
          <w:rFonts w:ascii="Palatino Linotype" w:hAnsi="Palatino Linotype" w:cs="Tahoma"/>
          <w:b/>
        </w:rPr>
        <w:t xml:space="preserve">                                           A</w:t>
      </w:r>
      <w:r w:rsidR="00761862">
        <w:rPr>
          <w:rFonts w:ascii="Palatino Linotype" w:hAnsi="Palatino Linotype" w:cs="Tahoma"/>
          <w:b/>
        </w:rPr>
        <w:t>ug</w:t>
      </w:r>
      <w:r w:rsidRPr="00495C89">
        <w:rPr>
          <w:rFonts w:ascii="Palatino Linotype" w:hAnsi="Palatino Linotype" w:cs="Tahoma"/>
          <w:b/>
          <w:sz w:val="24"/>
          <w:szCs w:val="24"/>
        </w:rPr>
        <w:t xml:space="preserve"> 201</w:t>
      </w:r>
      <w:r>
        <w:rPr>
          <w:rFonts w:ascii="Palatino Linotype" w:hAnsi="Palatino Linotype" w:cs="Tahoma"/>
          <w:b/>
          <w:sz w:val="24"/>
          <w:szCs w:val="24"/>
        </w:rPr>
        <w:t>6</w:t>
      </w:r>
      <w:r w:rsidRPr="00495C89">
        <w:rPr>
          <w:rFonts w:ascii="Palatino Linotype" w:hAnsi="Palatino Linotype" w:cs="Tahoma"/>
          <w:b/>
          <w:sz w:val="24"/>
          <w:szCs w:val="24"/>
        </w:rPr>
        <w:t xml:space="preserve"> – </w:t>
      </w:r>
      <w:r w:rsidR="007101EF">
        <w:rPr>
          <w:rFonts w:ascii="Palatino Linotype" w:hAnsi="Palatino Linotype" w:cs="Tahoma"/>
          <w:b/>
          <w:sz w:val="24"/>
          <w:szCs w:val="24"/>
        </w:rPr>
        <w:t>Jan 2018</w:t>
      </w:r>
    </w:p>
    <w:p w14:paraId="043E53E4" w14:textId="77777777" w:rsidR="003E7A5C" w:rsidRDefault="002D267D" w:rsidP="004A327A">
      <w:pPr>
        <w:jc w:val="both"/>
        <w:rPr>
          <w:rFonts w:ascii="Palatino Linotype" w:hAnsi="Palatino Linotype" w:cs="Tahoma"/>
          <w:sz w:val="24"/>
          <w:szCs w:val="24"/>
        </w:rPr>
      </w:pPr>
      <w:r>
        <w:rPr>
          <w:rFonts w:ascii="Palatino Linotype" w:hAnsi="Palatino Linotype" w:cs="Tahoma"/>
          <w:b/>
          <w:sz w:val="24"/>
          <w:szCs w:val="24"/>
        </w:rPr>
        <w:t>Duty</w:t>
      </w:r>
      <w:r w:rsidR="00324198">
        <w:rPr>
          <w:rFonts w:ascii="Palatino Linotype" w:hAnsi="Palatino Linotype" w:cs="Tahoma"/>
          <w:b/>
          <w:sz w:val="24"/>
          <w:szCs w:val="24"/>
        </w:rPr>
        <w:t xml:space="preserve"> </w:t>
      </w:r>
      <w:r w:rsidR="00B93109">
        <w:rPr>
          <w:rFonts w:ascii="Palatino Linotype" w:hAnsi="Palatino Linotype" w:cs="Tahoma"/>
          <w:b/>
          <w:sz w:val="24"/>
          <w:szCs w:val="24"/>
        </w:rPr>
        <w:t>Manager -</w:t>
      </w:r>
      <w:r w:rsidR="00324198">
        <w:rPr>
          <w:rFonts w:ascii="Palatino Linotype" w:hAnsi="Palatino Linotype" w:cs="Tahoma"/>
          <w:b/>
          <w:sz w:val="24"/>
          <w:szCs w:val="24"/>
        </w:rPr>
        <w:t xml:space="preserve"> </w:t>
      </w:r>
      <w:r w:rsidR="000D495C" w:rsidRPr="00C40965">
        <w:rPr>
          <w:rFonts w:ascii="Palatino Linotype" w:hAnsi="Palatino Linotype" w:cs="Tahoma"/>
          <w:sz w:val="24"/>
          <w:szCs w:val="24"/>
        </w:rPr>
        <w:t xml:space="preserve">Operations      </w:t>
      </w:r>
    </w:p>
    <w:p w14:paraId="6624FD0F" w14:textId="77777777" w:rsidR="00887701" w:rsidRDefault="00887701" w:rsidP="003E7A5C">
      <w:pPr>
        <w:jc w:val="both"/>
        <w:rPr>
          <w:rFonts w:ascii="Palatino Linotype" w:hAnsi="Palatino Linotype" w:cs="Tahoma"/>
          <w:b/>
          <w:sz w:val="22"/>
          <w:szCs w:val="22"/>
        </w:rPr>
      </w:pPr>
    </w:p>
    <w:p w14:paraId="340D213C" w14:textId="77777777" w:rsidR="002D267D" w:rsidRDefault="002D267D" w:rsidP="002D267D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Ensure that check-in &amp; check-out procedures are strictly adhered to and that the correct address and charge out details are obtained from each guest.</w:t>
      </w:r>
    </w:p>
    <w:p w14:paraId="76C0CD24" w14:textId="77777777" w:rsidR="002D267D" w:rsidRDefault="002D267D" w:rsidP="002D267D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To be readily available at all times to deal with problems or complaints.</w:t>
      </w:r>
    </w:p>
    <w:p w14:paraId="5D8ACFD1" w14:textId="77777777" w:rsidR="002D267D" w:rsidRDefault="002D267D" w:rsidP="002D267D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lastRenderedPageBreak/>
        <w:t xml:space="preserve">Ensure that rooms have been maintained according </w:t>
      </w:r>
      <w:r w:rsidR="00CB726D">
        <w:t>Ibis</w:t>
      </w:r>
      <w:r>
        <w:t xml:space="preserve"> standards.</w:t>
      </w:r>
    </w:p>
    <w:p w14:paraId="31537AF0" w14:textId="77777777" w:rsidR="002D267D" w:rsidRDefault="002D267D" w:rsidP="002D267D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Ensure maximum room occupancy within agreed overbooking policy.</w:t>
      </w:r>
    </w:p>
    <w:p w14:paraId="6AA0263F" w14:textId="77777777" w:rsidR="002D267D" w:rsidRDefault="002D267D" w:rsidP="002D267D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Ensure that all Front Office areas are maintained as per the standards.</w:t>
      </w:r>
    </w:p>
    <w:p w14:paraId="1CE82FA8" w14:textId="77777777" w:rsidR="002D267D" w:rsidRDefault="002D267D" w:rsidP="002D267D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Ensure that newspapers and parcels are delivered in the rooms without delay.</w:t>
      </w:r>
    </w:p>
    <w:p w14:paraId="127901AC" w14:textId="77777777" w:rsidR="002D267D" w:rsidRDefault="002D267D" w:rsidP="002D267D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Ensure that incoming and outgoing telephone calls are handled promptly and courteously.</w:t>
      </w:r>
    </w:p>
    <w:p w14:paraId="4741DB75" w14:textId="77777777" w:rsidR="002D267D" w:rsidRDefault="002D267D" w:rsidP="002D267D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To train all team members on the Standard Operating Procedures.</w:t>
      </w:r>
    </w:p>
    <w:p w14:paraId="448CE548" w14:textId="77777777" w:rsidR="002D267D" w:rsidRDefault="002D267D" w:rsidP="002D267D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Monitor the trends within the industry and initiate best practices after the approval of the Management.</w:t>
      </w:r>
    </w:p>
    <w:p w14:paraId="6C44C376" w14:textId="77777777" w:rsidR="002D267D" w:rsidRDefault="002D267D" w:rsidP="002D267D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Leadership skills that utilize persuasion and motivation to attain organizational goals is the most desirable management quality, followed by honesty, integrity, ethical behaviour, tactfulness, openness, and cultural awareness;</w:t>
      </w:r>
    </w:p>
    <w:p w14:paraId="250B6A93" w14:textId="77777777" w:rsidR="002D267D" w:rsidRDefault="002D267D" w:rsidP="002D267D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Ability to accept responsibility;</w:t>
      </w:r>
    </w:p>
    <w:p w14:paraId="420441AC" w14:textId="77777777" w:rsidR="002D267D" w:rsidRDefault="002D267D" w:rsidP="002D267D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 xml:space="preserve">Self-confidence, motivation, drive and tenacity; </w:t>
      </w:r>
    </w:p>
    <w:p w14:paraId="38584D22" w14:textId="77777777" w:rsidR="002D267D" w:rsidRDefault="002D267D" w:rsidP="002D267D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Ability to enhance organizational performance;</w:t>
      </w:r>
    </w:p>
    <w:p w14:paraId="2E93EF8A" w14:textId="77777777" w:rsidR="002D267D" w:rsidRDefault="002D267D" w:rsidP="002D267D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Ability to clearly delegate tasks and responsibilities;</w:t>
      </w:r>
    </w:p>
    <w:p w14:paraId="7C5940F8" w14:textId="77777777" w:rsidR="002D267D" w:rsidRDefault="002D267D" w:rsidP="002D267D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Ability to think strategically, inductively, and creatively;</w:t>
      </w:r>
    </w:p>
    <w:p w14:paraId="071E6102" w14:textId="77777777" w:rsidR="002D267D" w:rsidRDefault="002D267D" w:rsidP="002D267D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>And the propensity to recognize and acknowledge other peoples’ ideas.</w:t>
      </w:r>
    </w:p>
    <w:p w14:paraId="337C4765" w14:textId="77777777" w:rsidR="002D267D" w:rsidRDefault="002D267D" w:rsidP="002D267D">
      <w:pPr>
        <w:pStyle w:val="ListParagraph"/>
        <w:numPr>
          <w:ilvl w:val="0"/>
          <w:numId w:val="15"/>
        </w:numPr>
        <w:spacing w:after="200" w:line="276" w:lineRule="auto"/>
        <w:contextualSpacing/>
      </w:pPr>
      <w:r>
        <w:t xml:space="preserve">Looking after Le Club Accor Hotels </w:t>
      </w:r>
      <w:r w:rsidR="00063385">
        <w:t xml:space="preserve">enrolment’s and </w:t>
      </w:r>
      <w:r w:rsidR="00EB3986">
        <w:t>loyalty</w:t>
      </w:r>
      <w:r w:rsidR="00063385">
        <w:t xml:space="preserve"> programme being a LCAH Champion</w:t>
      </w:r>
    </w:p>
    <w:p w14:paraId="41CBB3F9" w14:textId="77777777" w:rsidR="00A11D05" w:rsidRPr="00EB3986" w:rsidRDefault="002D267D" w:rsidP="00AC530B">
      <w:pPr>
        <w:pStyle w:val="ListParagraph"/>
        <w:numPr>
          <w:ilvl w:val="0"/>
          <w:numId w:val="15"/>
        </w:numPr>
        <w:suppressAutoHyphens w:val="0"/>
        <w:spacing w:after="200" w:line="276" w:lineRule="auto"/>
        <w:contextualSpacing/>
      </w:pPr>
      <w:r>
        <w:t>Maximizing room revenue by focusing on walk-in and unit sale through reception</w:t>
      </w:r>
      <w:r w:rsidR="00B45384">
        <w:t>...</w:t>
      </w:r>
    </w:p>
    <w:p w14:paraId="3EC43FD5" w14:textId="77777777" w:rsidR="00A11D05" w:rsidRDefault="00C11CF3" w:rsidP="00AC530B">
      <w:pPr>
        <w:rPr>
          <w:rFonts w:ascii="Palatino Linotype" w:hAnsi="Palatino Linotype" w:cs="Tahoma"/>
          <w:b/>
        </w:rPr>
      </w:pPr>
      <w:r>
        <w:rPr>
          <w:rFonts w:ascii="Palatino Linotype" w:hAnsi="Palatino Linotype" w:cs="Tahoma"/>
          <w:noProof/>
        </w:rPr>
        <w:pict w14:anchorId="0B6C361A">
          <v:shape id="_x0000_i1030" type="#_x0000_t75" alt="BD15155_" style="width:8in;height:7.5pt;mso-width-percent:0;mso-height-percent:0;mso-width-percent:0;mso-height-percent:0" o:hrpct="0" o:hralign="center" o:hr="t">
            <v:imagedata r:id="rId7" o:title="BD15155_"/>
          </v:shape>
        </w:pict>
      </w:r>
    </w:p>
    <w:p w14:paraId="09D1A932" w14:textId="77777777" w:rsidR="00AC530B" w:rsidRDefault="00AC530B" w:rsidP="00AC530B">
      <w:pPr>
        <w:rPr>
          <w:rFonts w:ascii="Palatino Linotype" w:hAnsi="Palatino Linotype" w:cs="Tahoma"/>
          <w:b/>
          <w:sz w:val="24"/>
          <w:szCs w:val="24"/>
        </w:rPr>
      </w:pPr>
      <w:r w:rsidRPr="00495C89">
        <w:rPr>
          <w:rFonts w:ascii="Palatino Linotype" w:hAnsi="Palatino Linotype" w:cs="Tahoma"/>
          <w:b/>
        </w:rPr>
        <w:t>“</w:t>
      </w:r>
      <w:r>
        <w:rPr>
          <w:rFonts w:ascii="Palatino Linotype" w:hAnsi="Palatino Linotype" w:cs="Tahoma"/>
          <w:b/>
        </w:rPr>
        <w:t>CROWNE PLAZA AHMEDABAD CITY CENTRE</w:t>
      </w:r>
      <w:r w:rsidRPr="00495C89">
        <w:rPr>
          <w:rFonts w:ascii="Palatino Linotype" w:hAnsi="Palatino Linotype" w:cs="Tahoma"/>
          <w:b/>
        </w:rPr>
        <w:t>” 5*</w:t>
      </w:r>
      <w:r>
        <w:rPr>
          <w:rFonts w:ascii="Palatino Linotype" w:hAnsi="Palatino Linotype" w:cs="Tahoma"/>
          <w:b/>
        </w:rPr>
        <w:t>DELUXE</w:t>
      </w:r>
      <w:r w:rsidRPr="00495C89">
        <w:rPr>
          <w:rFonts w:ascii="Palatino Linotype" w:hAnsi="Palatino Linotype" w:cs="Tahoma"/>
          <w:b/>
        </w:rPr>
        <w:t xml:space="preserve">, </w:t>
      </w:r>
      <w:r>
        <w:rPr>
          <w:rFonts w:ascii="Palatino Linotype" w:hAnsi="Palatino Linotype" w:cs="Tahoma"/>
          <w:b/>
        </w:rPr>
        <w:t>AHMEDABAD</w:t>
      </w:r>
      <w:r w:rsidR="00207DD7">
        <w:rPr>
          <w:rFonts w:ascii="Palatino Linotype" w:hAnsi="Palatino Linotype" w:cs="Tahoma"/>
          <w:b/>
        </w:rPr>
        <w:t xml:space="preserve">            </w:t>
      </w:r>
      <w:r>
        <w:rPr>
          <w:rFonts w:ascii="Palatino Linotype" w:hAnsi="Palatino Linotype" w:cs="Tahoma"/>
          <w:b/>
        </w:rPr>
        <w:t>Aug</w:t>
      </w:r>
      <w:r w:rsidRPr="00495C89">
        <w:rPr>
          <w:rFonts w:ascii="Palatino Linotype" w:hAnsi="Palatino Linotype" w:cs="Tahoma"/>
          <w:b/>
          <w:sz w:val="24"/>
          <w:szCs w:val="24"/>
        </w:rPr>
        <w:t xml:space="preserve"> 201</w:t>
      </w:r>
      <w:r>
        <w:rPr>
          <w:rFonts w:ascii="Palatino Linotype" w:hAnsi="Palatino Linotype" w:cs="Tahoma"/>
          <w:b/>
          <w:sz w:val="24"/>
          <w:szCs w:val="24"/>
        </w:rPr>
        <w:t>4</w:t>
      </w:r>
      <w:r w:rsidRPr="00495C89">
        <w:rPr>
          <w:rFonts w:ascii="Palatino Linotype" w:hAnsi="Palatino Linotype" w:cs="Tahoma"/>
          <w:b/>
          <w:sz w:val="24"/>
          <w:szCs w:val="24"/>
        </w:rPr>
        <w:t xml:space="preserve"> – </w:t>
      </w:r>
      <w:r w:rsidR="000D495C">
        <w:rPr>
          <w:rFonts w:ascii="Palatino Linotype" w:hAnsi="Palatino Linotype" w:cs="Tahoma"/>
          <w:b/>
          <w:sz w:val="24"/>
          <w:szCs w:val="24"/>
        </w:rPr>
        <w:t>May 2016</w:t>
      </w:r>
    </w:p>
    <w:p w14:paraId="4B549C56" w14:textId="77777777" w:rsidR="00AC530B" w:rsidRDefault="00FB3C21" w:rsidP="00AC530B">
      <w:pPr>
        <w:rPr>
          <w:rFonts w:ascii="Palatino Linotype" w:hAnsi="Palatino Linotype" w:cs="Tahoma"/>
          <w:b/>
        </w:rPr>
      </w:pPr>
      <w:r w:rsidRPr="00447FC7">
        <w:rPr>
          <w:rFonts w:ascii="Palatino Linotype" w:hAnsi="Palatino Linotype" w:cs="Tahoma"/>
          <w:b/>
          <w:sz w:val="24"/>
          <w:szCs w:val="24"/>
        </w:rPr>
        <w:t>(</w:t>
      </w:r>
      <w:r>
        <w:rPr>
          <w:rFonts w:ascii="Palatino Linotype" w:hAnsi="Palatino Linotype" w:cs="Tahoma"/>
          <w:b/>
          <w:sz w:val="24"/>
          <w:szCs w:val="24"/>
        </w:rPr>
        <w:t>1</w:t>
      </w:r>
      <w:r w:rsidRPr="00866901">
        <w:rPr>
          <w:rFonts w:ascii="Palatino Linotype" w:hAnsi="Palatino Linotype" w:cs="Tahoma"/>
          <w:b/>
          <w:sz w:val="24"/>
          <w:szCs w:val="24"/>
          <w:vertAlign w:val="superscript"/>
        </w:rPr>
        <w:t>st</w:t>
      </w:r>
      <w:r w:rsidR="00866901">
        <w:rPr>
          <w:rFonts w:ascii="Palatino Linotype" w:hAnsi="Palatino Linotype" w:cs="Tahoma"/>
          <w:b/>
          <w:sz w:val="24"/>
          <w:szCs w:val="24"/>
        </w:rPr>
        <w:t xml:space="preserve"> </w:t>
      </w:r>
      <w:r>
        <w:rPr>
          <w:rFonts w:ascii="Palatino Linotype" w:hAnsi="Palatino Linotype" w:cs="Tahoma"/>
          <w:b/>
          <w:sz w:val="24"/>
          <w:szCs w:val="24"/>
        </w:rPr>
        <w:t>Acting</w:t>
      </w:r>
      <w:r w:rsidRPr="00447FC7">
        <w:rPr>
          <w:rFonts w:ascii="Palatino Linotype" w:hAnsi="Palatino Linotype" w:cs="Tahoma"/>
          <w:b/>
          <w:sz w:val="24"/>
          <w:szCs w:val="24"/>
        </w:rPr>
        <w:t xml:space="preserve"> Duty Manager</w:t>
      </w:r>
      <w:r>
        <w:rPr>
          <w:rFonts w:ascii="Palatino Linotype" w:hAnsi="Palatino Linotype" w:cs="Tahoma"/>
          <w:b/>
          <w:sz w:val="24"/>
          <w:szCs w:val="24"/>
        </w:rPr>
        <w:t xml:space="preserve"> – Pre-Opening Exp. Of an IHG Hotel)</w:t>
      </w:r>
    </w:p>
    <w:p w14:paraId="43B95754" w14:textId="392408EE" w:rsidR="00EB3986" w:rsidRDefault="00AC530B" w:rsidP="008034A7">
      <w:pPr>
        <w:rPr>
          <w:rFonts w:ascii="Palatino Linotype" w:hAnsi="Palatino Linotype" w:cs="Tahoma"/>
          <w:sz w:val="24"/>
          <w:szCs w:val="24"/>
        </w:rPr>
      </w:pPr>
      <w:r>
        <w:rPr>
          <w:rFonts w:ascii="Palatino Linotype" w:hAnsi="Palatino Linotype" w:cs="Tahoma"/>
          <w:b/>
          <w:sz w:val="24"/>
          <w:szCs w:val="24"/>
        </w:rPr>
        <w:t xml:space="preserve">Front Office Executive - </w:t>
      </w:r>
      <w:r w:rsidRPr="00C40965">
        <w:rPr>
          <w:rFonts w:ascii="Palatino Linotype" w:hAnsi="Palatino Linotype" w:cs="Tahoma"/>
          <w:sz w:val="24"/>
          <w:szCs w:val="24"/>
        </w:rPr>
        <w:t xml:space="preserve">Operations    </w:t>
      </w:r>
    </w:p>
    <w:p w14:paraId="38581C37" w14:textId="77777777" w:rsidR="008034A7" w:rsidRPr="005637CF" w:rsidRDefault="008034A7" w:rsidP="008034A7">
      <w:pPr>
        <w:rPr>
          <w:rFonts w:ascii="Palatino Linotype" w:hAnsi="Palatino Linotype" w:cs="Tahoma"/>
          <w:b/>
        </w:rPr>
      </w:pPr>
    </w:p>
    <w:p w14:paraId="273F36A2" w14:textId="77777777" w:rsidR="008034A7" w:rsidRDefault="008034A7" w:rsidP="008034A7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</w:pPr>
      <w:r>
        <w:t>To abide by the mission statement of the hotel, the department and the respective section.</w:t>
      </w:r>
    </w:p>
    <w:p w14:paraId="3F1FB7B9" w14:textId="77777777" w:rsidR="008034A7" w:rsidRDefault="008034A7" w:rsidP="008034A7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</w:pPr>
      <w:r>
        <w:t>To ensure that Guest Registration Card is duly filled in prior to guest arrival and obtain signature of the Guest on the same. In case of non-availability of details check the same from the Guest and enter it in the database for future requirements.</w:t>
      </w:r>
    </w:p>
    <w:p w14:paraId="3ED80A00" w14:textId="77777777" w:rsidR="008034A7" w:rsidRDefault="008034A7" w:rsidP="008034A7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</w:pPr>
      <w:r>
        <w:t>Ensure that the Guest is promptly allotted the assigned room courteously.</w:t>
      </w:r>
    </w:p>
    <w:p w14:paraId="01047B05" w14:textId="77777777" w:rsidR="008034A7" w:rsidRDefault="008034A7" w:rsidP="008034A7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</w:pPr>
      <w:r>
        <w:t>To verify payment details in absence of any instructions to the contrary.</w:t>
      </w:r>
    </w:p>
    <w:p w14:paraId="23F01A34" w14:textId="77777777" w:rsidR="008034A7" w:rsidRDefault="008034A7" w:rsidP="008034A7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</w:pPr>
      <w:r>
        <w:t>To take advance payments/swipe the Credit Card imprint wherever necessary.</w:t>
      </w:r>
    </w:p>
    <w:p w14:paraId="4D29F6E3" w14:textId="77777777" w:rsidR="008034A7" w:rsidRDefault="008034A7" w:rsidP="008034A7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</w:pPr>
      <w:r>
        <w:t>To inform Guest Relations about arrival of the Guest whenever required and instruct Bell Desk to carry luggage to the allotted room</w:t>
      </w:r>
    </w:p>
    <w:p w14:paraId="5DF13812" w14:textId="77777777" w:rsidR="008034A7" w:rsidRDefault="008034A7" w:rsidP="008034A7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</w:pPr>
      <w:r>
        <w:t>In case of Walk-in guests co-ordinate with the Duty manager before checking in the Guest.</w:t>
      </w:r>
    </w:p>
    <w:p w14:paraId="0A00E55B" w14:textId="77777777" w:rsidR="008034A7" w:rsidRDefault="008034A7" w:rsidP="008034A7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</w:pPr>
      <w:r>
        <w:t>Ensure that all complaints are promptly attended to and check with the Guest for Feedback.</w:t>
      </w:r>
    </w:p>
    <w:p w14:paraId="5F6B8D3A" w14:textId="77777777" w:rsidR="008034A7" w:rsidRDefault="008034A7" w:rsidP="008034A7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</w:pPr>
      <w:r>
        <w:t>To inform Concierge and Housekeeping about Guest Departure.</w:t>
      </w:r>
    </w:p>
    <w:p w14:paraId="3C15DA9D" w14:textId="77777777" w:rsidR="008034A7" w:rsidRDefault="008034A7" w:rsidP="008034A7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</w:pPr>
      <w:r>
        <w:t>To have a thorough knowledge of the facilities offered by the Hotel and ensure selling of the same.</w:t>
      </w:r>
    </w:p>
    <w:p w14:paraId="2D708C22" w14:textId="77777777" w:rsidR="008034A7" w:rsidRDefault="008034A7" w:rsidP="008034A7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</w:pPr>
      <w:r>
        <w:t>To ensure that all brochures pertaining to the hotel and the group are available at the reception.</w:t>
      </w:r>
    </w:p>
    <w:p w14:paraId="51BCB8AF" w14:textId="77777777" w:rsidR="008034A7" w:rsidRDefault="008034A7" w:rsidP="008034A7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</w:pPr>
      <w:r>
        <w:t>To provide all assistance to the Guests for onward reservation of the Group Hotels.</w:t>
      </w:r>
    </w:p>
    <w:p w14:paraId="50060497" w14:textId="77777777" w:rsidR="008034A7" w:rsidRDefault="008034A7" w:rsidP="008034A7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</w:pPr>
      <w:r>
        <w:t>To ensure that all messages and parcels for the Guests are promptly dispatched to the Rooms.</w:t>
      </w:r>
    </w:p>
    <w:p w14:paraId="11EAE7BB" w14:textId="77777777" w:rsidR="00BF1406" w:rsidRPr="00BF1406" w:rsidRDefault="00AC530B" w:rsidP="00BF1406">
      <w:pPr>
        <w:numPr>
          <w:ilvl w:val="0"/>
          <w:numId w:val="7"/>
        </w:numPr>
        <w:rPr>
          <w:rFonts w:ascii="Palatino Linotype" w:hAnsi="Palatino Linotype"/>
          <w:bCs/>
          <w:sz w:val="22"/>
          <w:szCs w:val="22"/>
        </w:rPr>
      </w:pPr>
      <w:r w:rsidRPr="00AC530B">
        <w:rPr>
          <w:rFonts w:ascii="Palatino Linotype" w:hAnsi="Palatino Linotype"/>
          <w:bCs/>
          <w:sz w:val="22"/>
          <w:szCs w:val="22"/>
        </w:rPr>
        <w:t>Ensure IHG Reward Club and Upsell targets are met as set by Front Office Manager/ Asst. Front Office Manager and management respectively.</w:t>
      </w:r>
    </w:p>
    <w:p w14:paraId="7BC8A05C" w14:textId="77777777" w:rsidR="00665357" w:rsidRPr="00580353" w:rsidRDefault="00C11CF3" w:rsidP="00580353">
      <w:pPr>
        <w:pStyle w:val="ListParagraph"/>
        <w:ind w:left="360"/>
        <w:rPr>
          <w:rFonts w:ascii="Palatino Linotype" w:hAnsi="Palatino Linotype" w:cs="Tahoma"/>
        </w:rPr>
      </w:pPr>
      <w:r>
        <w:rPr>
          <w:noProof/>
        </w:rPr>
        <w:pict w14:anchorId="51643AD1">
          <v:shape id="_x0000_i1031" type="#_x0000_t75" alt="BD15155_" style="width:8in;height:7.5pt;mso-width-percent:0;mso-height-percent:0;mso-width-percent:0;mso-height-percent:0" o:hrpct="0" o:hralign="center" o:hr="t">
            <v:imagedata r:id="rId7" o:title="BD15155_"/>
          </v:shape>
        </w:pict>
      </w:r>
    </w:p>
    <w:p w14:paraId="1C3BD239" w14:textId="77777777" w:rsidR="00EB43D1" w:rsidRDefault="008B10BE" w:rsidP="00964218">
      <w:pPr>
        <w:rPr>
          <w:rFonts w:ascii="Palatino Linotype" w:hAnsi="Palatino Linotype" w:cs="Tahoma"/>
          <w:b/>
          <w:sz w:val="24"/>
          <w:szCs w:val="24"/>
        </w:rPr>
      </w:pPr>
      <w:r w:rsidRPr="00495C89">
        <w:rPr>
          <w:rFonts w:ascii="Palatino Linotype" w:hAnsi="Palatino Linotype" w:cs="Tahoma"/>
          <w:b/>
        </w:rPr>
        <w:t>“</w:t>
      </w:r>
      <w:r w:rsidR="00784275" w:rsidRPr="00495C89">
        <w:rPr>
          <w:rFonts w:ascii="Palatino Linotype" w:hAnsi="Palatino Linotype" w:cs="Tahoma"/>
          <w:b/>
        </w:rPr>
        <w:t>RADISSON BLU HOTELS &amp; RESORTS</w:t>
      </w:r>
      <w:r w:rsidRPr="00495C89">
        <w:rPr>
          <w:rFonts w:ascii="Palatino Linotype" w:hAnsi="Palatino Linotype" w:cs="Tahoma"/>
          <w:b/>
        </w:rPr>
        <w:t>”</w:t>
      </w:r>
      <w:r w:rsidR="00893F52" w:rsidRPr="00495C89">
        <w:rPr>
          <w:rFonts w:ascii="Palatino Linotype" w:hAnsi="Palatino Linotype" w:cs="Tahoma"/>
          <w:b/>
        </w:rPr>
        <w:t xml:space="preserve"> 5</w:t>
      </w:r>
      <w:proofErr w:type="gramStart"/>
      <w:r w:rsidR="00784275" w:rsidRPr="00495C89">
        <w:rPr>
          <w:rFonts w:ascii="Palatino Linotype" w:hAnsi="Palatino Linotype" w:cs="Tahoma"/>
          <w:b/>
        </w:rPr>
        <w:t>*,INDORE</w:t>
      </w:r>
      <w:proofErr w:type="gramEnd"/>
      <w:r w:rsidR="00F27DFB">
        <w:rPr>
          <w:rFonts w:ascii="Palatino Linotype" w:hAnsi="Palatino Linotype" w:cs="Tahoma"/>
          <w:b/>
        </w:rPr>
        <w:t xml:space="preserve">                                               </w:t>
      </w:r>
      <w:r w:rsidR="00324198">
        <w:rPr>
          <w:rFonts w:ascii="Palatino Linotype" w:hAnsi="Palatino Linotype" w:cs="Tahoma"/>
          <w:b/>
        </w:rPr>
        <w:t xml:space="preserve">     </w:t>
      </w:r>
      <w:r w:rsidR="00F27DFB">
        <w:rPr>
          <w:rFonts w:ascii="Palatino Linotype" w:hAnsi="Palatino Linotype" w:cs="Tahoma"/>
          <w:b/>
        </w:rPr>
        <w:t xml:space="preserve"> S</w:t>
      </w:r>
      <w:r w:rsidR="00784275" w:rsidRPr="00495C89">
        <w:rPr>
          <w:rFonts w:ascii="Palatino Linotype" w:hAnsi="Palatino Linotype" w:cs="Tahoma"/>
          <w:b/>
        </w:rPr>
        <w:t>ep</w:t>
      </w:r>
      <w:r w:rsidR="004C055E" w:rsidRPr="00495C89">
        <w:rPr>
          <w:rFonts w:ascii="Palatino Linotype" w:hAnsi="Palatino Linotype" w:cs="Tahoma"/>
          <w:b/>
          <w:sz w:val="24"/>
          <w:szCs w:val="24"/>
        </w:rPr>
        <w:t xml:space="preserve"> 201</w:t>
      </w:r>
      <w:r w:rsidRPr="00495C89">
        <w:rPr>
          <w:rFonts w:ascii="Palatino Linotype" w:hAnsi="Palatino Linotype" w:cs="Tahoma"/>
          <w:b/>
          <w:sz w:val="24"/>
          <w:szCs w:val="24"/>
        </w:rPr>
        <w:t>2</w:t>
      </w:r>
      <w:r w:rsidR="004C055E" w:rsidRPr="00495C89">
        <w:rPr>
          <w:rFonts w:ascii="Palatino Linotype" w:hAnsi="Palatino Linotype" w:cs="Tahoma"/>
          <w:b/>
          <w:sz w:val="24"/>
          <w:szCs w:val="24"/>
        </w:rPr>
        <w:t xml:space="preserve"> – </w:t>
      </w:r>
      <w:r w:rsidR="00F90A4A" w:rsidRPr="00495C89">
        <w:rPr>
          <w:rFonts w:ascii="Palatino Linotype" w:hAnsi="Palatino Linotype" w:cs="Tahoma"/>
          <w:b/>
          <w:sz w:val="24"/>
          <w:szCs w:val="24"/>
        </w:rPr>
        <w:t>Aug -2014</w:t>
      </w:r>
    </w:p>
    <w:p w14:paraId="1CFB597F" w14:textId="77777777" w:rsidR="00EB43D1" w:rsidRDefault="005844FA" w:rsidP="00964218">
      <w:pPr>
        <w:rPr>
          <w:rFonts w:ascii="Palatino Linotype" w:hAnsi="Palatino Linotype" w:cs="Tahoma"/>
          <w:sz w:val="24"/>
          <w:szCs w:val="24"/>
        </w:rPr>
      </w:pPr>
      <w:r>
        <w:rPr>
          <w:rFonts w:ascii="Palatino Linotype" w:hAnsi="Palatino Linotype" w:cs="Tahoma"/>
          <w:b/>
          <w:sz w:val="24"/>
          <w:szCs w:val="24"/>
        </w:rPr>
        <w:lastRenderedPageBreak/>
        <w:t>Front Office</w:t>
      </w:r>
      <w:r w:rsidR="00784275">
        <w:rPr>
          <w:rFonts w:ascii="Palatino Linotype" w:hAnsi="Palatino Linotype" w:cs="Tahoma"/>
          <w:b/>
          <w:sz w:val="24"/>
          <w:szCs w:val="24"/>
        </w:rPr>
        <w:t xml:space="preserve"> Supervisor</w:t>
      </w:r>
      <w:r w:rsidR="00EB3986">
        <w:rPr>
          <w:rFonts w:ascii="Palatino Linotype" w:hAnsi="Palatino Linotype" w:cs="Tahoma"/>
          <w:b/>
          <w:sz w:val="24"/>
          <w:szCs w:val="24"/>
        </w:rPr>
        <w:t>–</w:t>
      </w:r>
      <w:r w:rsidR="00BB1720" w:rsidRPr="00C40965">
        <w:rPr>
          <w:rFonts w:ascii="Palatino Linotype" w:hAnsi="Palatino Linotype" w:cs="Tahoma"/>
          <w:sz w:val="24"/>
          <w:szCs w:val="24"/>
        </w:rPr>
        <w:t>Operations</w:t>
      </w:r>
    </w:p>
    <w:p w14:paraId="71A52943" w14:textId="77777777" w:rsidR="00EB3986" w:rsidRPr="00EB43D1" w:rsidRDefault="00EB3986" w:rsidP="00964218">
      <w:pPr>
        <w:rPr>
          <w:rFonts w:ascii="Palatino Linotype" w:hAnsi="Palatino Linotype" w:cs="Tahoma"/>
          <w:b/>
        </w:rPr>
      </w:pPr>
    </w:p>
    <w:p w14:paraId="682CDE28" w14:textId="77777777" w:rsidR="00745C2F" w:rsidRPr="00F00298" w:rsidRDefault="00E4325F" w:rsidP="00F00298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</w:pPr>
      <w:r w:rsidRPr="00F00298">
        <w:t>To create 100% guest satisfaction by maintaining smooth and efficient operation of front desk processes</w:t>
      </w:r>
    </w:p>
    <w:p w14:paraId="1C539740" w14:textId="77777777" w:rsidR="00702922" w:rsidRPr="00F00298" w:rsidRDefault="00E4325F" w:rsidP="00F00298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</w:pPr>
      <w:r w:rsidRPr="00F00298">
        <w:t>Creates 100% guest satisfaction by providing ‘Yes I Can’ genuine hospitality and by exceeding guest expectations:</w:t>
      </w:r>
    </w:p>
    <w:p w14:paraId="4DDE293F" w14:textId="77777777" w:rsidR="00702922" w:rsidRPr="00F00298" w:rsidRDefault="00E4325F" w:rsidP="00F00298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</w:pPr>
      <w:r w:rsidRPr="00F00298">
        <w:t>Provide employees with the information needed to perform their job effectively:</w:t>
      </w:r>
    </w:p>
    <w:p w14:paraId="5EE13C2A" w14:textId="77777777" w:rsidR="00702922" w:rsidRPr="00F00298" w:rsidRDefault="00E4325F" w:rsidP="00F00298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</w:pPr>
      <w:r w:rsidRPr="00F00298">
        <w:t>Provides guests with assistance at the front desk during the check-in and check-out processes and throughout their stay</w:t>
      </w:r>
      <w:r w:rsidR="00784275" w:rsidRPr="00F00298">
        <w:t>.</w:t>
      </w:r>
    </w:p>
    <w:p w14:paraId="01CDEEC7" w14:textId="77777777" w:rsidR="00BA65D8" w:rsidRPr="00F00298" w:rsidRDefault="00E4325F" w:rsidP="00F00298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</w:pPr>
      <w:r w:rsidRPr="00F00298">
        <w:t>Maximizes revenue and cash flow by promoting hotel services and adhering to credit and inventory control processes</w:t>
      </w:r>
      <w:r w:rsidR="00784275" w:rsidRPr="00F00298">
        <w:t>.</w:t>
      </w:r>
    </w:p>
    <w:p w14:paraId="544E01C3" w14:textId="77777777" w:rsidR="00EB43D1" w:rsidRPr="00EB43D1" w:rsidRDefault="00ED59A3" w:rsidP="00EB43D1">
      <w:pPr>
        <w:numPr>
          <w:ilvl w:val="0"/>
          <w:numId w:val="7"/>
        </w:numPr>
        <w:rPr>
          <w:rFonts w:ascii="Palatino Linotype" w:hAnsi="Palatino Linotype"/>
          <w:bCs/>
          <w:sz w:val="22"/>
          <w:szCs w:val="22"/>
        </w:rPr>
      </w:pPr>
      <w:r w:rsidRPr="008B10BE">
        <w:rPr>
          <w:rFonts w:ascii="Palatino Linotype" w:hAnsi="Palatino Linotype"/>
          <w:sz w:val="22"/>
          <w:szCs w:val="22"/>
        </w:rPr>
        <w:t>Implement proposals to the guest satisfaction and enable growth for the organization</w:t>
      </w:r>
    </w:p>
    <w:p w14:paraId="4FA67BE5" w14:textId="77777777" w:rsidR="00BA65D8" w:rsidRDefault="00BA65D8" w:rsidP="00BA65D8">
      <w:pPr>
        <w:numPr>
          <w:ilvl w:val="0"/>
          <w:numId w:val="7"/>
        </w:numPr>
        <w:rPr>
          <w:rFonts w:ascii="Palatino Linotype" w:hAnsi="Palatino Linotype"/>
          <w:bCs/>
          <w:sz w:val="22"/>
          <w:szCs w:val="22"/>
        </w:rPr>
      </w:pPr>
      <w:r w:rsidRPr="000F6FB6">
        <w:rPr>
          <w:rFonts w:ascii="Palatino Linotype" w:hAnsi="Palatino Linotype"/>
          <w:sz w:val="22"/>
          <w:szCs w:val="22"/>
        </w:rPr>
        <w:t>Worked towards highest levels of customer satisfaction as indicated through feedbacks</w:t>
      </w:r>
    </w:p>
    <w:p w14:paraId="40EBD9CE" w14:textId="77777777" w:rsidR="00BA65D8" w:rsidRPr="005637CF" w:rsidRDefault="00BA65D8" w:rsidP="00BA65D8">
      <w:pPr>
        <w:numPr>
          <w:ilvl w:val="0"/>
          <w:numId w:val="7"/>
        </w:numPr>
        <w:rPr>
          <w:rFonts w:ascii="Palatino Linotype" w:hAnsi="Palatino Linotype"/>
          <w:bCs/>
          <w:sz w:val="22"/>
          <w:szCs w:val="22"/>
        </w:rPr>
      </w:pPr>
      <w:r w:rsidRPr="000F6FB6">
        <w:rPr>
          <w:rFonts w:ascii="Palatino Linotype" w:hAnsi="Palatino Linotype"/>
          <w:bCs/>
          <w:sz w:val="22"/>
          <w:szCs w:val="22"/>
        </w:rPr>
        <w:t xml:space="preserve">Effectively </w:t>
      </w:r>
      <w:r w:rsidRPr="000F6FB6">
        <w:rPr>
          <w:rFonts w:ascii="Palatino Linotype" w:hAnsi="Palatino Linotype"/>
          <w:sz w:val="22"/>
          <w:szCs w:val="22"/>
        </w:rPr>
        <w:t>coordinate with in-house and potential guests to understand their requirements</w:t>
      </w:r>
      <w:r>
        <w:rPr>
          <w:rFonts w:ascii="Palatino Linotype" w:hAnsi="Palatino Linotype"/>
          <w:sz w:val="22"/>
          <w:szCs w:val="22"/>
        </w:rPr>
        <w:t>.</w:t>
      </w:r>
    </w:p>
    <w:p w14:paraId="330F96F8" w14:textId="77777777" w:rsidR="00CA01DE" w:rsidRDefault="00C11CF3" w:rsidP="00CA01DE">
      <w:pPr>
        <w:jc w:val="both"/>
        <w:rPr>
          <w:rFonts w:ascii="Palatino Linotype" w:hAnsi="Palatino Linotype" w:cs="Tahoma"/>
        </w:rPr>
      </w:pPr>
      <w:r>
        <w:rPr>
          <w:rFonts w:ascii="Palatino Linotype" w:hAnsi="Palatino Linotype" w:cs="Tahoma"/>
          <w:noProof/>
        </w:rPr>
        <w:pict w14:anchorId="0D3146AF">
          <v:shape id="_x0000_i1032" type="#_x0000_t75" alt="BD15155_" style="width:8in;height:7.5pt;mso-width-percent:0;mso-height-percent:0;mso-width-percent:0;mso-height-percent:0" o:hrpct="0" o:hralign="center" o:hr="t">
            <v:imagedata r:id="rId7" o:title="BD15155_"/>
          </v:shape>
        </w:pict>
      </w:r>
    </w:p>
    <w:p w14:paraId="67D1CD25" w14:textId="77777777" w:rsidR="00C40965" w:rsidRDefault="00A721F5" w:rsidP="00CA01DE">
      <w:pPr>
        <w:jc w:val="both"/>
        <w:rPr>
          <w:rFonts w:ascii="Palatino Linotype" w:hAnsi="Palatino Linotype" w:cs="Tahoma"/>
          <w:b/>
          <w:sz w:val="24"/>
          <w:szCs w:val="24"/>
        </w:rPr>
      </w:pPr>
      <w:r w:rsidRPr="00495C89">
        <w:rPr>
          <w:rFonts w:ascii="Palatino Linotype" w:hAnsi="Palatino Linotype" w:cs="Tahoma"/>
          <w:b/>
        </w:rPr>
        <w:t>“</w:t>
      </w:r>
      <w:r w:rsidR="00F90A4A" w:rsidRPr="00495C89">
        <w:rPr>
          <w:rFonts w:ascii="Palatino Linotype" w:hAnsi="Palatino Linotype" w:cs="Tahoma"/>
          <w:b/>
        </w:rPr>
        <w:t>LE ROYAL</w:t>
      </w:r>
      <w:r w:rsidRPr="00495C89">
        <w:rPr>
          <w:rFonts w:ascii="Palatino Linotype" w:hAnsi="Palatino Linotype" w:cs="Tahoma"/>
          <w:b/>
        </w:rPr>
        <w:t xml:space="preserve"> MERIDIEN” CHENNAI 5*D (STARWOOD HOTELS &amp; </w:t>
      </w:r>
      <w:proofErr w:type="gramStart"/>
      <w:r w:rsidRPr="00495C89">
        <w:rPr>
          <w:rFonts w:ascii="Palatino Linotype" w:hAnsi="Palatino Linotype" w:cs="Tahoma"/>
          <w:b/>
        </w:rPr>
        <w:t>RESORTS</w:t>
      </w:r>
      <w:r w:rsidR="0042312F" w:rsidRPr="00495C89">
        <w:rPr>
          <w:rFonts w:ascii="Palatino Linotype" w:hAnsi="Palatino Linotype" w:cs="Tahoma"/>
          <w:b/>
        </w:rPr>
        <w:t xml:space="preserve">) </w:t>
      </w:r>
      <w:r w:rsidRPr="00495C89">
        <w:rPr>
          <w:rFonts w:ascii="Palatino Linotype" w:hAnsi="Palatino Linotype" w:cs="Tahoma"/>
          <w:b/>
        </w:rPr>
        <w:t xml:space="preserve">  </w:t>
      </w:r>
      <w:proofErr w:type="gramEnd"/>
      <w:r w:rsidRPr="00495C89">
        <w:rPr>
          <w:rFonts w:ascii="Palatino Linotype" w:hAnsi="Palatino Linotype" w:cs="Tahoma"/>
          <w:b/>
        </w:rPr>
        <w:t xml:space="preserve">    </w:t>
      </w:r>
      <w:r w:rsidR="00324198">
        <w:rPr>
          <w:rFonts w:ascii="Palatino Linotype" w:hAnsi="Palatino Linotype" w:cs="Tahoma"/>
          <w:b/>
        </w:rPr>
        <w:t xml:space="preserve">    </w:t>
      </w:r>
      <w:r w:rsidRPr="00495C89">
        <w:rPr>
          <w:rFonts w:ascii="Palatino Linotype" w:hAnsi="Palatino Linotype" w:cs="Tahoma"/>
          <w:b/>
        </w:rPr>
        <w:t xml:space="preserve">   Oct</w:t>
      </w:r>
      <w:r w:rsidR="0042312F" w:rsidRPr="00495C89">
        <w:rPr>
          <w:rFonts w:ascii="Palatino Linotype" w:hAnsi="Palatino Linotype" w:cs="Tahoma"/>
          <w:b/>
          <w:sz w:val="24"/>
          <w:szCs w:val="24"/>
        </w:rPr>
        <w:t xml:space="preserve"> 20</w:t>
      </w:r>
      <w:r w:rsidRPr="00495C89">
        <w:rPr>
          <w:rFonts w:ascii="Palatino Linotype" w:hAnsi="Palatino Linotype" w:cs="Tahoma"/>
          <w:b/>
          <w:sz w:val="24"/>
          <w:szCs w:val="24"/>
        </w:rPr>
        <w:t>09 –</w:t>
      </w:r>
      <w:r w:rsidR="00F90A4A" w:rsidRPr="00495C89">
        <w:rPr>
          <w:rFonts w:ascii="Palatino Linotype" w:hAnsi="Palatino Linotype" w:cs="Tahoma"/>
          <w:b/>
          <w:sz w:val="24"/>
          <w:szCs w:val="24"/>
        </w:rPr>
        <w:t xml:space="preserve"> Jan</w:t>
      </w:r>
      <w:r w:rsidR="0042312F" w:rsidRPr="00495C89">
        <w:rPr>
          <w:rFonts w:ascii="Palatino Linotype" w:hAnsi="Palatino Linotype" w:cs="Tahoma"/>
          <w:b/>
          <w:sz w:val="24"/>
          <w:szCs w:val="24"/>
        </w:rPr>
        <w:t xml:space="preserve"> 201</w:t>
      </w:r>
      <w:r w:rsidRPr="00495C89">
        <w:rPr>
          <w:rFonts w:ascii="Palatino Linotype" w:hAnsi="Palatino Linotype" w:cs="Tahoma"/>
          <w:b/>
          <w:sz w:val="24"/>
          <w:szCs w:val="24"/>
        </w:rPr>
        <w:t>2</w:t>
      </w:r>
    </w:p>
    <w:p w14:paraId="4731FC74" w14:textId="73BD0878" w:rsidR="00EB3986" w:rsidRPr="005637CF" w:rsidRDefault="00A721F5" w:rsidP="005637CF">
      <w:pPr>
        <w:rPr>
          <w:rFonts w:ascii="Palatino Linotype" w:hAnsi="Palatino Linotype" w:cs="Tahoma"/>
          <w:b/>
          <w:sz w:val="22"/>
        </w:rPr>
      </w:pPr>
      <w:r w:rsidRPr="00BD5D22">
        <w:rPr>
          <w:rFonts w:ascii="Palatino Linotype" w:hAnsi="Palatino Linotype" w:cs="Tahoma"/>
          <w:b/>
          <w:sz w:val="22"/>
        </w:rPr>
        <w:t xml:space="preserve">Front Office </w:t>
      </w:r>
      <w:r w:rsidR="00BD5D22" w:rsidRPr="00BD5D22">
        <w:rPr>
          <w:rFonts w:ascii="Palatino Linotype" w:hAnsi="Palatino Linotype" w:cs="Tahoma"/>
          <w:b/>
          <w:sz w:val="22"/>
        </w:rPr>
        <w:t>Associate (</w:t>
      </w:r>
      <w:r w:rsidRPr="00BD5D22">
        <w:rPr>
          <w:rFonts w:ascii="Palatino Linotype" w:hAnsi="Palatino Linotype" w:cs="Tahoma"/>
          <w:sz w:val="22"/>
        </w:rPr>
        <w:t>Promoted from Tr. Front Office Associate</w:t>
      </w:r>
      <w:r w:rsidRPr="00BD5D22">
        <w:rPr>
          <w:rFonts w:ascii="Palatino Linotype" w:hAnsi="Palatino Linotype" w:cs="Tahoma"/>
          <w:b/>
          <w:sz w:val="22"/>
        </w:rPr>
        <w:t>)</w:t>
      </w:r>
    </w:p>
    <w:p w14:paraId="63AED17E" w14:textId="77777777" w:rsidR="00784275" w:rsidRPr="00273E0C" w:rsidRDefault="00784275" w:rsidP="00784275">
      <w:pPr>
        <w:pStyle w:val="ListParagraph"/>
        <w:numPr>
          <w:ilvl w:val="0"/>
          <w:numId w:val="11"/>
        </w:numPr>
        <w:shd w:val="clear" w:color="auto" w:fill="FFFFFF"/>
        <w:jc w:val="both"/>
        <w:rPr>
          <w:rFonts w:ascii="Palatino Linotype" w:hAnsi="Palatino Linotype" w:cs="Tahoma"/>
          <w:color w:val="000000"/>
          <w:sz w:val="22"/>
          <w:szCs w:val="22"/>
          <w:lang w:eastAsia="en-IN"/>
        </w:rPr>
      </w:pPr>
      <w:r w:rsidRPr="00273E0C">
        <w:rPr>
          <w:rFonts w:ascii="Palatino Linotype" w:hAnsi="Palatino Linotype" w:cs="Tahoma"/>
          <w:color w:val="000000"/>
          <w:sz w:val="22"/>
          <w:szCs w:val="22"/>
          <w:lang w:eastAsia="en-IN"/>
        </w:rPr>
        <w:t xml:space="preserve">To ensure proper check/in. </w:t>
      </w:r>
    </w:p>
    <w:p w14:paraId="44A7C96E" w14:textId="77777777" w:rsidR="00784275" w:rsidRPr="00E4325F" w:rsidRDefault="00784275" w:rsidP="00784275">
      <w:pPr>
        <w:pStyle w:val="ListParagraph"/>
        <w:numPr>
          <w:ilvl w:val="0"/>
          <w:numId w:val="11"/>
        </w:numPr>
        <w:shd w:val="clear" w:color="auto" w:fill="FFFFFF"/>
        <w:jc w:val="both"/>
        <w:rPr>
          <w:rFonts w:ascii="Palatino Linotype" w:hAnsi="Palatino Linotype" w:cs="Tahoma"/>
          <w:color w:val="000000"/>
          <w:sz w:val="22"/>
          <w:szCs w:val="22"/>
          <w:lang w:eastAsia="en-IN"/>
        </w:rPr>
      </w:pPr>
      <w:r>
        <w:rPr>
          <w:rFonts w:ascii="Palatino Linotype" w:hAnsi="Palatino Linotype" w:cs="Tahoma"/>
          <w:color w:val="000000"/>
          <w:sz w:val="22"/>
          <w:szCs w:val="22"/>
          <w:lang w:eastAsia="en-IN"/>
        </w:rPr>
        <w:t>To ensure error free billing upon guest departure.</w:t>
      </w:r>
    </w:p>
    <w:p w14:paraId="73E7680F" w14:textId="77777777" w:rsidR="00784275" w:rsidRPr="00E4325F" w:rsidRDefault="00784275" w:rsidP="00784275">
      <w:pPr>
        <w:pStyle w:val="ListParagraph"/>
        <w:numPr>
          <w:ilvl w:val="0"/>
          <w:numId w:val="11"/>
        </w:numPr>
        <w:shd w:val="clear" w:color="auto" w:fill="FFFFFF"/>
        <w:jc w:val="both"/>
        <w:rPr>
          <w:rFonts w:ascii="Palatino Linotype" w:hAnsi="Palatino Linotype" w:cs="Tahoma"/>
          <w:color w:val="000000"/>
          <w:sz w:val="22"/>
          <w:szCs w:val="22"/>
          <w:lang w:eastAsia="en-IN"/>
        </w:rPr>
      </w:pPr>
      <w:r>
        <w:rPr>
          <w:rFonts w:ascii="Palatino Linotype" w:hAnsi="Palatino Linotype" w:cs="Tahoma"/>
          <w:color w:val="000000"/>
          <w:sz w:val="22"/>
          <w:szCs w:val="22"/>
          <w:lang w:eastAsia="en-IN"/>
        </w:rPr>
        <w:t>To maintain all front desk stationary.</w:t>
      </w:r>
    </w:p>
    <w:p w14:paraId="0F900542" w14:textId="77777777" w:rsidR="00784275" w:rsidRPr="00E4325F" w:rsidRDefault="00784275" w:rsidP="00784275">
      <w:pPr>
        <w:pStyle w:val="ListParagraph"/>
        <w:numPr>
          <w:ilvl w:val="0"/>
          <w:numId w:val="11"/>
        </w:numPr>
        <w:shd w:val="clear" w:color="auto" w:fill="FFFFFF"/>
        <w:jc w:val="both"/>
        <w:rPr>
          <w:rFonts w:ascii="Palatino Linotype" w:hAnsi="Palatino Linotype" w:cs="Tahoma"/>
          <w:color w:val="000000"/>
          <w:sz w:val="22"/>
          <w:szCs w:val="22"/>
          <w:lang w:eastAsia="en-IN"/>
        </w:rPr>
      </w:pPr>
      <w:r>
        <w:rPr>
          <w:rFonts w:ascii="Palatino Linotype" w:hAnsi="Palatino Linotype" w:cs="Tahoma"/>
          <w:color w:val="000000"/>
          <w:sz w:val="22"/>
          <w:szCs w:val="22"/>
          <w:lang w:eastAsia="en-IN"/>
        </w:rPr>
        <w:t xml:space="preserve">To keep </w:t>
      </w:r>
      <w:proofErr w:type="spellStart"/>
      <w:r>
        <w:rPr>
          <w:rFonts w:ascii="Palatino Linotype" w:hAnsi="Palatino Linotype" w:cs="Tahoma"/>
          <w:color w:val="000000"/>
          <w:sz w:val="22"/>
          <w:szCs w:val="22"/>
          <w:lang w:eastAsia="en-IN"/>
        </w:rPr>
        <w:t>a</w:t>
      </w:r>
      <w:proofErr w:type="spellEnd"/>
      <w:r>
        <w:rPr>
          <w:rFonts w:ascii="Palatino Linotype" w:hAnsi="Palatino Linotype" w:cs="Tahoma"/>
          <w:color w:val="000000"/>
          <w:sz w:val="22"/>
          <w:szCs w:val="22"/>
          <w:lang w:eastAsia="en-IN"/>
        </w:rPr>
        <w:t xml:space="preserve"> eye on arrival &amp; departure control.</w:t>
      </w:r>
    </w:p>
    <w:p w14:paraId="2326678E" w14:textId="77777777" w:rsidR="00784275" w:rsidRDefault="00784275" w:rsidP="00784275">
      <w:pPr>
        <w:pStyle w:val="ListParagraph"/>
        <w:numPr>
          <w:ilvl w:val="0"/>
          <w:numId w:val="11"/>
        </w:numPr>
        <w:shd w:val="clear" w:color="auto" w:fill="FFFFFF"/>
        <w:jc w:val="both"/>
        <w:rPr>
          <w:rFonts w:ascii="Palatino Linotype" w:hAnsi="Palatino Linotype" w:cs="Tahoma"/>
          <w:color w:val="000000"/>
          <w:sz w:val="22"/>
          <w:szCs w:val="22"/>
          <w:lang w:eastAsia="en-IN"/>
        </w:rPr>
      </w:pPr>
      <w:r>
        <w:rPr>
          <w:rFonts w:ascii="Palatino Linotype" w:hAnsi="Palatino Linotype" w:cs="Tahoma"/>
          <w:color w:val="000000"/>
          <w:sz w:val="22"/>
          <w:szCs w:val="22"/>
          <w:lang w:eastAsia="en-IN"/>
        </w:rPr>
        <w:t>To check the pickup &amp; drop of the day.</w:t>
      </w:r>
    </w:p>
    <w:p w14:paraId="135F7D5E" w14:textId="77777777" w:rsidR="00784275" w:rsidRDefault="00784275" w:rsidP="00784275">
      <w:pPr>
        <w:pStyle w:val="ListParagraph"/>
        <w:numPr>
          <w:ilvl w:val="0"/>
          <w:numId w:val="11"/>
        </w:numPr>
        <w:shd w:val="clear" w:color="auto" w:fill="FFFFFF"/>
        <w:jc w:val="both"/>
        <w:rPr>
          <w:rFonts w:ascii="Palatino Linotype" w:hAnsi="Palatino Linotype" w:cs="Tahoma"/>
          <w:color w:val="000000"/>
          <w:sz w:val="22"/>
          <w:szCs w:val="22"/>
          <w:lang w:eastAsia="en-IN"/>
        </w:rPr>
      </w:pPr>
      <w:r>
        <w:rPr>
          <w:rFonts w:ascii="Palatino Linotype" w:hAnsi="Palatino Linotype" w:cs="Tahoma"/>
          <w:color w:val="000000"/>
          <w:sz w:val="22"/>
          <w:szCs w:val="22"/>
          <w:lang w:eastAsia="en-IN"/>
        </w:rPr>
        <w:t>To create 100% guest satisfaction by maintaining smooth &amp; efficient operation of front desk.</w:t>
      </w:r>
    </w:p>
    <w:p w14:paraId="51593D43" w14:textId="77777777" w:rsidR="00DF058F" w:rsidRPr="005637CF" w:rsidRDefault="00784275" w:rsidP="00784275">
      <w:pPr>
        <w:pStyle w:val="ListParagraph"/>
        <w:numPr>
          <w:ilvl w:val="0"/>
          <w:numId w:val="11"/>
        </w:numPr>
        <w:shd w:val="clear" w:color="auto" w:fill="FFFFFF"/>
        <w:jc w:val="both"/>
        <w:rPr>
          <w:rFonts w:ascii="Palatino Linotype" w:hAnsi="Palatino Linotype" w:cs="Tahoma"/>
          <w:color w:val="000000"/>
          <w:sz w:val="22"/>
          <w:szCs w:val="22"/>
          <w:lang w:eastAsia="en-IN"/>
        </w:rPr>
      </w:pPr>
      <w:r>
        <w:rPr>
          <w:rFonts w:ascii="Palatino Linotype" w:hAnsi="Palatino Linotype" w:cs="Tahoma"/>
          <w:color w:val="000000"/>
          <w:sz w:val="22"/>
          <w:szCs w:val="22"/>
          <w:lang w:eastAsia="en-IN"/>
        </w:rPr>
        <w:t>Maintain timely and accurate currency exchange and hotel impress money.</w:t>
      </w:r>
    </w:p>
    <w:p w14:paraId="6790236E" w14:textId="77777777" w:rsidR="00E803D1" w:rsidRPr="00285D8E" w:rsidRDefault="00C11CF3" w:rsidP="00E803D1">
      <w:pPr>
        <w:jc w:val="both"/>
        <w:rPr>
          <w:rFonts w:ascii="Palatino Linotype" w:hAnsi="Palatino Linotype" w:cs="Tahoma"/>
          <w:b/>
          <w:sz w:val="22"/>
          <w:szCs w:val="22"/>
        </w:rPr>
      </w:pPr>
      <w:r>
        <w:rPr>
          <w:rFonts w:ascii="Palatino Linotype" w:hAnsi="Palatino Linotype" w:cs="Tahoma"/>
          <w:noProof/>
        </w:rPr>
        <w:pict w14:anchorId="36716A7C">
          <v:shape id="_x0000_i1033" type="#_x0000_t75" alt="BD15155_" style="width:8in;height:7.5pt;mso-width-percent:0;mso-height-percent:0;mso-width-percent:0;mso-height-percent:0" o:hrpct="0" o:hralign="center" o:hr="t">
            <v:imagedata r:id="rId7" o:title="BD15155_"/>
          </v:shape>
        </w:pict>
      </w:r>
    </w:p>
    <w:p w14:paraId="1FAC28FA" w14:textId="77777777" w:rsidR="00FA3095" w:rsidRPr="005637CF" w:rsidRDefault="00443CE3" w:rsidP="005637CF">
      <w:pPr>
        <w:jc w:val="both"/>
        <w:rPr>
          <w:rFonts w:ascii="Palatino Linotype" w:hAnsi="Palatino Linotype" w:cs="Tahoma"/>
          <w:b/>
          <w:sz w:val="22"/>
          <w:szCs w:val="22"/>
        </w:rPr>
      </w:pPr>
      <w:r w:rsidRPr="00285D8E">
        <w:rPr>
          <w:rFonts w:ascii="Palatino Linotype" w:hAnsi="Palatino Linotype" w:cs="Tahoma"/>
          <w:b/>
          <w:sz w:val="22"/>
          <w:szCs w:val="22"/>
        </w:rPr>
        <w:t>PREVIOUS ASSIGNMENTS</w:t>
      </w:r>
      <w:r w:rsidR="007B402F" w:rsidRPr="00285D8E">
        <w:rPr>
          <w:rFonts w:ascii="Palatino Linotype" w:hAnsi="Palatino Linotype" w:cs="Tahoma"/>
          <w:b/>
          <w:sz w:val="22"/>
          <w:szCs w:val="22"/>
        </w:rPr>
        <w:t xml:space="preserve"> (INDUSTRIAL TRAINEE)</w:t>
      </w:r>
    </w:p>
    <w:p w14:paraId="2AACB585" w14:textId="77777777" w:rsidR="00772062" w:rsidRPr="005637CF" w:rsidRDefault="00893F52" w:rsidP="00F92DB6">
      <w:pPr>
        <w:rPr>
          <w:rFonts w:ascii="Palatino Linotype" w:hAnsi="Palatino Linotype" w:cs="Tahoma"/>
          <w:b/>
        </w:rPr>
      </w:pPr>
      <w:r>
        <w:rPr>
          <w:rFonts w:ascii="Palatino Linotype" w:hAnsi="Palatino Linotype" w:cs="Tahoma"/>
          <w:b/>
        </w:rPr>
        <w:t>“</w:t>
      </w:r>
      <w:r w:rsidR="0033252D" w:rsidRPr="00893F52">
        <w:rPr>
          <w:rFonts w:ascii="Palatino Linotype" w:hAnsi="Palatino Linotype" w:cs="Tahoma"/>
          <w:b/>
        </w:rPr>
        <w:t>THE BOGMALLO BEACH RESORT</w:t>
      </w:r>
      <w:r>
        <w:rPr>
          <w:rFonts w:ascii="Palatino Linotype" w:hAnsi="Palatino Linotype" w:cs="Tahoma"/>
          <w:b/>
        </w:rPr>
        <w:t xml:space="preserve">” - GOA </w:t>
      </w:r>
      <w:r w:rsidR="0033252D">
        <w:rPr>
          <w:rFonts w:ascii="Palatino Linotype" w:hAnsi="Palatino Linotype" w:cs="Tahoma"/>
          <w:b/>
        </w:rPr>
        <w:t>(</w:t>
      </w:r>
      <w:r w:rsidR="004C055E">
        <w:rPr>
          <w:rFonts w:ascii="Palatino Linotype" w:hAnsi="Palatino Linotype" w:cs="Tahoma"/>
          <w:b/>
        </w:rPr>
        <w:t>5*D)</w:t>
      </w:r>
      <w:r w:rsidR="0033252D">
        <w:rPr>
          <w:rFonts w:ascii="Palatino Linotype" w:hAnsi="Palatino Linotype" w:cs="Tahoma"/>
          <w:b/>
        </w:rPr>
        <w:t xml:space="preserve"> (A Unit of Tulip Hotels &amp; </w:t>
      </w:r>
      <w:proofErr w:type="gramStart"/>
      <w:r w:rsidR="0033252D">
        <w:rPr>
          <w:rFonts w:ascii="Palatino Linotype" w:hAnsi="Palatino Linotype" w:cs="Tahoma"/>
          <w:b/>
        </w:rPr>
        <w:t>Resorts)</w:t>
      </w:r>
      <w:r w:rsidR="00324198">
        <w:rPr>
          <w:rFonts w:ascii="Palatino Linotype" w:hAnsi="Palatino Linotype" w:cs="Tahoma"/>
          <w:b/>
        </w:rPr>
        <w:t xml:space="preserve">   </w:t>
      </w:r>
      <w:proofErr w:type="gramEnd"/>
      <w:r w:rsidR="00324198">
        <w:rPr>
          <w:rFonts w:ascii="Palatino Linotype" w:hAnsi="Palatino Linotype" w:cs="Tahoma"/>
          <w:b/>
        </w:rPr>
        <w:t xml:space="preserve">    </w:t>
      </w:r>
      <w:r w:rsidR="0024304D">
        <w:rPr>
          <w:rFonts w:ascii="Palatino Linotype" w:hAnsi="Palatino Linotype" w:cs="Tahoma"/>
          <w:b/>
        </w:rPr>
        <w:t xml:space="preserve"> </w:t>
      </w:r>
      <w:r w:rsidR="000F6D7F">
        <w:rPr>
          <w:rFonts w:ascii="Palatino Linotype" w:hAnsi="Palatino Linotype" w:cs="Tahoma"/>
          <w:b/>
        </w:rPr>
        <w:t>Nov</w:t>
      </w:r>
      <w:r w:rsidR="005E781E">
        <w:rPr>
          <w:rFonts w:ascii="Palatino Linotype" w:hAnsi="Palatino Linotype" w:cs="Tahoma"/>
          <w:b/>
        </w:rPr>
        <w:t xml:space="preserve"> 200</w:t>
      </w:r>
      <w:r w:rsidR="000F6D7F">
        <w:rPr>
          <w:rFonts w:ascii="Palatino Linotype" w:hAnsi="Palatino Linotype" w:cs="Tahoma"/>
          <w:b/>
        </w:rPr>
        <w:t>6</w:t>
      </w:r>
      <w:r w:rsidR="005E781E">
        <w:rPr>
          <w:rFonts w:ascii="Palatino Linotype" w:hAnsi="Palatino Linotype" w:cs="Tahoma"/>
          <w:b/>
        </w:rPr>
        <w:t xml:space="preserve"> – </w:t>
      </w:r>
      <w:r w:rsidR="000F6D7F">
        <w:rPr>
          <w:rFonts w:ascii="Palatino Linotype" w:hAnsi="Palatino Linotype" w:cs="Tahoma"/>
          <w:b/>
        </w:rPr>
        <w:t>Apr</w:t>
      </w:r>
      <w:r w:rsidR="005E781E">
        <w:rPr>
          <w:rFonts w:ascii="Palatino Linotype" w:hAnsi="Palatino Linotype" w:cs="Tahoma"/>
          <w:b/>
        </w:rPr>
        <w:t xml:space="preserve"> 200</w:t>
      </w:r>
      <w:r w:rsidR="000F6D7F">
        <w:rPr>
          <w:rFonts w:ascii="Palatino Linotype" w:hAnsi="Palatino Linotype" w:cs="Tahoma"/>
          <w:b/>
        </w:rPr>
        <w:t>7</w:t>
      </w:r>
    </w:p>
    <w:p w14:paraId="3EBC79B8" w14:textId="77777777" w:rsidR="00F92DB6" w:rsidRPr="00366FDC" w:rsidRDefault="004512FE" w:rsidP="00F92DB6">
      <w:pPr>
        <w:rPr>
          <w:rFonts w:ascii="Palatino Linotype" w:hAnsi="Palatino Linotype"/>
          <w:b/>
          <w:sz w:val="24"/>
          <w:szCs w:val="24"/>
        </w:rPr>
      </w:pPr>
      <w:r w:rsidRPr="00366FDC">
        <w:rPr>
          <w:rFonts w:ascii="Palatino Linotype" w:hAnsi="Palatino Linotype" w:cs="Tahoma"/>
          <w:b/>
          <w:sz w:val="24"/>
          <w:szCs w:val="24"/>
        </w:rPr>
        <w:t>I</w:t>
      </w:r>
      <w:r w:rsidR="00F92DB6" w:rsidRPr="00366FDC">
        <w:rPr>
          <w:rFonts w:ascii="Palatino Linotype" w:hAnsi="Palatino Linotype"/>
          <w:b/>
          <w:sz w:val="24"/>
          <w:szCs w:val="24"/>
        </w:rPr>
        <w:t>ndustrial Trainee</w:t>
      </w:r>
    </w:p>
    <w:p w14:paraId="5F966FD8" w14:textId="77777777" w:rsidR="002216BB" w:rsidRDefault="002216BB" w:rsidP="00036018">
      <w:pPr>
        <w:numPr>
          <w:ilvl w:val="0"/>
          <w:numId w:val="9"/>
        </w:numPr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Front Office</w:t>
      </w:r>
    </w:p>
    <w:p w14:paraId="294D8FCE" w14:textId="77777777" w:rsidR="002216BB" w:rsidRDefault="002216BB" w:rsidP="00036018">
      <w:pPr>
        <w:numPr>
          <w:ilvl w:val="0"/>
          <w:numId w:val="9"/>
        </w:numPr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F&amp;B Service </w:t>
      </w:r>
    </w:p>
    <w:p w14:paraId="1F929F9D" w14:textId="77777777" w:rsidR="0066243A" w:rsidRDefault="0066243A" w:rsidP="00036018">
      <w:pPr>
        <w:numPr>
          <w:ilvl w:val="0"/>
          <w:numId w:val="9"/>
        </w:numPr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Food Production</w:t>
      </w:r>
    </w:p>
    <w:p w14:paraId="57021257" w14:textId="77777777" w:rsidR="00E4325F" w:rsidRPr="009E21C2" w:rsidRDefault="009E21C2" w:rsidP="009E21C2">
      <w:pPr>
        <w:numPr>
          <w:ilvl w:val="0"/>
          <w:numId w:val="9"/>
        </w:numPr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House Keeping</w:t>
      </w:r>
    </w:p>
    <w:p w14:paraId="05867850" w14:textId="77777777" w:rsidR="00DF058F" w:rsidRPr="00580353" w:rsidRDefault="00C11CF3" w:rsidP="00580353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noProof/>
          <w:sz w:val="22"/>
          <w:szCs w:val="22"/>
        </w:rPr>
        <w:pict w14:anchorId="380EF8C1">
          <v:shape id="_x0000_i1034" type="#_x0000_t75" alt="BD15155_" style="width:8in;height:7.5pt;mso-width-percent:0;mso-height-percent:0;mso-width-percent:0;mso-height-percent:0" o:hrpct="0" o:hralign="center" o:hr="t">
            <v:imagedata r:id="rId7" o:title="BD15155_"/>
          </v:shape>
        </w:pict>
      </w:r>
    </w:p>
    <w:p w14:paraId="12C24D56" w14:textId="77777777" w:rsidR="00AD0C46" w:rsidRPr="00285D8E" w:rsidRDefault="00AD0C46" w:rsidP="00AD0C46">
      <w:pPr>
        <w:jc w:val="both"/>
        <w:rPr>
          <w:rFonts w:ascii="Palatino Linotype" w:hAnsi="Palatino Linotype" w:cs="Tahoma"/>
          <w:b/>
          <w:sz w:val="22"/>
          <w:szCs w:val="22"/>
        </w:rPr>
      </w:pPr>
      <w:r w:rsidRPr="00285D8E">
        <w:rPr>
          <w:rFonts w:ascii="Palatino Linotype" w:hAnsi="Palatino Linotype" w:cs="Tahoma"/>
          <w:b/>
          <w:sz w:val="22"/>
          <w:szCs w:val="22"/>
        </w:rPr>
        <w:t>EDUCATIONAL &amp; PROFESSIONAL CREDENTIALS</w:t>
      </w:r>
    </w:p>
    <w:p w14:paraId="431D9F87" w14:textId="77777777" w:rsidR="00017BE9" w:rsidRPr="00F96A28" w:rsidRDefault="00017BE9" w:rsidP="00B103C9">
      <w:pPr>
        <w:rPr>
          <w:rFonts w:ascii="Palatino Linotype" w:hAnsi="Palatino Linotype"/>
          <w:b/>
          <w:sz w:val="10"/>
          <w:szCs w:val="10"/>
        </w:rPr>
      </w:pPr>
    </w:p>
    <w:p w14:paraId="627DDC3A" w14:textId="77777777" w:rsidR="00A14B2A" w:rsidRDefault="00A14B2A" w:rsidP="00B103C9">
      <w:pPr>
        <w:rPr>
          <w:rFonts w:ascii="Palatino Linotype" w:hAnsi="Palatino Linotype"/>
          <w:b/>
          <w:sz w:val="22"/>
          <w:szCs w:val="22"/>
        </w:rPr>
      </w:pPr>
      <w:r w:rsidRPr="00A14B2A">
        <w:rPr>
          <w:rFonts w:ascii="Palatino Linotype" w:hAnsi="Palatino Linotype"/>
          <w:b/>
          <w:sz w:val="22"/>
          <w:szCs w:val="22"/>
        </w:rPr>
        <w:t>Bachelor in Hotel Management &amp; Catering Technology (B.H.M.C.T)</w:t>
      </w:r>
      <w:r>
        <w:rPr>
          <w:rFonts w:ascii="Palatino Linotype" w:hAnsi="Palatino Linotype"/>
          <w:b/>
          <w:sz w:val="22"/>
          <w:szCs w:val="22"/>
        </w:rPr>
        <w:t xml:space="preserve">                                     2005- 2009</w:t>
      </w:r>
    </w:p>
    <w:p w14:paraId="11768347" w14:textId="77777777" w:rsidR="004C055E" w:rsidRDefault="004C055E" w:rsidP="004C055E">
      <w:pPr>
        <w:rPr>
          <w:rFonts w:ascii="Palatino Linotype" w:hAnsi="Palatino Linotype"/>
          <w:sz w:val="22"/>
          <w:szCs w:val="22"/>
        </w:rPr>
      </w:pPr>
      <w:r w:rsidRPr="004C055E">
        <w:rPr>
          <w:rFonts w:ascii="Palatino Linotype" w:hAnsi="Palatino Linotype"/>
          <w:sz w:val="22"/>
          <w:szCs w:val="22"/>
        </w:rPr>
        <w:t>Affiliated by</w:t>
      </w:r>
      <w:r w:rsidR="00A14B2A">
        <w:rPr>
          <w:rFonts w:ascii="Palatino Linotype" w:hAnsi="Palatino Linotype"/>
          <w:sz w:val="22"/>
          <w:szCs w:val="22"/>
        </w:rPr>
        <w:t xml:space="preserve"> AICTE, Board W.B.U.T</w:t>
      </w:r>
      <w:r>
        <w:rPr>
          <w:rFonts w:ascii="Palatino Linotype" w:hAnsi="Palatino Linotype"/>
          <w:sz w:val="22"/>
          <w:szCs w:val="22"/>
        </w:rPr>
        <w:t xml:space="preserve"> from </w:t>
      </w:r>
      <w:r w:rsidRPr="004C055E">
        <w:rPr>
          <w:rFonts w:ascii="Palatino Linotype" w:hAnsi="Palatino Linotype"/>
          <w:sz w:val="22"/>
          <w:szCs w:val="22"/>
        </w:rPr>
        <w:t xml:space="preserve">Durgapur </w:t>
      </w:r>
      <w:r>
        <w:rPr>
          <w:rFonts w:ascii="Palatino Linotype" w:hAnsi="Palatino Linotype"/>
          <w:sz w:val="22"/>
          <w:szCs w:val="22"/>
        </w:rPr>
        <w:t>Society of Management &amp; Science</w:t>
      </w:r>
    </w:p>
    <w:p w14:paraId="0A96E4FB" w14:textId="77777777" w:rsidR="005522E2" w:rsidRPr="000F6FB6" w:rsidRDefault="000C1901" w:rsidP="005522E2">
      <w:p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Higher Secondary</w:t>
      </w:r>
      <w:r w:rsidR="00DE6791">
        <w:rPr>
          <w:rFonts w:ascii="Palatino Linotype" w:hAnsi="Palatino Linotype"/>
          <w:b/>
          <w:sz w:val="22"/>
          <w:szCs w:val="22"/>
        </w:rPr>
        <w:t xml:space="preserve">                                                                                                                               </w:t>
      </w:r>
      <w:r w:rsidR="005A660D">
        <w:rPr>
          <w:rFonts w:ascii="Palatino Linotype" w:hAnsi="Palatino Linotype"/>
          <w:b/>
          <w:sz w:val="22"/>
          <w:szCs w:val="22"/>
        </w:rPr>
        <w:t>2003 - 2005</w:t>
      </w:r>
    </w:p>
    <w:p w14:paraId="59DB2EC6" w14:textId="77777777" w:rsidR="005A660D" w:rsidRDefault="00FA45D1" w:rsidP="005A660D">
      <w:r>
        <w:rPr>
          <w:rFonts w:ascii="Palatino Linotype" w:hAnsi="Palatino Linotype"/>
          <w:sz w:val="22"/>
          <w:szCs w:val="22"/>
        </w:rPr>
        <w:t>Central Board of Secondary Education from D.A.V. Model School, C.F.R.I (Dhanbad)</w:t>
      </w:r>
    </w:p>
    <w:p w14:paraId="489E479B" w14:textId="77777777" w:rsidR="005A660D" w:rsidRDefault="000C1901" w:rsidP="005A660D">
      <w:p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 xml:space="preserve">Secondary                                                                                                               </w:t>
      </w:r>
      <w:r w:rsidR="00DE6791">
        <w:rPr>
          <w:rFonts w:ascii="Palatino Linotype" w:hAnsi="Palatino Linotype"/>
          <w:b/>
          <w:sz w:val="22"/>
          <w:szCs w:val="22"/>
        </w:rPr>
        <w:t xml:space="preserve">                              </w:t>
      </w:r>
      <w:r>
        <w:rPr>
          <w:rFonts w:ascii="Palatino Linotype" w:hAnsi="Palatino Linotype"/>
          <w:b/>
          <w:sz w:val="22"/>
          <w:szCs w:val="22"/>
        </w:rPr>
        <w:t>2003</w:t>
      </w:r>
    </w:p>
    <w:p w14:paraId="7B2DF1CD" w14:textId="77777777" w:rsidR="00FA3095" w:rsidRDefault="00FA45D1" w:rsidP="005A660D">
      <w:p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  Central Board of Secondary Education from </w:t>
      </w:r>
      <w:proofErr w:type="spellStart"/>
      <w:r>
        <w:rPr>
          <w:rFonts w:ascii="Palatino Linotype" w:hAnsi="Palatino Linotype"/>
          <w:sz w:val="22"/>
          <w:szCs w:val="22"/>
        </w:rPr>
        <w:t>Jitpur</w:t>
      </w:r>
      <w:proofErr w:type="spellEnd"/>
      <w:r>
        <w:rPr>
          <w:rFonts w:ascii="Palatino Linotype" w:hAnsi="Palatino Linotype"/>
          <w:sz w:val="22"/>
          <w:szCs w:val="22"/>
        </w:rPr>
        <w:t xml:space="preserve"> Academy </w:t>
      </w:r>
      <w:r w:rsidR="00184FA8">
        <w:rPr>
          <w:rFonts w:ascii="Palatino Linotype" w:hAnsi="Palatino Linotype"/>
          <w:sz w:val="22"/>
          <w:szCs w:val="22"/>
        </w:rPr>
        <w:t>School,</w:t>
      </w:r>
      <w:r>
        <w:rPr>
          <w:rFonts w:ascii="Palatino Linotype" w:hAnsi="Palatino Linotype"/>
          <w:sz w:val="22"/>
          <w:szCs w:val="22"/>
        </w:rPr>
        <w:t xml:space="preserve"> (Dhanbad)</w:t>
      </w:r>
    </w:p>
    <w:p w14:paraId="2CA24647" w14:textId="77777777" w:rsidR="005637CF" w:rsidRDefault="00C11CF3" w:rsidP="005637CF">
      <w:pPr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noProof/>
          <w:sz w:val="22"/>
          <w:szCs w:val="22"/>
        </w:rPr>
        <w:pict w14:anchorId="3169D88F">
          <v:shape id="_x0000_i1035" type="#_x0000_t75" alt="BD15155_" style="width:8in;height:7.5pt;mso-width-percent:0;mso-height-percent:0;mso-width-percent:0;mso-height-percent:0" o:hrpct="0" o:hralign="center" o:hr="t">
            <v:imagedata r:id="rId7" o:title="BD15155_"/>
          </v:shape>
        </w:pict>
      </w:r>
    </w:p>
    <w:p w14:paraId="686ECE8F" w14:textId="77777777" w:rsidR="007D0138" w:rsidRPr="005637CF" w:rsidRDefault="00E83299" w:rsidP="005637CF">
      <w:pPr>
        <w:rPr>
          <w:rFonts w:ascii="Palatino Linotype" w:hAnsi="Palatino Linotype" w:cs="Tahoma"/>
        </w:rPr>
      </w:pPr>
      <w:r>
        <w:rPr>
          <w:rFonts w:ascii="Palatino Linotype" w:hAnsi="Palatino Linotype"/>
          <w:b/>
          <w:sz w:val="24"/>
          <w:szCs w:val="24"/>
        </w:rPr>
        <w:t xml:space="preserve">Key </w:t>
      </w:r>
      <w:proofErr w:type="gramStart"/>
      <w:r>
        <w:rPr>
          <w:rFonts w:ascii="Palatino Linotype" w:hAnsi="Palatino Linotype"/>
          <w:b/>
          <w:sz w:val="24"/>
          <w:szCs w:val="24"/>
        </w:rPr>
        <w:t>Skills</w:t>
      </w:r>
      <w:r w:rsidR="006A3DEA" w:rsidRPr="006A3DEA">
        <w:rPr>
          <w:rFonts w:ascii="Palatino Linotype" w:hAnsi="Palatino Linotype"/>
          <w:b/>
          <w:sz w:val="24"/>
          <w:szCs w:val="24"/>
        </w:rPr>
        <w:t>:</w:t>
      </w:r>
      <w:r w:rsidR="007D0138" w:rsidRPr="006A3DEA">
        <w:rPr>
          <w:rFonts w:ascii="Palatino Linotype" w:hAnsi="Palatino Linotype"/>
          <w:b/>
          <w:sz w:val="24"/>
          <w:szCs w:val="24"/>
        </w:rPr>
        <w:t>-</w:t>
      </w:r>
      <w:proofErr w:type="gramEnd"/>
    </w:p>
    <w:p w14:paraId="7DF729B3" w14:textId="77777777" w:rsidR="007D0138" w:rsidRPr="00595CE3" w:rsidRDefault="007D0138" w:rsidP="007D0138">
      <w:pPr>
        <w:pStyle w:val="ListParagraph"/>
        <w:numPr>
          <w:ilvl w:val="0"/>
          <w:numId w:val="12"/>
        </w:numPr>
        <w:suppressAutoHyphens w:val="0"/>
        <w:spacing w:after="200" w:line="276" w:lineRule="auto"/>
        <w:contextualSpacing/>
        <w:jc w:val="both"/>
        <w:rPr>
          <w:rFonts w:ascii="Palatino Linotype" w:hAnsi="Palatino Linotype"/>
          <w:bCs/>
          <w:sz w:val="22"/>
          <w:szCs w:val="22"/>
          <w:u w:val="single"/>
        </w:rPr>
      </w:pPr>
      <w:r w:rsidRPr="007D0138">
        <w:rPr>
          <w:rFonts w:ascii="Palatino Linotype" w:hAnsi="Palatino Linotype"/>
          <w:bCs/>
          <w:sz w:val="22"/>
          <w:szCs w:val="22"/>
        </w:rPr>
        <w:t>Trained in Opera &amp; IDS Fortune</w:t>
      </w:r>
      <w:r w:rsidR="00184FA8">
        <w:rPr>
          <w:rFonts w:ascii="Palatino Linotype" w:hAnsi="Palatino Linotype"/>
          <w:bCs/>
          <w:sz w:val="22"/>
          <w:szCs w:val="22"/>
        </w:rPr>
        <w:t xml:space="preserve"> Next</w:t>
      </w:r>
      <w:r w:rsidRPr="007D0138">
        <w:rPr>
          <w:rFonts w:ascii="Palatino Linotype" w:hAnsi="Palatino Linotype"/>
          <w:bCs/>
          <w:sz w:val="22"/>
          <w:szCs w:val="22"/>
        </w:rPr>
        <w:t xml:space="preserve"> , </w:t>
      </w:r>
      <w:r w:rsidR="00784275" w:rsidRPr="007D0138">
        <w:rPr>
          <w:rFonts w:ascii="Palatino Linotype" w:hAnsi="Palatino Linotype"/>
          <w:bCs/>
          <w:sz w:val="22"/>
          <w:szCs w:val="22"/>
        </w:rPr>
        <w:t xml:space="preserve">Ver. </w:t>
      </w:r>
      <w:r w:rsidR="00A11D05">
        <w:rPr>
          <w:rFonts w:ascii="Palatino Linotype" w:hAnsi="Palatino Linotype"/>
          <w:bCs/>
          <w:sz w:val="22"/>
          <w:szCs w:val="22"/>
        </w:rPr>
        <w:t>6</w:t>
      </w:r>
      <w:r w:rsidR="00784275" w:rsidRPr="007D0138">
        <w:rPr>
          <w:rFonts w:ascii="Palatino Linotype" w:hAnsi="Palatino Linotype"/>
          <w:bCs/>
          <w:sz w:val="22"/>
          <w:szCs w:val="22"/>
        </w:rPr>
        <w:t>.</w:t>
      </w:r>
      <w:r w:rsidR="00A11D05">
        <w:rPr>
          <w:rFonts w:ascii="Palatino Linotype" w:hAnsi="Palatino Linotype"/>
          <w:bCs/>
          <w:sz w:val="22"/>
          <w:szCs w:val="22"/>
        </w:rPr>
        <w:t>5</w:t>
      </w:r>
      <w:r w:rsidR="00784275">
        <w:rPr>
          <w:rFonts w:ascii="Palatino Linotype" w:hAnsi="Palatino Linotype"/>
          <w:bCs/>
          <w:sz w:val="22"/>
          <w:szCs w:val="22"/>
        </w:rPr>
        <w:t xml:space="preserve">&amp; 5.0 </w:t>
      </w:r>
      <w:r w:rsidRPr="007D0138">
        <w:rPr>
          <w:rFonts w:ascii="Palatino Linotype" w:hAnsi="Palatino Linotype"/>
          <w:bCs/>
          <w:sz w:val="22"/>
          <w:szCs w:val="22"/>
        </w:rPr>
        <w:t>Property Management Systems)</w:t>
      </w:r>
    </w:p>
    <w:p w14:paraId="0E07AB7F" w14:textId="77777777" w:rsidR="00595CE3" w:rsidRPr="00595CE3" w:rsidRDefault="00595CE3" w:rsidP="00595CE3">
      <w:pPr>
        <w:pStyle w:val="ListParagraph"/>
        <w:numPr>
          <w:ilvl w:val="0"/>
          <w:numId w:val="12"/>
        </w:numPr>
        <w:suppressAutoHyphens w:val="0"/>
        <w:spacing w:after="200" w:line="276" w:lineRule="auto"/>
        <w:contextualSpacing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7D0138">
        <w:rPr>
          <w:rFonts w:ascii="Palatino Linotype" w:hAnsi="Palatino Linotype"/>
          <w:sz w:val="22"/>
          <w:szCs w:val="22"/>
        </w:rPr>
        <w:t xml:space="preserve">Look after monthly G.S.I Scores &amp; Front office monthly Review.        </w:t>
      </w:r>
    </w:p>
    <w:p w14:paraId="574AD72A" w14:textId="77777777" w:rsidR="00595CE3" w:rsidRDefault="00595CE3" w:rsidP="00595CE3">
      <w:pPr>
        <w:pStyle w:val="ListParagraph"/>
        <w:numPr>
          <w:ilvl w:val="0"/>
          <w:numId w:val="12"/>
        </w:numPr>
        <w:suppressAutoHyphens w:val="0"/>
        <w:spacing w:after="200" w:line="276" w:lineRule="auto"/>
        <w:contextualSpacing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Looking for Upsell &amp; Walk-in reports to meet budget and setting targets for counter sale.</w:t>
      </w:r>
    </w:p>
    <w:p w14:paraId="6D2D50A7" w14:textId="77777777" w:rsidR="00595CE3" w:rsidRDefault="00595CE3" w:rsidP="00595CE3">
      <w:pPr>
        <w:pStyle w:val="ListParagraph"/>
        <w:numPr>
          <w:ilvl w:val="0"/>
          <w:numId w:val="12"/>
        </w:numPr>
        <w:suppressAutoHyphens w:val="0"/>
        <w:spacing w:after="200" w:line="276" w:lineRule="auto"/>
        <w:contextualSpacing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Taking care towards </w:t>
      </w:r>
      <w:r w:rsidR="00063385">
        <w:rPr>
          <w:rFonts w:ascii="Palatino Linotype" w:hAnsi="Palatino Linotype"/>
          <w:sz w:val="22"/>
          <w:szCs w:val="22"/>
        </w:rPr>
        <w:t>LCAH /</w:t>
      </w:r>
      <w:r>
        <w:rPr>
          <w:rFonts w:ascii="Palatino Linotype" w:hAnsi="Palatino Linotype"/>
          <w:sz w:val="22"/>
          <w:szCs w:val="22"/>
        </w:rPr>
        <w:t>IHG Rewards Club</w:t>
      </w:r>
      <w:r w:rsidR="008E1882">
        <w:rPr>
          <w:rFonts w:ascii="Palatino Linotype" w:hAnsi="Palatino Linotype"/>
          <w:sz w:val="22"/>
          <w:szCs w:val="22"/>
        </w:rPr>
        <w:t xml:space="preserve"> / WYNDHAM Rewards </w:t>
      </w:r>
      <w:r>
        <w:rPr>
          <w:rFonts w:ascii="Palatino Linotype" w:hAnsi="Palatino Linotype"/>
          <w:sz w:val="22"/>
          <w:szCs w:val="22"/>
        </w:rPr>
        <w:t>loyalty recognition programme.</w:t>
      </w:r>
    </w:p>
    <w:p w14:paraId="7E7C142B" w14:textId="77777777" w:rsidR="00595CE3" w:rsidRPr="00595CE3" w:rsidRDefault="00595CE3" w:rsidP="00595CE3">
      <w:pPr>
        <w:pStyle w:val="ListParagraph"/>
        <w:numPr>
          <w:ilvl w:val="0"/>
          <w:numId w:val="12"/>
        </w:numPr>
        <w:suppressAutoHyphens w:val="0"/>
        <w:spacing w:after="200" w:line="276" w:lineRule="auto"/>
        <w:contextualSpacing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lastRenderedPageBreak/>
        <w:t>Monitoring of GSI &amp; OSAT Index of guest feedback and Medallia</w:t>
      </w:r>
      <w:r w:rsidR="0095699D">
        <w:rPr>
          <w:rFonts w:ascii="Palatino Linotype" w:hAnsi="Palatino Linotype"/>
          <w:sz w:val="22"/>
          <w:szCs w:val="22"/>
        </w:rPr>
        <w:t xml:space="preserve"> / VOG / Trust You</w:t>
      </w:r>
      <w:r>
        <w:rPr>
          <w:rFonts w:ascii="Palatino Linotype" w:hAnsi="Palatino Linotype"/>
          <w:sz w:val="22"/>
          <w:szCs w:val="22"/>
        </w:rPr>
        <w:t>.</w:t>
      </w:r>
    </w:p>
    <w:p w14:paraId="791EBF69" w14:textId="77777777" w:rsidR="007D0138" w:rsidRPr="007D0138" w:rsidRDefault="007D0138" w:rsidP="007D0138">
      <w:pPr>
        <w:pStyle w:val="ListParagraph"/>
        <w:numPr>
          <w:ilvl w:val="0"/>
          <w:numId w:val="12"/>
        </w:numPr>
        <w:suppressAutoHyphens w:val="0"/>
        <w:spacing w:after="200" w:line="276" w:lineRule="auto"/>
        <w:contextualSpacing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7D0138">
        <w:rPr>
          <w:rFonts w:ascii="Palatino Linotype" w:hAnsi="Palatino Linotype"/>
          <w:sz w:val="22"/>
          <w:szCs w:val="22"/>
        </w:rPr>
        <w:t xml:space="preserve">Good Communications skills, Team player, Adaptable, </w:t>
      </w:r>
      <w:r w:rsidR="00595CE3" w:rsidRPr="007D0138">
        <w:rPr>
          <w:rFonts w:ascii="Palatino Linotype" w:hAnsi="Palatino Linotype"/>
          <w:sz w:val="22"/>
          <w:szCs w:val="22"/>
        </w:rPr>
        <w:t>Self-motivated</w:t>
      </w:r>
      <w:r w:rsidRPr="007D0138">
        <w:rPr>
          <w:rFonts w:ascii="Palatino Linotype" w:hAnsi="Palatino Linotype"/>
          <w:sz w:val="22"/>
          <w:szCs w:val="22"/>
        </w:rPr>
        <w:t>, Dedicated to achieve set targets.</w:t>
      </w:r>
    </w:p>
    <w:p w14:paraId="2BA220D9" w14:textId="77777777" w:rsidR="00665357" w:rsidRPr="00E92B53" w:rsidRDefault="007D0138" w:rsidP="00665357">
      <w:pPr>
        <w:pStyle w:val="ListParagraph"/>
        <w:numPr>
          <w:ilvl w:val="0"/>
          <w:numId w:val="12"/>
        </w:numPr>
        <w:suppressAutoHyphens w:val="0"/>
        <w:spacing w:after="200" w:line="276" w:lineRule="auto"/>
        <w:contextualSpacing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7D0138">
        <w:rPr>
          <w:rFonts w:ascii="Palatino Linotype" w:hAnsi="Palatino Linotype"/>
          <w:sz w:val="22"/>
          <w:szCs w:val="22"/>
        </w:rPr>
        <w:t>Ability to work and stay calm in pressured environment.</w:t>
      </w:r>
    </w:p>
    <w:p w14:paraId="05D2E87F" w14:textId="77777777" w:rsidR="00E92B53" w:rsidRPr="00D94F4F" w:rsidRDefault="00E92B53" w:rsidP="00665357">
      <w:pPr>
        <w:pStyle w:val="ListParagraph"/>
        <w:numPr>
          <w:ilvl w:val="0"/>
          <w:numId w:val="12"/>
        </w:numPr>
        <w:suppressAutoHyphens w:val="0"/>
        <w:spacing w:after="200" w:line="276" w:lineRule="auto"/>
        <w:contextualSpacing/>
        <w:jc w:val="both"/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sz w:val="22"/>
          <w:szCs w:val="22"/>
        </w:rPr>
        <w:t xml:space="preserve">VIP movement / Group handling champion / Problem handling leader </w:t>
      </w:r>
      <w:r w:rsidR="00393810">
        <w:rPr>
          <w:rFonts w:ascii="Palatino Linotype" w:hAnsi="Palatino Linotype"/>
          <w:sz w:val="22"/>
          <w:szCs w:val="22"/>
        </w:rPr>
        <w:t>– Guest Score</w:t>
      </w:r>
    </w:p>
    <w:p w14:paraId="072E0471" w14:textId="77777777" w:rsidR="00D94F4F" w:rsidRPr="00D94F4F" w:rsidRDefault="00D94F4F" w:rsidP="00D94F4F">
      <w:pPr>
        <w:pStyle w:val="ListParagraph"/>
        <w:numPr>
          <w:ilvl w:val="0"/>
          <w:numId w:val="12"/>
        </w:numPr>
        <w:suppressAutoHyphens w:val="0"/>
        <w:rPr>
          <w:rFonts w:ascii="Palatino Linotype" w:hAnsi="Palatino Linotype"/>
        </w:rPr>
      </w:pPr>
      <w:r w:rsidRPr="00D94F4F">
        <w:rPr>
          <w:rFonts w:ascii="Palatino Linotype" w:hAnsi="Palatino Linotype"/>
        </w:rPr>
        <w:t>Hands on experience in handling  </w:t>
      </w:r>
      <w:proofErr w:type="spellStart"/>
      <w:r w:rsidRPr="00D94F4F">
        <w:rPr>
          <w:rFonts w:ascii="Palatino Linotype" w:hAnsi="Palatino Linotype"/>
        </w:rPr>
        <w:t>VOG,Trust</w:t>
      </w:r>
      <w:proofErr w:type="spellEnd"/>
      <w:r w:rsidRPr="00D94F4F">
        <w:rPr>
          <w:rFonts w:ascii="Palatino Linotype" w:hAnsi="Palatino Linotype"/>
        </w:rPr>
        <w:t xml:space="preserve"> you and E reputation sites on line </w:t>
      </w:r>
    </w:p>
    <w:p w14:paraId="0B6D0E4A" w14:textId="77777777" w:rsidR="00D94F4F" w:rsidRPr="00D94F4F" w:rsidRDefault="00D94F4F" w:rsidP="00D94F4F">
      <w:pPr>
        <w:rPr>
          <w:rFonts w:ascii="Palatino Linotype" w:hAnsi="Palatino Linotype"/>
        </w:rPr>
      </w:pPr>
    </w:p>
    <w:p w14:paraId="71C9D8F0" w14:textId="77777777" w:rsidR="00D94F4F" w:rsidRPr="00D94F4F" w:rsidRDefault="00D94F4F" w:rsidP="00D94F4F">
      <w:pPr>
        <w:pStyle w:val="ListParagraph"/>
        <w:numPr>
          <w:ilvl w:val="0"/>
          <w:numId w:val="12"/>
        </w:numPr>
        <w:suppressAutoHyphens w:val="0"/>
        <w:rPr>
          <w:rFonts w:ascii="Palatino Linotype" w:hAnsi="Palatino Linotype"/>
        </w:rPr>
      </w:pPr>
      <w:r w:rsidRPr="00D94F4F">
        <w:rPr>
          <w:rFonts w:ascii="Palatino Linotype" w:hAnsi="Palatino Linotype"/>
        </w:rPr>
        <w:t xml:space="preserve">Made  LND dashboard and monthly TNA for the department </w:t>
      </w:r>
    </w:p>
    <w:p w14:paraId="679467E5" w14:textId="77777777" w:rsidR="00D94F4F" w:rsidRPr="00D94F4F" w:rsidRDefault="00D94F4F" w:rsidP="00D94F4F">
      <w:pPr>
        <w:pStyle w:val="ListParagraph"/>
        <w:numPr>
          <w:ilvl w:val="0"/>
          <w:numId w:val="12"/>
        </w:numPr>
        <w:suppressAutoHyphens w:val="0"/>
        <w:rPr>
          <w:rFonts w:ascii="Palatino Linotype" w:hAnsi="Palatino Linotype"/>
        </w:rPr>
      </w:pPr>
      <w:r w:rsidRPr="00D94F4F">
        <w:rPr>
          <w:rFonts w:ascii="Palatino Linotype" w:hAnsi="Palatino Linotype"/>
        </w:rPr>
        <w:t xml:space="preserve">Hand on knowledge of managing departmental rosters, leave planning and month end attendance report </w:t>
      </w:r>
    </w:p>
    <w:p w14:paraId="4362AE02" w14:textId="77777777" w:rsidR="007D0138" w:rsidRPr="009A4F2A" w:rsidRDefault="00D94F4F" w:rsidP="009A4F2A">
      <w:pPr>
        <w:pStyle w:val="ListParagraph"/>
        <w:numPr>
          <w:ilvl w:val="0"/>
          <w:numId w:val="12"/>
        </w:numPr>
        <w:suppressAutoHyphens w:val="0"/>
        <w:rPr>
          <w:rFonts w:ascii="Palatino Linotype" w:hAnsi="Palatino Linotype"/>
        </w:rPr>
      </w:pPr>
      <w:r w:rsidRPr="00D94F4F">
        <w:rPr>
          <w:rFonts w:ascii="Palatino Linotype" w:hAnsi="Palatino Linotype"/>
        </w:rPr>
        <w:t>Handled the departmen</w:t>
      </w:r>
      <w:r w:rsidR="005E1AE7">
        <w:rPr>
          <w:rFonts w:ascii="Palatino Linotype" w:hAnsi="Palatino Linotype"/>
        </w:rPr>
        <w:t>t efficiently in absence of FOM</w:t>
      </w:r>
    </w:p>
    <w:p w14:paraId="3BBA5932" w14:textId="77777777" w:rsidR="007D0138" w:rsidRPr="005637CF" w:rsidRDefault="00C11CF3" w:rsidP="005637CF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noProof/>
          <w:sz w:val="22"/>
          <w:szCs w:val="22"/>
        </w:rPr>
        <w:pict w14:anchorId="44A5B4A0">
          <v:shape id="_x0000_i1036" type="#_x0000_t75" alt="BD15155_" style="width:8in;height:7.5pt;mso-width-percent:0;mso-height-percent:0;mso-width-percent:0;mso-height-percent:0" o:hrpct="0" o:hralign="center" o:hr="t">
            <v:imagedata r:id="rId7" o:title="BD15155_"/>
          </v:shape>
        </w:pict>
      </w:r>
      <w:proofErr w:type="gramStart"/>
      <w:r w:rsidR="006A3DEA" w:rsidRPr="006A3DEA">
        <w:rPr>
          <w:rFonts w:ascii="Palatino Linotype" w:hAnsi="Palatino Linotype"/>
          <w:b/>
          <w:sz w:val="24"/>
          <w:szCs w:val="24"/>
        </w:rPr>
        <w:t>Achievement:</w:t>
      </w:r>
      <w:r w:rsidR="007D0138" w:rsidRPr="006A3DEA">
        <w:rPr>
          <w:rFonts w:ascii="Palatino Linotype" w:hAnsi="Palatino Linotype"/>
          <w:b/>
          <w:sz w:val="24"/>
          <w:szCs w:val="24"/>
        </w:rPr>
        <w:t>-</w:t>
      </w:r>
      <w:proofErr w:type="gramEnd"/>
      <w:r w:rsidR="007D0138" w:rsidRPr="006A3DEA">
        <w:rPr>
          <w:rFonts w:ascii="Palatino Linotype" w:hAnsi="Palatino Linotype"/>
          <w:b/>
          <w:sz w:val="24"/>
          <w:szCs w:val="24"/>
        </w:rPr>
        <w:t xml:space="preserve">   </w:t>
      </w:r>
    </w:p>
    <w:p w14:paraId="76FC9E2A" w14:textId="77777777" w:rsidR="007D0138" w:rsidRPr="007D0138" w:rsidRDefault="007D0138" w:rsidP="007D0138">
      <w:pPr>
        <w:pStyle w:val="ListParagraph"/>
        <w:numPr>
          <w:ilvl w:val="0"/>
          <w:numId w:val="13"/>
        </w:numPr>
        <w:suppressAutoHyphens w:val="0"/>
        <w:spacing w:after="200" w:line="276" w:lineRule="auto"/>
        <w:contextualSpacing/>
        <w:jc w:val="both"/>
        <w:rPr>
          <w:rFonts w:ascii="Palatino Linotype" w:hAnsi="Palatino Linotype"/>
          <w:sz w:val="22"/>
          <w:szCs w:val="22"/>
        </w:rPr>
      </w:pPr>
      <w:r w:rsidRPr="007D0138">
        <w:rPr>
          <w:rFonts w:ascii="Palatino Linotype" w:hAnsi="Palatino Linotype"/>
          <w:sz w:val="22"/>
          <w:szCs w:val="22"/>
        </w:rPr>
        <w:t>Ranked 4</w:t>
      </w:r>
      <w:r w:rsidRPr="007D0138">
        <w:rPr>
          <w:rFonts w:ascii="Palatino Linotype" w:hAnsi="Palatino Linotype"/>
          <w:sz w:val="22"/>
          <w:szCs w:val="22"/>
          <w:vertAlign w:val="superscript"/>
        </w:rPr>
        <w:t>TH</w:t>
      </w:r>
      <w:r w:rsidRPr="007D0138">
        <w:rPr>
          <w:rFonts w:ascii="Palatino Linotype" w:hAnsi="Palatino Linotype"/>
          <w:sz w:val="22"/>
          <w:szCs w:val="22"/>
        </w:rPr>
        <w:t>&amp;2</w:t>
      </w:r>
      <w:r w:rsidRPr="007D0138">
        <w:rPr>
          <w:rFonts w:ascii="Palatino Linotype" w:hAnsi="Palatino Linotype"/>
          <w:sz w:val="22"/>
          <w:szCs w:val="22"/>
          <w:vertAlign w:val="superscript"/>
        </w:rPr>
        <w:t xml:space="preserve">ND </w:t>
      </w:r>
      <w:r w:rsidRPr="007D0138">
        <w:rPr>
          <w:rFonts w:ascii="Palatino Linotype" w:hAnsi="Palatino Linotype"/>
          <w:sz w:val="22"/>
          <w:szCs w:val="22"/>
        </w:rPr>
        <w:t xml:space="preserve">in </w:t>
      </w:r>
      <w:r w:rsidRPr="00BD5D22">
        <w:rPr>
          <w:rFonts w:ascii="Palatino Linotype" w:hAnsi="Palatino Linotype"/>
          <w:b/>
          <w:sz w:val="28"/>
        </w:rPr>
        <w:t xml:space="preserve">Asia-Pacific </w:t>
      </w:r>
      <w:proofErr w:type="spellStart"/>
      <w:r w:rsidRPr="00BD5D22">
        <w:rPr>
          <w:rFonts w:ascii="Palatino Linotype" w:hAnsi="Palatino Linotype"/>
          <w:b/>
          <w:sz w:val="28"/>
        </w:rPr>
        <w:t>Region</w:t>
      </w:r>
      <w:r w:rsidRPr="007D0138">
        <w:rPr>
          <w:rFonts w:ascii="Palatino Linotype" w:hAnsi="Palatino Linotype"/>
          <w:sz w:val="22"/>
          <w:szCs w:val="22"/>
        </w:rPr>
        <w:t>towards</w:t>
      </w:r>
      <w:proofErr w:type="spellEnd"/>
      <w:r w:rsidRPr="007D0138">
        <w:rPr>
          <w:rFonts w:ascii="Palatino Linotype" w:hAnsi="Palatino Linotype"/>
          <w:sz w:val="22"/>
          <w:szCs w:val="22"/>
        </w:rPr>
        <w:t xml:space="preserve"> achievement of </w:t>
      </w:r>
      <w:r w:rsidRPr="00BD5D22">
        <w:rPr>
          <w:rFonts w:ascii="Palatino Linotype" w:hAnsi="Palatino Linotype"/>
          <w:b/>
          <w:bCs/>
          <w:sz w:val="26"/>
          <w:szCs w:val="22"/>
        </w:rPr>
        <w:t>SPG</w:t>
      </w:r>
      <w:r w:rsidRPr="007D0138">
        <w:rPr>
          <w:rFonts w:ascii="Palatino Linotype" w:hAnsi="Palatino Linotype"/>
          <w:sz w:val="22"/>
          <w:szCs w:val="22"/>
        </w:rPr>
        <w:t xml:space="preserve"> monthly </w:t>
      </w:r>
      <w:r w:rsidR="0095699D" w:rsidRPr="007D0138">
        <w:rPr>
          <w:rFonts w:ascii="Palatino Linotype" w:hAnsi="Palatino Linotype"/>
          <w:sz w:val="22"/>
          <w:szCs w:val="22"/>
        </w:rPr>
        <w:t>Enrolments</w:t>
      </w:r>
      <w:r w:rsidRPr="007D0138">
        <w:rPr>
          <w:rFonts w:ascii="Palatino Linotype" w:hAnsi="Palatino Linotype"/>
          <w:sz w:val="22"/>
          <w:szCs w:val="22"/>
        </w:rPr>
        <w:t xml:space="preserve"> Goal for a property in February 2011 &amp; July 2011. </w:t>
      </w:r>
    </w:p>
    <w:p w14:paraId="544CAAA4" w14:textId="77777777" w:rsidR="007D0138" w:rsidRDefault="007D0138" w:rsidP="007D0138">
      <w:pPr>
        <w:pStyle w:val="ListParagraph"/>
        <w:numPr>
          <w:ilvl w:val="0"/>
          <w:numId w:val="13"/>
        </w:numPr>
        <w:suppressAutoHyphens w:val="0"/>
        <w:spacing w:after="200" w:line="276" w:lineRule="auto"/>
        <w:contextualSpacing/>
        <w:jc w:val="both"/>
        <w:rPr>
          <w:rFonts w:ascii="Palatino Linotype" w:hAnsi="Palatino Linotype"/>
          <w:sz w:val="22"/>
          <w:szCs w:val="22"/>
        </w:rPr>
      </w:pPr>
      <w:r w:rsidRPr="007D0138">
        <w:rPr>
          <w:rFonts w:ascii="Palatino Linotype" w:hAnsi="Palatino Linotype"/>
          <w:sz w:val="22"/>
          <w:szCs w:val="22"/>
        </w:rPr>
        <w:t xml:space="preserve">Steady position among top enrollers for the </w:t>
      </w:r>
      <w:r w:rsidRPr="00BD5D22">
        <w:rPr>
          <w:rFonts w:ascii="Palatino Linotype" w:hAnsi="Palatino Linotype"/>
          <w:b/>
          <w:bCs/>
          <w:sz w:val="26"/>
          <w:szCs w:val="22"/>
        </w:rPr>
        <w:t>SPG</w:t>
      </w:r>
      <w:r w:rsidR="00D50F19">
        <w:rPr>
          <w:rFonts w:ascii="Palatino Linotype" w:hAnsi="Palatino Linotype"/>
          <w:b/>
          <w:bCs/>
          <w:sz w:val="26"/>
          <w:szCs w:val="22"/>
        </w:rPr>
        <w:t xml:space="preserve"> / IHG</w:t>
      </w:r>
      <w:r w:rsidRPr="007D0138">
        <w:rPr>
          <w:rFonts w:ascii="Palatino Linotype" w:hAnsi="Palatino Linotype"/>
          <w:sz w:val="22"/>
          <w:szCs w:val="22"/>
        </w:rPr>
        <w:t xml:space="preserve"> membership program.</w:t>
      </w:r>
    </w:p>
    <w:p w14:paraId="1C3B394F" w14:textId="77777777" w:rsidR="00453E5A" w:rsidRDefault="00453E5A" w:rsidP="007D0138">
      <w:pPr>
        <w:pStyle w:val="ListParagraph"/>
        <w:numPr>
          <w:ilvl w:val="0"/>
          <w:numId w:val="13"/>
        </w:numPr>
        <w:suppressAutoHyphens w:val="0"/>
        <w:spacing w:after="200" w:line="276" w:lineRule="auto"/>
        <w:contextualSpacing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Frequently recognized by management through Bravo &amp; Thank You Cards.</w:t>
      </w:r>
    </w:p>
    <w:p w14:paraId="27125C79" w14:textId="77777777" w:rsidR="00600970" w:rsidRDefault="00665357" w:rsidP="007D0138">
      <w:pPr>
        <w:pStyle w:val="ListParagraph"/>
        <w:numPr>
          <w:ilvl w:val="0"/>
          <w:numId w:val="13"/>
        </w:numPr>
        <w:suppressAutoHyphens w:val="0"/>
        <w:spacing w:after="200" w:line="276" w:lineRule="auto"/>
        <w:contextualSpacing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Highest up seller of rooms &amp; Walk-in’s </w:t>
      </w:r>
    </w:p>
    <w:p w14:paraId="06726075" w14:textId="77777777" w:rsidR="00453E5A" w:rsidRDefault="00600970" w:rsidP="007D0138">
      <w:pPr>
        <w:pStyle w:val="ListParagraph"/>
        <w:numPr>
          <w:ilvl w:val="0"/>
          <w:numId w:val="13"/>
        </w:numPr>
        <w:suppressAutoHyphens w:val="0"/>
        <w:spacing w:after="200" w:line="276" w:lineRule="auto"/>
        <w:contextualSpacing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LCAH champion of Ibis Mumbai Airport (Accor Group)</w:t>
      </w:r>
    </w:p>
    <w:p w14:paraId="6CEB1B74" w14:textId="77777777" w:rsidR="00665357" w:rsidRPr="00F27DFB" w:rsidRDefault="003462C2" w:rsidP="00AB351C">
      <w:pPr>
        <w:pStyle w:val="ListParagraph"/>
        <w:numPr>
          <w:ilvl w:val="0"/>
          <w:numId w:val="13"/>
        </w:numPr>
        <w:suppressAutoHyphens w:val="0"/>
        <w:spacing w:after="200" w:line="276" w:lineRule="auto"/>
        <w:contextualSpacing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Wyndham Rewards Champion of Ramada Plaza Lucknow (Wyndham Group)</w:t>
      </w:r>
    </w:p>
    <w:p w14:paraId="12891EC4" w14:textId="77777777" w:rsidR="00AC3757" w:rsidRPr="005637CF" w:rsidRDefault="00C11CF3" w:rsidP="005637CF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noProof/>
          <w:sz w:val="22"/>
          <w:szCs w:val="22"/>
        </w:rPr>
        <w:pict w14:anchorId="240F2D54">
          <v:shape id="_x0000_i1047" type="#_x0000_t75" alt="BD15155_" style="width:8in;height:7.5pt;mso-width-percent:0;mso-height-percent:0;mso-width-percent:0;mso-height-percent:0" o:hrpct="0" o:hralign="center" o:hr="t">
            <v:imagedata r:id="rId7" o:title="BD15155_"/>
          </v:shape>
        </w:pict>
      </w:r>
      <w:r w:rsidR="001B7C13" w:rsidRPr="00285D8E">
        <w:rPr>
          <w:rFonts w:ascii="Palatino Linotype" w:hAnsi="Palatino Linotype" w:cs="Tahoma"/>
          <w:b/>
          <w:sz w:val="22"/>
          <w:szCs w:val="22"/>
        </w:rPr>
        <w:t>PERSONAL INFORMATION</w:t>
      </w:r>
    </w:p>
    <w:p w14:paraId="316DEECA" w14:textId="77777777" w:rsidR="000F6FB6" w:rsidRPr="000F6FB6" w:rsidRDefault="000F6FB6" w:rsidP="000F6FB6">
      <w:pPr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 xml:space="preserve">Father Name      </w:t>
      </w:r>
      <w:r w:rsidR="00DE6791">
        <w:rPr>
          <w:rFonts w:ascii="Palatino Linotype" w:hAnsi="Palatino Linotype" w:cs="Tahoma"/>
          <w:sz w:val="22"/>
          <w:szCs w:val="22"/>
        </w:rPr>
        <w:t xml:space="preserve">              </w:t>
      </w:r>
      <w:proofErr w:type="spellStart"/>
      <w:proofErr w:type="gramStart"/>
      <w:r w:rsidR="0066243A">
        <w:rPr>
          <w:rFonts w:ascii="Palatino Linotype" w:hAnsi="Palatino Linotype" w:cs="Tahoma"/>
          <w:sz w:val="22"/>
          <w:szCs w:val="22"/>
        </w:rPr>
        <w:t>Mr.</w:t>
      </w:r>
      <w:r w:rsidR="00C97B6C">
        <w:rPr>
          <w:rFonts w:ascii="Palatino Linotype" w:hAnsi="Palatino Linotype" w:cs="Tahoma"/>
          <w:sz w:val="22"/>
          <w:szCs w:val="22"/>
        </w:rPr>
        <w:t>Chandra</w:t>
      </w:r>
      <w:proofErr w:type="spellEnd"/>
      <w:proofErr w:type="gramEnd"/>
      <w:r w:rsidR="00C97B6C">
        <w:rPr>
          <w:rFonts w:ascii="Palatino Linotype" w:hAnsi="Palatino Linotype" w:cs="Tahoma"/>
          <w:sz w:val="22"/>
          <w:szCs w:val="22"/>
        </w:rPr>
        <w:t xml:space="preserve"> Deo Ram</w:t>
      </w:r>
    </w:p>
    <w:p w14:paraId="616E8DF4" w14:textId="77777777" w:rsidR="000F6FB6" w:rsidRDefault="006D0C71" w:rsidP="000F6FB6">
      <w:pPr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 xml:space="preserve"> Date of Birth                      </w:t>
      </w:r>
      <w:r w:rsidR="00C97B6C">
        <w:rPr>
          <w:rFonts w:ascii="Palatino Linotype" w:hAnsi="Palatino Linotype" w:cs="Tahoma"/>
          <w:sz w:val="22"/>
          <w:szCs w:val="22"/>
        </w:rPr>
        <w:t>14 September 1988</w:t>
      </w:r>
    </w:p>
    <w:p w14:paraId="6948A9EC" w14:textId="77777777" w:rsidR="00E83299" w:rsidRDefault="00E83299" w:rsidP="000F6FB6">
      <w:pPr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>Sex                                       Male</w:t>
      </w:r>
    </w:p>
    <w:p w14:paraId="23ABAC3C" w14:textId="77777777" w:rsidR="00A11D05" w:rsidRDefault="006D0C71" w:rsidP="000F6FB6">
      <w:pPr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 xml:space="preserve">Marital Status                    </w:t>
      </w:r>
      <w:r w:rsidR="00A11D05">
        <w:rPr>
          <w:rFonts w:ascii="Palatino Linotype" w:hAnsi="Palatino Linotype" w:cs="Tahoma"/>
          <w:sz w:val="22"/>
          <w:szCs w:val="22"/>
        </w:rPr>
        <w:t>M</w:t>
      </w:r>
      <w:r>
        <w:rPr>
          <w:rFonts w:ascii="Palatino Linotype" w:hAnsi="Palatino Linotype" w:cs="Tahoma"/>
          <w:sz w:val="22"/>
          <w:szCs w:val="22"/>
        </w:rPr>
        <w:t xml:space="preserve">arried  </w:t>
      </w:r>
    </w:p>
    <w:p w14:paraId="0BFB4A0C" w14:textId="77777777" w:rsidR="006D0C71" w:rsidRDefault="006D0C71" w:rsidP="000F6FB6">
      <w:pPr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>Nationality                         Indian</w:t>
      </w:r>
    </w:p>
    <w:p w14:paraId="42547671" w14:textId="77777777" w:rsidR="00C97B6C" w:rsidRDefault="00E83299" w:rsidP="000F6FB6">
      <w:pPr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 xml:space="preserve">Permanent Address          At- </w:t>
      </w:r>
      <w:r w:rsidR="008E2FA2">
        <w:rPr>
          <w:rFonts w:ascii="Palatino Linotype" w:hAnsi="Palatino Linotype" w:cs="Tahoma"/>
          <w:sz w:val="22"/>
          <w:szCs w:val="22"/>
        </w:rPr>
        <w:t xml:space="preserve">New </w:t>
      </w:r>
      <w:proofErr w:type="spellStart"/>
      <w:r w:rsidR="008E2FA2">
        <w:rPr>
          <w:rFonts w:ascii="Palatino Linotype" w:hAnsi="Palatino Linotype" w:cs="Tahoma"/>
          <w:sz w:val="22"/>
          <w:szCs w:val="22"/>
        </w:rPr>
        <w:t>Patherbangla</w:t>
      </w:r>
      <w:proofErr w:type="spellEnd"/>
      <w:r w:rsidR="008E2FA2">
        <w:rPr>
          <w:rFonts w:ascii="Palatino Linotype" w:hAnsi="Palatino Linotype" w:cs="Tahoma"/>
          <w:sz w:val="22"/>
          <w:szCs w:val="22"/>
        </w:rPr>
        <w:t>, Near Govt. School</w:t>
      </w:r>
    </w:p>
    <w:p w14:paraId="3D509CDA" w14:textId="77777777" w:rsidR="00A11D05" w:rsidRDefault="00E83299" w:rsidP="000F6FB6">
      <w:pPr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 xml:space="preserve"> </w:t>
      </w:r>
      <w:r w:rsidR="00DE6791">
        <w:rPr>
          <w:rFonts w:ascii="Palatino Linotype" w:hAnsi="Palatino Linotype" w:cs="Tahoma"/>
          <w:sz w:val="22"/>
          <w:szCs w:val="22"/>
        </w:rPr>
        <w:t xml:space="preserve">                                            </w:t>
      </w:r>
      <w:r>
        <w:rPr>
          <w:rFonts w:ascii="Palatino Linotype" w:hAnsi="Palatino Linotype" w:cs="Tahoma"/>
          <w:sz w:val="22"/>
          <w:szCs w:val="22"/>
        </w:rPr>
        <w:t xml:space="preserve">Post - </w:t>
      </w:r>
      <w:proofErr w:type="spellStart"/>
      <w:r>
        <w:rPr>
          <w:rFonts w:ascii="Palatino Linotype" w:hAnsi="Palatino Linotype" w:cs="Tahoma"/>
          <w:sz w:val="22"/>
          <w:szCs w:val="22"/>
        </w:rPr>
        <w:t>Bhaga</w:t>
      </w:r>
      <w:proofErr w:type="spellEnd"/>
      <w:r>
        <w:rPr>
          <w:rFonts w:ascii="Palatino Linotype" w:hAnsi="Palatino Linotype" w:cs="Tahoma"/>
          <w:sz w:val="22"/>
          <w:szCs w:val="22"/>
        </w:rPr>
        <w:t xml:space="preserve">, </w:t>
      </w:r>
      <w:r w:rsidR="008E2FA2">
        <w:rPr>
          <w:rFonts w:ascii="Palatino Linotype" w:hAnsi="Palatino Linotype" w:cs="Tahoma"/>
          <w:sz w:val="22"/>
          <w:szCs w:val="22"/>
        </w:rPr>
        <w:t>Dist.</w:t>
      </w:r>
      <w:r>
        <w:rPr>
          <w:rFonts w:ascii="Palatino Linotype" w:hAnsi="Palatino Linotype" w:cs="Tahoma"/>
          <w:sz w:val="22"/>
          <w:szCs w:val="22"/>
        </w:rPr>
        <w:t xml:space="preserve"> - Dhanbad, State - Jharkhand (828301)</w:t>
      </w:r>
    </w:p>
    <w:p w14:paraId="589E1BD4" w14:textId="77777777" w:rsidR="00A11D05" w:rsidRDefault="00E83299" w:rsidP="000F6FB6">
      <w:pPr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>Place of Birth                      Dhanbad</w:t>
      </w:r>
    </w:p>
    <w:p w14:paraId="449E7C8A" w14:textId="77777777" w:rsidR="00A11D05" w:rsidRDefault="006D0C71" w:rsidP="000F6FB6">
      <w:pPr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 xml:space="preserve">Hobbies              </w:t>
      </w:r>
      <w:r w:rsidR="00C97B6C">
        <w:rPr>
          <w:rFonts w:ascii="Palatino Linotype" w:hAnsi="Palatino Linotype" w:cs="Tahoma"/>
          <w:sz w:val="22"/>
          <w:szCs w:val="22"/>
        </w:rPr>
        <w:t xml:space="preserve">                Travelling</w:t>
      </w:r>
    </w:p>
    <w:p w14:paraId="58A18F64" w14:textId="4CE12108" w:rsidR="00EB3986" w:rsidRPr="000F6FB6" w:rsidRDefault="00C97B6C" w:rsidP="000F6FB6">
      <w:pPr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 xml:space="preserve">Languages Proficiency     </w:t>
      </w:r>
      <w:r w:rsidR="006D0C71">
        <w:rPr>
          <w:rFonts w:ascii="Palatino Linotype" w:hAnsi="Palatino Linotype" w:cs="Tahoma"/>
          <w:sz w:val="22"/>
          <w:szCs w:val="22"/>
        </w:rPr>
        <w:t>English, Hindi</w:t>
      </w:r>
      <w:r>
        <w:rPr>
          <w:rFonts w:ascii="Palatino Linotype" w:hAnsi="Palatino Linotype" w:cs="Tahoma"/>
          <w:sz w:val="22"/>
          <w:szCs w:val="22"/>
        </w:rPr>
        <w:t>, Bhojpuri, Bengali</w:t>
      </w:r>
    </w:p>
    <w:p w14:paraId="4906E09F" w14:textId="77777777" w:rsidR="0069664F" w:rsidRPr="005637CF" w:rsidRDefault="00C11CF3" w:rsidP="005637CF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noProof/>
          <w:sz w:val="22"/>
          <w:szCs w:val="22"/>
        </w:rPr>
        <w:pict w14:anchorId="754AA2C3">
          <v:shape id="_x0000_i1038" type="#_x0000_t75" alt="BD15155_" style="width:8in;height:7.5pt;mso-width-percent:0;mso-height-percent:0;mso-width-percent:0;mso-height-percent:0" o:hrpct="0" o:hralign="center" o:hr="t">
            <v:imagedata r:id="rId7" o:title="BD15155_"/>
          </v:shape>
        </w:pict>
      </w:r>
      <w:proofErr w:type="gramStart"/>
      <w:r w:rsidR="0069664F" w:rsidRPr="00E83299">
        <w:rPr>
          <w:rFonts w:ascii="Palatino Linotype" w:hAnsi="Palatino Linotype"/>
          <w:b/>
        </w:rPr>
        <w:t>Reference:-</w:t>
      </w:r>
      <w:proofErr w:type="gramEnd"/>
      <w:r w:rsidR="0069664F" w:rsidRPr="00E83299">
        <w:rPr>
          <w:rFonts w:ascii="Palatino Linotype" w:hAnsi="Palatino Linotype"/>
          <w:b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14:paraId="70D9B669" w14:textId="77777777" w:rsidR="00A95DFD" w:rsidRPr="007E316D" w:rsidRDefault="002C7BDE" w:rsidP="007E316D">
      <w:pPr>
        <w:pStyle w:val="ListParagraph"/>
        <w:numPr>
          <w:ilvl w:val="0"/>
          <w:numId w:val="14"/>
        </w:numPr>
        <w:suppressAutoHyphens w:val="0"/>
        <w:spacing w:after="200" w:line="276" w:lineRule="auto"/>
        <w:contextualSpacing/>
        <w:jc w:val="both"/>
        <w:rPr>
          <w:rFonts w:ascii="Palatino Linotype" w:hAnsi="Palatino Linotype"/>
          <w:bCs/>
          <w:sz w:val="22"/>
          <w:szCs w:val="22"/>
        </w:rPr>
      </w:pPr>
      <w:r w:rsidRPr="00BB0797">
        <w:rPr>
          <w:rFonts w:ascii="Palatino Linotype" w:hAnsi="Palatino Linotype"/>
          <w:bCs/>
          <w:sz w:val="22"/>
          <w:szCs w:val="22"/>
        </w:rPr>
        <w:t xml:space="preserve">Mr. </w:t>
      </w:r>
      <w:proofErr w:type="spellStart"/>
      <w:r w:rsidRPr="00BB0797">
        <w:rPr>
          <w:rFonts w:ascii="Palatino Linotype" w:hAnsi="Palatino Linotype"/>
          <w:bCs/>
          <w:sz w:val="22"/>
          <w:szCs w:val="22"/>
        </w:rPr>
        <w:t>S</w:t>
      </w:r>
      <w:r>
        <w:rPr>
          <w:rFonts w:ascii="Palatino Linotype" w:hAnsi="Palatino Linotype"/>
          <w:bCs/>
          <w:sz w:val="22"/>
          <w:szCs w:val="22"/>
        </w:rPr>
        <w:t>umit</w:t>
      </w:r>
      <w:proofErr w:type="spellEnd"/>
      <w:r>
        <w:rPr>
          <w:rFonts w:ascii="Palatino Linotype" w:hAnsi="Palatino Linotype"/>
          <w:bCs/>
          <w:sz w:val="22"/>
          <w:szCs w:val="22"/>
        </w:rPr>
        <w:t xml:space="preserve"> Sinha</w:t>
      </w:r>
      <w:r w:rsidRPr="00BB0797">
        <w:rPr>
          <w:rFonts w:ascii="Palatino Linotype" w:hAnsi="Palatino Linotype"/>
          <w:bCs/>
          <w:sz w:val="22"/>
          <w:szCs w:val="22"/>
        </w:rPr>
        <w:t xml:space="preserve"> (Front Office Manager</w:t>
      </w:r>
      <w:proofErr w:type="gramStart"/>
      <w:r w:rsidRPr="00BB0797">
        <w:rPr>
          <w:rFonts w:ascii="Palatino Linotype" w:hAnsi="Palatino Linotype"/>
          <w:bCs/>
          <w:sz w:val="22"/>
          <w:szCs w:val="22"/>
        </w:rPr>
        <w:t>)</w:t>
      </w:r>
      <w:r>
        <w:rPr>
          <w:rFonts w:ascii="Palatino Linotype" w:hAnsi="Palatino Linotype"/>
          <w:b/>
          <w:bCs/>
          <w:sz w:val="22"/>
          <w:szCs w:val="22"/>
        </w:rPr>
        <w:t xml:space="preserve"> ,</w:t>
      </w:r>
      <w:proofErr w:type="gramEnd"/>
      <w:r>
        <w:rPr>
          <w:rFonts w:ascii="Palatino Linotype" w:hAnsi="Palatino Linotype"/>
          <w:b/>
          <w:bCs/>
          <w:sz w:val="22"/>
          <w:szCs w:val="22"/>
        </w:rPr>
        <w:t xml:space="preserve"> Ramada Plaza , Lucknow</w:t>
      </w:r>
    </w:p>
    <w:p w14:paraId="6B37D0E7" w14:textId="77777777" w:rsidR="00FB3C21" w:rsidRPr="00D22BD5" w:rsidRDefault="00A95DFD" w:rsidP="00580353">
      <w:pPr>
        <w:pStyle w:val="ListParagraph"/>
        <w:numPr>
          <w:ilvl w:val="0"/>
          <w:numId w:val="14"/>
        </w:numPr>
        <w:suppressAutoHyphens w:val="0"/>
        <w:spacing w:after="200" w:line="276" w:lineRule="auto"/>
        <w:contextualSpacing/>
        <w:jc w:val="both"/>
        <w:rPr>
          <w:rFonts w:ascii="Palatino Linotype" w:hAnsi="Palatino Linotype"/>
          <w:bCs/>
          <w:sz w:val="22"/>
          <w:szCs w:val="22"/>
        </w:rPr>
      </w:pPr>
      <w:r w:rsidRPr="00A95DFD">
        <w:rPr>
          <w:rFonts w:ascii="Palatino Linotype" w:hAnsi="Palatino Linotype"/>
          <w:bCs/>
          <w:sz w:val="22"/>
          <w:szCs w:val="22"/>
        </w:rPr>
        <w:t xml:space="preserve">Mr. </w:t>
      </w:r>
      <w:r w:rsidR="00E45FEB">
        <w:rPr>
          <w:rFonts w:ascii="Palatino Linotype" w:hAnsi="Palatino Linotype"/>
          <w:bCs/>
          <w:sz w:val="22"/>
          <w:szCs w:val="22"/>
        </w:rPr>
        <w:t>Prasenjit Singh</w:t>
      </w:r>
      <w:r w:rsidRPr="00A95DFD">
        <w:rPr>
          <w:rFonts w:ascii="Palatino Linotype" w:hAnsi="Palatino Linotype"/>
          <w:bCs/>
          <w:sz w:val="22"/>
          <w:szCs w:val="22"/>
        </w:rPr>
        <w:t xml:space="preserve"> (</w:t>
      </w:r>
      <w:r w:rsidR="00E45FEB">
        <w:rPr>
          <w:rFonts w:ascii="Palatino Linotype" w:hAnsi="Palatino Linotype"/>
          <w:bCs/>
          <w:sz w:val="22"/>
          <w:szCs w:val="22"/>
        </w:rPr>
        <w:t>Front Office</w:t>
      </w:r>
      <w:r w:rsidRPr="00A95DFD">
        <w:rPr>
          <w:rFonts w:ascii="Palatino Linotype" w:hAnsi="Palatino Linotype"/>
          <w:bCs/>
          <w:sz w:val="22"/>
          <w:szCs w:val="22"/>
        </w:rPr>
        <w:t xml:space="preserve"> Manager ) </w:t>
      </w:r>
      <w:r>
        <w:rPr>
          <w:rFonts w:ascii="Palatino Linotype" w:hAnsi="Palatino Linotype"/>
          <w:b/>
          <w:bCs/>
          <w:sz w:val="22"/>
          <w:szCs w:val="22"/>
        </w:rPr>
        <w:t xml:space="preserve">, </w:t>
      </w:r>
      <w:r w:rsidR="00E45FEB">
        <w:rPr>
          <w:rFonts w:ascii="Palatino Linotype" w:hAnsi="Palatino Linotype"/>
          <w:b/>
          <w:bCs/>
          <w:sz w:val="22"/>
          <w:szCs w:val="22"/>
        </w:rPr>
        <w:t>Fairfield By Marriott</w:t>
      </w:r>
      <w:r>
        <w:rPr>
          <w:rFonts w:ascii="Palatino Linotype" w:hAnsi="Palatino Linotype"/>
          <w:b/>
          <w:bCs/>
          <w:sz w:val="22"/>
          <w:szCs w:val="22"/>
        </w:rPr>
        <w:t xml:space="preserve"> , </w:t>
      </w:r>
      <w:r w:rsidR="002A7729">
        <w:rPr>
          <w:rFonts w:ascii="Palatino Linotype" w:hAnsi="Palatino Linotype"/>
          <w:b/>
          <w:bCs/>
          <w:sz w:val="22"/>
          <w:szCs w:val="22"/>
        </w:rPr>
        <w:t>Indore</w:t>
      </w:r>
    </w:p>
    <w:p w14:paraId="57562A5F" w14:textId="77777777" w:rsidR="00D22BD5" w:rsidRPr="008D76D1" w:rsidRDefault="00D22BD5" w:rsidP="00580353">
      <w:pPr>
        <w:pStyle w:val="ListParagraph"/>
        <w:numPr>
          <w:ilvl w:val="0"/>
          <w:numId w:val="14"/>
        </w:numPr>
        <w:suppressAutoHyphens w:val="0"/>
        <w:spacing w:after="200" w:line="276" w:lineRule="auto"/>
        <w:contextualSpacing/>
        <w:jc w:val="both"/>
        <w:rPr>
          <w:rFonts w:ascii="Palatino Linotype" w:hAnsi="Palatino Linotype"/>
          <w:bCs/>
          <w:sz w:val="22"/>
          <w:szCs w:val="22"/>
        </w:rPr>
      </w:pPr>
      <w:r w:rsidRPr="00D22BD5">
        <w:rPr>
          <w:rFonts w:ascii="Palatino Linotype" w:hAnsi="Palatino Linotype"/>
          <w:sz w:val="22"/>
          <w:szCs w:val="22"/>
        </w:rPr>
        <w:t>Mr. Adil Shaikh (Front Office Manager),</w:t>
      </w:r>
      <w:r w:rsidR="007E316D">
        <w:rPr>
          <w:rFonts w:ascii="Palatino Linotype" w:hAnsi="Palatino Linotype"/>
          <w:b/>
          <w:bCs/>
          <w:sz w:val="22"/>
          <w:szCs w:val="22"/>
        </w:rPr>
        <w:t xml:space="preserve"> Grand Mercure</w:t>
      </w:r>
      <w:r>
        <w:rPr>
          <w:rFonts w:ascii="Palatino Linotype" w:hAnsi="Palatino Linotype"/>
          <w:b/>
          <w:bCs/>
          <w:sz w:val="22"/>
          <w:szCs w:val="22"/>
        </w:rPr>
        <w:t xml:space="preserve">, </w:t>
      </w:r>
      <w:r w:rsidR="007E316D">
        <w:rPr>
          <w:rFonts w:ascii="Palatino Linotype" w:hAnsi="Palatino Linotype"/>
          <w:b/>
          <w:bCs/>
          <w:sz w:val="22"/>
          <w:szCs w:val="22"/>
        </w:rPr>
        <w:t>Gandhinagar</w:t>
      </w:r>
    </w:p>
    <w:p w14:paraId="1FA4737A" w14:textId="77777777" w:rsidR="005637CF" w:rsidRPr="007E316D" w:rsidRDefault="00081287" w:rsidP="005637CF">
      <w:pPr>
        <w:pStyle w:val="ListParagraph"/>
        <w:numPr>
          <w:ilvl w:val="0"/>
          <w:numId w:val="14"/>
        </w:numPr>
        <w:suppressAutoHyphens w:val="0"/>
        <w:spacing w:after="200" w:line="276" w:lineRule="auto"/>
        <w:contextualSpacing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Mr. Srinivas </w:t>
      </w:r>
      <w:proofErr w:type="spellStart"/>
      <w:r>
        <w:rPr>
          <w:rFonts w:ascii="Palatino Linotype" w:hAnsi="Palatino Linotype"/>
          <w:sz w:val="22"/>
          <w:szCs w:val="22"/>
        </w:rPr>
        <w:t>Adiga</w:t>
      </w:r>
      <w:proofErr w:type="spellEnd"/>
      <w:r w:rsidR="008D76D1" w:rsidRPr="008D76D1">
        <w:rPr>
          <w:rFonts w:ascii="Palatino Linotype" w:hAnsi="Palatino Linotype"/>
          <w:sz w:val="22"/>
          <w:szCs w:val="22"/>
        </w:rPr>
        <w:t xml:space="preserve"> (</w:t>
      </w:r>
      <w:r>
        <w:rPr>
          <w:rFonts w:ascii="Palatino Linotype" w:hAnsi="Palatino Linotype"/>
          <w:sz w:val="22"/>
          <w:szCs w:val="22"/>
        </w:rPr>
        <w:t xml:space="preserve">Room Division </w:t>
      </w:r>
      <w:r w:rsidR="008D76D1" w:rsidRPr="008D76D1">
        <w:rPr>
          <w:rFonts w:ascii="Palatino Linotype" w:hAnsi="Palatino Linotype"/>
          <w:sz w:val="22"/>
          <w:szCs w:val="22"/>
        </w:rPr>
        <w:t>Manager)</w:t>
      </w:r>
      <w:r w:rsidR="008D76D1">
        <w:rPr>
          <w:rFonts w:ascii="Palatino Linotype" w:hAnsi="Palatino Linotype"/>
          <w:b/>
          <w:bCs/>
          <w:sz w:val="22"/>
          <w:szCs w:val="22"/>
        </w:rPr>
        <w:t xml:space="preserve"> , </w:t>
      </w:r>
      <w:r>
        <w:rPr>
          <w:rFonts w:ascii="Palatino Linotype" w:hAnsi="Palatino Linotype"/>
          <w:b/>
          <w:bCs/>
          <w:sz w:val="22"/>
          <w:szCs w:val="22"/>
        </w:rPr>
        <w:t xml:space="preserve">The </w:t>
      </w:r>
      <w:proofErr w:type="spellStart"/>
      <w:r>
        <w:rPr>
          <w:rFonts w:ascii="Palatino Linotype" w:hAnsi="Palatino Linotype"/>
          <w:b/>
          <w:bCs/>
          <w:sz w:val="22"/>
          <w:szCs w:val="22"/>
        </w:rPr>
        <w:t>Oterra</w:t>
      </w:r>
      <w:proofErr w:type="spellEnd"/>
      <w:r>
        <w:rPr>
          <w:rFonts w:ascii="Palatino Linotype" w:hAnsi="Palatino Linotype"/>
          <w:b/>
          <w:bCs/>
          <w:sz w:val="22"/>
          <w:szCs w:val="22"/>
        </w:rPr>
        <w:t xml:space="preserve"> , Bengaluru</w:t>
      </w:r>
    </w:p>
    <w:p w14:paraId="02EED78E" w14:textId="77777777" w:rsidR="007E316D" w:rsidRPr="00EB3986" w:rsidRDefault="007E316D" w:rsidP="005637CF">
      <w:pPr>
        <w:pStyle w:val="ListParagraph"/>
        <w:numPr>
          <w:ilvl w:val="0"/>
          <w:numId w:val="14"/>
        </w:numPr>
        <w:suppressAutoHyphens w:val="0"/>
        <w:spacing w:after="200" w:line="276" w:lineRule="auto"/>
        <w:contextualSpacing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Mr. Sanjay Mukherjee (</w:t>
      </w:r>
      <w:r w:rsidRPr="00D22BD5">
        <w:rPr>
          <w:rFonts w:ascii="Palatino Linotype" w:hAnsi="Palatino Linotype"/>
          <w:sz w:val="22"/>
          <w:szCs w:val="22"/>
        </w:rPr>
        <w:t>Front Office Manager</w:t>
      </w:r>
      <w:r>
        <w:rPr>
          <w:rFonts w:ascii="Palatino Linotype" w:hAnsi="Palatino Linotype"/>
          <w:bCs/>
          <w:sz w:val="22"/>
          <w:szCs w:val="22"/>
        </w:rPr>
        <w:t xml:space="preserve">) , </w:t>
      </w:r>
      <w:r w:rsidRPr="007E316D">
        <w:rPr>
          <w:rFonts w:ascii="Palatino Linotype" w:hAnsi="Palatino Linotype"/>
          <w:b/>
          <w:bCs/>
          <w:sz w:val="22"/>
          <w:szCs w:val="22"/>
        </w:rPr>
        <w:t>The Orchid , Pune</w:t>
      </w:r>
    </w:p>
    <w:p w14:paraId="1FD019F6" w14:textId="77777777" w:rsidR="00EB3986" w:rsidRDefault="00EB3986" w:rsidP="00EB3986">
      <w:pPr>
        <w:spacing w:after="200" w:line="276" w:lineRule="auto"/>
        <w:contextualSpacing/>
        <w:jc w:val="both"/>
        <w:rPr>
          <w:rFonts w:ascii="Palatino Linotype" w:hAnsi="Palatino Linotype"/>
          <w:bCs/>
          <w:sz w:val="22"/>
          <w:szCs w:val="22"/>
        </w:rPr>
      </w:pPr>
    </w:p>
    <w:p w14:paraId="249CECC1" w14:textId="36776230" w:rsidR="00E83299" w:rsidRDefault="00E83299" w:rsidP="0069664F">
      <w:pPr>
        <w:jc w:val="both"/>
        <w:rPr>
          <w:rFonts w:ascii="Palatino Linotype" w:hAnsi="Palatino Linotype"/>
          <w:bCs/>
          <w:sz w:val="24"/>
          <w:szCs w:val="24"/>
        </w:rPr>
      </w:pPr>
      <w:r>
        <w:rPr>
          <w:rFonts w:ascii="Palatino Linotype" w:hAnsi="Palatino Linotype"/>
          <w:bCs/>
          <w:sz w:val="24"/>
          <w:szCs w:val="24"/>
        </w:rPr>
        <w:t>(Jitendra Prasad)</w:t>
      </w:r>
    </w:p>
    <w:p w14:paraId="1CFE891B" w14:textId="77777777" w:rsidR="004009C0" w:rsidRPr="0069664F" w:rsidRDefault="004009C0" w:rsidP="0069664F">
      <w:pPr>
        <w:jc w:val="both"/>
        <w:rPr>
          <w:rFonts w:ascii="Palatino Linotype" w:hAnsi="Palatino Linotype"/>
          <w:bCs/>
          <w:sz w:val="24"/>
          <w:szCs w:val="24"/>
        </w:rPr>
      </w:pPr>
    </w:p>
    <w:p w14:paraId="33337D62" w14:textId="77777777" w:rsidR="0069664F" w:rsidRPr="0069664F" w:rsidRDefault="00E83299" w:rsidP="0069664F">
      <w:pPr>
        <w:jc w:val="both"/>
        <w:rPr>
          <w:rFonts w:ascii="Palatino Linotype" w:hAnsi="Palatino Linotype"/>
          <w:bCs/>
          <w:sz w:val="24"/>
          <w:szCs w:val="24"/>
        </w:rPr>
      </w:pPr>
      <w:r w:rsidRPr="0069664F">
        <w:rPr>
          <w:rFonts w:ascii="Palatino Linotype" w:hAnsi="Palatino Linotype"/>
          <w:bCs/>
          <w:sz w:val="24"/>
          <w:szCs w:val="24"/>
        </w:rPr>
        <w:t>Date</w:t>
      </w:r>
      <w:r>
        <w:rPr>
          <w:rFonts w:ascii="Palatino Linotype" w:hAnsi="Palatino Linotype"/>
          <w:bCs/>
          <w:sz w:val="24"/>
          <w:szCs w:val="24"/>
        </w:rPr>
        <w:t>: -</w:t>
      </w:r>
      <w:r w:rsidR="0069664F" w:rsidRPr="0069664F">
        <w:rPr>
          <w:rFonts w:ascii="Palatino Linotype" w:hAnsi="Palatino Linotype"/>
          <w:bCs/>
          <w:sz w:val="24"/>
          <w:szCs w:val="24"/>
        </w:rPr>
        <w:t xml:space="preserve">                                                                                                                                    Signature</w:t>
      </w:r>
    </w:p>
    <w:p w14:paraId="595DE733" w14:textId="77777777" w:rsidR="0069664F" w:rsidRPr="0069664F" w:rsidRDefault="0069664F" w:rsidP="00AC3757">
      <w:pPr>
        <w:rPr>
          <w:rFonts w:ascii="Palatino Linotype" w:hAnsi="Palatino Linotype" w:cs="Tahoma"/>
          <w:b/>
        </w:rPr>
      </w:pPr>
    </w:p>
    <w:p w14:paraId="027B7E20" w14:textId="77777777" w:rsidR="002D5F15" w:rsidRDefault="002D5F15" w:rsidP="00AC3757">
      <w:pPr>
        <w:rPr>
          <w:rFonts w:ascii="Palatino Linotype" w:hAnsi="Palatino Linotype" w:cs="Tahoma"/>
          <w:b/>
        </w:rPr>
      </w:pPr>
    </w:p>
    <w:p w14:paraId="56A248FF" w14:textId="77777777" w:rsidR="002C3538" w:rsidRDefault="002C3538" w:rsidP="002D5F15">
      <w:pPr>
        <w:tabs>
          <w:tab w:val="left" w:pos="2160"/>
          <w:tab w:val="left" w:pos="9558"/>
        </w:tabs>
        <w:suppressAutoHyphens/>
        <w:ind w:right="-630"/>
        <w:rPr>
          <w:rFonts w:cs="Verdana"/>
        </w:rPr>
      </w:pPr>
    </w:p>
    <w:sectPr w:rsidR="002C3538" w:rsidSect="00D34553">
      <w:pgSz w:w="12240" w:h="15840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E7640" w14:textId="77777777" w:rsidR="00FB6AAF" w:rsidRDefault="00FB6AAF">
      <w:r>
        <w:separator/>
      </w:r>
    </w:p>
  </w:endnote>
  <w:endnote w:type="continuationSeparator" w:id="0">
    <w:p w14:paraId="41749CD9" w14:textId="77777777" w:rsidR="00FB6AAF" w:rsidRDefault="00FB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92640" w14:textId="77777777" w:rsidR="00FB6AAF" w:rsidRDefault="00FB6AAF">
      <w:r>
        <w:separator/>
      </w:r>
    </w:p>
  </w:footnote>
  <w:footnote w:type="continuationSeparator" w:id="0">
    <w:p w14:paraId="778A972D" w14:textId="77777777" w:rsidR="00FB6AAF" w:rsidRDefault="00FB6A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2255"/>
        </w:tabs>
        <w:ind w:left="2255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0000007"/>
    <w:multiLevelType w:val="singleLevel"/>
    <w:tmpl w:val="00000007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 w15:restartNumberingAfterBreak="0">
    <w:nsid w:val="06BD428E"/>
    <w:multiLevelType w:val="hybridMultilevel"/>
    <w:tmpl w:val="19B8FC4E"/>
    <w:lvl w:ilvl="0" w:tplc="67323F84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3374EF6"/>
    <w:multiLevelType w:val="hybridMultilevel"/>
    <w:tmpl w:val="DCA682C4"/>
    <w:lvl w:ilvl="0" w:tplc="FDFA1EF2">
      <w:start w:val="1"/>
      <w:numFmt w:val="bullet"/>
      <w:lvlText w:val="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B25112"/>
    <w:multiLevelType w:val="hybridMultilevel"/>
    <w:tmpl w:val="C2AE3F40"/>
    <w:lvl w:ilvl="0" w:tplc="67323F84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8949C1"/>
    <w:multiLevelType w:val="hybridMultilevel"/>
    <w:tmpl w:val="708063B2"/>
    <w:lvl w:ilvl="0" w:tplc="04104E08">
      <w:start w:val="1"/>
      <w:numFmt w:val="bullet"/>
      <w:pStyle w:val="ResumeCustomerName"/>
      <w:lvlText w:val=""/>
      <w:lvlJc w:val="left"/>
      <w:pPr>
        <w:tabs>
          <w:tab w:val="num" w:pos="360"/>
        </w:tabs>
        <w:ind w:left="57" w:hanging="57"/>
      </w:pPr>
      <w:rPr>
        <w:rFonts w:ascii="Wingdings" w:hAnsi="Wingdings" w:hint="default"/>
        <w:b w:val="0"/>
        <w:i w:val="0"/>
        <w:color w:val="C0C0C0"/>
        <w:w w:val="10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9E51A3"/>
    <w:multiLevelType w:val="hybridMultilevel"/>
    <w:tmpl w:val="571E7806"/>
    <w:lvl w:ilvl="0" w:tplc="67323F84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3EA11C6"/>
    <w:multiLevelType w:val="hybridMultilevel"/>
    <w:tmpl w:val="53B2449A"/>
    <w:lvl w:ilvl="0" w:tplc="67323F84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320254"/>
    <w:multiLevelType w:val="hybridMultilevel"/>
    <w:tmpl w:val="E2D49830"/>
    <w:lvl w:ilvl="0" w:tplc="67323F84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017BFE"/>
    <w:multiLevelType w:val="hybridMultilevel"/>
    <w:tmpl w:val="4A1201A4"/>
    <w:lvl w:ilvl="0" w:tplc="FDFA1EF2">
      <w:start w:val="1"/>
      <w:numFmt w:val="bullet"/>
      <w:lvlText w:val="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1978E8"/>
    <w:multiLevelType w:val="hybridMultilevel"/>
    <w:tmpl w:val="E69EBB38"/>
    <w:lvl w:ilvl="0" w:tplc="682028BC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1598EFCA">
      <w:start w:val="1"/>
      <w:numFmt w:val="bullet"/>
      <w:pStyle w:val="Achievemen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b w:val="0"/>
        <w:color w:val="auto"/>
      </w:rPr>
    </w:lvl>
    <w:lvl w:ilvl="2" w:tplc="CB4CAF16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5204F0DC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CE343DEA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9E942DFE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DA14E8BA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A678EE8C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A500D30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3B880719"/>
    <w:multiLevelType w:val="hybridMultilevel"/>
    <w:tmpl w:val="0414DCB8"/>
    <w:lvl w:ilvl="0" w:tplc="67323F84">
      <w:start w:val="1"/>
      <w:numFmt w:val="bullet"/>
      <w:lvlText w:val=""/>
      <w:lvlJc w:val="left"/>
      <w:pPr>
        <w:ind w:left="8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2" w15:restartNumberingAfterBreak="0">
    <w:nsid w:val="49852CCD"/>
    <w:multiLevelType w:val="multilevel"/>
    <w:tmpl w:val="D606535A"/>
    <w:lvl w:ilvl="0">
      <w:start w:val="1"/>
      <w:numFmt w:val="bullet"/>
      <w:pStyle w:val="Resume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Resume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4BF1183D"/>
    <w:multiLevelType w:val="hybridMultilevel"/>
    <w:tmpl w:val="1ECE3AE2"/>
    <w:lvl w:ilvl="0" w:tplc="67323F84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3F743E"/>
    <w:multiLevelType w:val="hybridMultilevel"/>
    <w:tmpl w:val="E36421A2"/>
    <w:lvl w:ilvl="0" w:tplc="04090005">
      <w:start w:val="1"/>
      <w:numFmt w:val="bullet"/>
      <w:pStyle w:val="ResumeBulletPoin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olor w:val="auto"/>
        <w:w w:val="10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6D799A"/>
    <w:multiLevelType w:val="hybridMultilevel"/>
    <w:tmpl w:val="AB321298"/>
    <w:lvl w:ilvl="0" w:tplc="67323F84">
      <w:start w:val="1"/>
      <w:numFmt w:val="bullet"/>
      <w:lvlText w:val=""/>
      <w:lvlJc w:val="left"/>
      <w:pPr>
        <w:ind w:left="20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26" w15:restartNumberingAfterBreak="0">
    <w:nsid w:val="6316006B"/>
    <w:multiLevelType w:val="hybridMultilevel"/>
    <w:tmpl w:val="83D4058C"/>
    <w:lvl w:ilvl="0" w:tplc="67323F84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34059C6"/>
    <w:multiLevelType w:val="hybridMultilevel"/>
    <w:tmpl w:val="887A24EC"/>
    <w:lvl w:ilvl="0" w:tplc="67323F84">
      <w:start w:val="1"/>
      <w:numFmt w:val="bullet"/>
      <w:lvlText w:val=""/>
      <w:lvlJc w:val="left"/>
      <w:pPr>
        <w:ind w:left="1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8" w15:restartNumberingAfterBreak="0">
    <w:nsid w:val="64FF5824"/>
    <w:multiLevelType w:val="hybridMultilevel"/>
    <w:tmpl w:val="5E3CAB16"/>
    <w:lvl w:ilvl="0" w:tplc="67323F84">
      <w:start w:val="1"/>
      <w:numFmt w:val="bullet"/>
      <w:lvlText w:val=""/>
      <w:lvlJc w:val="left"/>
      <w:pPr>
        <w:ind w:left="7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9937CCF"/>
    <w:multiLevelType w:val="hybridMultilevel"/>
    <w:tmpl w:val="C6FE81A4"/>
    <w:lvl w:ilvl="0" w:tplc="67323F84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81545B"/>
    <w:multiLevelType w:val="hybridMultilevel"/>
    <w:tmpl w:val="20BE83B2"/>
    <w:lvl w:ilvl="0" w:tplc="67323F84">
      <w:start w:val="1"/>
      <w:numFmt w:val="bullet"/>
      <w:lvlText w:val=""/>
      <w:lvlJc w:val="left"/>
      <w:pPr>
        <w:ind w:left="20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31" w15:restartNumberingAfterBreak="0">
    <w:nsid w:val="70A248F2"/>
    <w:multiLevelType w:val="hybridMultilevel"/>
    <w:tmpl w:val="57D605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2C2437"/>
    <w:multiLevelType w:val="hybridMultilevel"/>
    <w:tmpl w:val="3196AA34"/>
    <w:lvl w:ilvl="0" w:tplc="67323F84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7A4A1F"/>
    <w:multiLevelType w:val="hybridMultilevel"/>
    <w:tmpl w:val="960E36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0"/>
  </w:num>
  <w:num w:numId="3">
    <w:abstractNumId w:val="15"/>
  </w:num>
  <w:num w:numId="4">
    <w:abstractNumId w:val="24"/>
  </w:num>
  <w:num w:numId="5">
    <w:abstractNumId w:val="16"/>
  </w:num>
  <w:num w:numId="6">
    <w:abstractNumId w:val="26"/>
  </w:num>
  <w:num w:numId="7">
    <w:abstractNumId w:val="12"/>
  </w:num>
  <w:num w:numId="8">
    <w:abstractNumId w:val="13"/>
  </w:num>
  <w:num w:numId="9">
    <w:abstractNumId w:val="19"/>
  </w:num>
  <w:num w:numId="10">
    <w:abstractNumId w:val="17"/>
  </w:num>
  <w:num w:numId="11">
    <w:abstractNumId w:val="14"/>
  </w:num>
  <w:num w:numId="12">
    <w:abstractNumId w:val="27"/>
  </w:num>
  <w:num w:numId="13">
    <w:abstractNumId w:val="25"/>
  </w:num>
  <w:num w:numId="14">
    <w:abstractNumId w:val="30"/>
  </w:num>
  <w:num w:numId="15">
    <w:abstractNumId w:val="18"/>
  </w:num>
  <w:num w:numId="16">
    <w:abstractNumId w:val="29"/>
  </w:num>
  <w:num w:numId="17">
    <w:abstractNumId w:val="33"/>
  </w:num>
  <w:num w:numId="18">
    <w:abstractNumId w:val="23"/>
  </w:num>
  <w:num w:numId="19">
    <w:abstractNumId w:val="31"/>
  </w:num>
  <w:num w:numId="20">
    <w:abstractNumId w:val="21"/>
  </w:num>
  <w:num w:numId="21">
    <w:abstractNumId w:val="32"/>
  </w:num>
  <w:num w:numId="22">
    <w:abstractNumId w:val="2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2B0C"/>
    <w:rsid w:val="000009C0"/>
    <w:rsid w:val="00000F24"/>
    <w:rsid w:val="00004D2E"/>
    <w:rsid w:val="00007C40"/>
    <w:rsid w:val="00012DA5"/>
    <w:rsid w:val="00017BE9"/>
    <w:rsid w:val="00020126"/>
    <w:rsid w:val="000220DB"/>
    <w:rsid w:val="0002257E"/>
    <w:rsid w:val="00024AEA"/>
    <w:rsid w:val="00030160"/>
    <w:rsid w:val="00030F66"/>
    <w:rsid w:val="000318EF"/>
    <w:rsid w:val="000328CD"/>
    <w:rsid w:val="00033CC6"/>
    <w:rsid w:val="00034F21"/>
    <w:rsid w:val="00036018"/>
    <w:rsid w:val="000367BB"/>
    <w:rsid w:val="0004192E"/>
    <w:rsid w:val="000419E8"/>
    <w:rsid w:val="00042887"/>
    <w:rsid w:val="00042AA5"/>
    <w:rsid w:val="00045B03"/>
    <w:rsid w:val="00045B70"/>
    <w:rsid w:val="0004744F"/>
    <w:rsid w:val="00050176"/>
    <w:rsid w:val="0005430C"/>
    <w:rsid w:val="0005564E"/>
    <w:rsid w:val="00055C79"/>
    <w:rsid w:val="00057F29"/>
    <w:rsid w:val="0006252E"/>
    <w:rsid w:val="00063385"/>
    <w:rsid w:val="00065A31"/>
    <w:rsid w:val="00065CB5"/>
    <w:rsid w:val="000703BB"/>
    <w:rsid w:val="00074DB4"/>
    <w:rsid w:val="00080E2C"/>
    <w:rsid w:val="00081287"/>
    <w:rsid w:val="000824C1"/>
    <w:rsid w:val="00084715"/>
    <w:rsid w:val="00086BED"/>
    <w:rsid w:val="0008799C"/>
    <w:rsid w:val="00090957"/>
    <w:rsid w:val="00090E86"/>
    <w:rsid w:val="00091106"/>
    <w:rsid w:val="0009186C"/>
    <w:rsid w:val="00093110"/>
    <w:rsid w:val="00093216"/>
    <w:rsid w:val="00093221"/>
    <w:rsid w:val="00095E11"/>
    <w:rsid w:val="00096695"/>
    <w:rsid w:val="00097091"/>
    <w:rsid w:val="000973A2"/>
    <w:rsid w:val="0009787A"/>
    <w:rsid w:val="000A00DD"/>
    <w:rsid w:val="000A2BE7"/>
    <w:rsid w:val="000B03D6"/>
    <w:rsid w:val="000B07CE"/>
    <w:rsid w:val="000B3D4C"/>
    <w:rsid w:val="000B43DC"/>
    <w:rsid w:val="000B4406"/>
    <w:rsid w:val="000B54BE"/>
    <w:rsid w:val="000C15D1"/>
    <w:rsid w:val="000C1901"/>
    <w:rsid w:val="000C236D"/>
    <w:rsid w:val="000C2D4C"/>
    <w:rsid w:val="000C4AB8"/>
    <w:rsid w:val="000C58EB"/>
    <w:rsid w:val="000C7FFB"/>
    <w:rsid w:val="000D3923"/>
    <w:rsid w:val="000D46F4"/>
    <w:rsid w:val="000D495C"/>
    <w:rsid w:val="000D5407"/>
    <w:rsid w:val="000E11D1"/>
    <w:rsid w:val="000E3141"/>
    <w:rsid w:val="000E3D8E"/>
    <w:rsid w:val="000F2C7D"/>
    <w:rsid w:val="000F3811"/>
    <w:rsid w:val="000F3897"/>
    <w:rsid w:val="000F4450"/>
    <w:rsid w:val="000F61BC"/>
    <w:rsid w:val="000F6D72"/>
    <w:rsid w:val="000F6D7F"/>
    <w:rsid w:val="000F6FB6"/>
    <w:rsid w:val="00101395"/>
    <w:rsid w:val="001015AA"/>
    <w:rsid w:val="00101E5A"/>
    <w:rsid w:val="001041FC"/>
    <w:rsid w:val="0010454C"/>
    <w:rsid w:val="001054C4"/>
    <w:rsid w:val="00106E01"/>
    <w:rsid w:val="001127EB"/>
    <w:rsid w:val="00113A0F"/>
    <w:rsid w:val="00114A6D"/>
    <w:rsid w:val="0012320A"/>
    <w:rsid w:val="001246D4"/>
    <w:rsid w:val="001248F2"/>
    <w:rsid w:val="001261F7"/>
    <w:rsid w:val="00130BF7"/>
    <w:rsid w:val="00131706"/>
    <w:rsid w:val="00131AAE"/>
    <w:rsid w:val="00134EFF"/>
    <w:rsid w:val="00135214"/>
    <w:rsid w:val="001354D8"/>
    <w:rsid w:val="001358E3"/>
    <w:rsid w:val="00136FF5"/>
    <w:rsid w:val="00137A2E"/>
    <w:rsid w:val="00137B47"/>
    <w:rsid w:val="00137D85"/>
    <w:rsid w:val="0014021B"/>
    <w:rsid w:val="001414BF"/>
    <w:rsid w:val="00144FFF"/>
    <w:rsid w:val="00145127"/>
    <w:rsid w:val="00145A76"/>
    <w:rsid w:val="001472B1"/>
    <w:rsid w:val="0015062D"/>
    <w:rsid w:val="00152D53"/>
    <w:rsid w:val="00152D61"/>
    <w:rsid w:val="00153E4E"/>
    <w:rsid w:val="0015435A"/>
    <w:rsid w:val="00155688"/>
    <w:rsid w:val="00156942"/>
    <w:rsid w:val="00157395"/>
    <w:rsid w:val="00160E0B"/>
    <w:rsid w:val="00162D43"/>
    <w:rsid w:val="00170F8B"/>
    <w:rsid w:val="00171B86"/>
    <w:rsid w:val="001726F8"/>
    <w:rsid w:val="001729FB"/>
    <w:rsid w:val="00173A3E"/>
    <w:rsid w:val="00174B8E"/>
    <w:rsid w:val="001758B1"/>
    <w:rsid w:val="00176946"/>
    <w:rsid w:val="00177AE0"/>
    <w:rsid w:val="001819EC"/>
    <w:rsid w:val="00184A19"/>
    <w:rsid w:val="00184FA8"/>
    <w:rsid w:val="0018673D"/>
    <w:rsid w:val="0018722C"/>
    <w:rsid w:val="0018797C"/>
    <w:rsid w:val="00187CE5"/>
    <w:rsid w:val="001928C0"/>
    <w:rsid w:val="001933D8"/>
    <w:rsid w:val="001945D8"/>
    <w:rsid w:val="00195981"/>
    <w:rsid w:val="00195D89"/>
    <w:rsid w:val="00196AA5"/>
    <w:rsid w:val="001A1755"/>
    <w:rsid w:val="001A1B79"/>
    <w:rsid w:val="001A2167"/>
    <w:rsid w:val="001A2896"/>
    <w:rsid w:val="001A2C1E"/>
    <w:rsid w:val="001B1A02"/>
    <w:rsid w:val="001B2FD7"/>
    <w:rsid w:val="001B3675"/>
    <w:rsid w:val="001B38AA"/>
    <w:rsid w:val="001B4678"/>
    <w:rsid w:val="001B5229"/>
    <w:rsid w:val="001B7C13"/>
    <w:rsid w:val="001C14AE"/>
    <w:rsid w:val="001C1E04"/>
    <w:rsid w:val="001C29B2"/>
    <w:rsid w:val="001C3765"/>
    <w:rsid w:val="001C3EF8"/>
    <w:rsid w:val="001C4D29"/>
    <w:rsid w:val="001C4D45"/>
    <w:rsid w:val="001C7B3F"/>
    <w:rsid w:val="001D04B0"/>
    <w:rsid w:val="001D090A"/>
    <w:rsid w:val="001D23D9"/>
    <w:rsid w:val="001D24D0"/>
    <w:rsid w:val="001D25BC"/>
    <w:rsid w:val="001D4309"/>
    <w:rsid w:val="001D4B3C"/>
    <w:rsid w:val="001D7B2A"/>
    <w:rsid w:val="001D7BB4"/>
    <w:rsid w:val="001E1361"/>
    <w:rsid w:val="001E1901"/>
    <w:rsid w:val="001E4455"/>
    <w:rsid w:val="001E4BCD"/>
    <w:rsid w:val="001E6E97"/>
    <w:rsid w:val="001E75AF"/>
    <w:rsid w:val="001E7C0C"/>
    <w:rsid w:val="001E7D3E"/>
    <w:rsid w:val="001F14BD"/>
    <w:rsid w:val="001F19BE"/>
    <w:rsid w:val="001F25C3"/>
    <w:rsid w:val="001F296C"/>
    <w:rsid w:val="001F3C91"/>
    <w:rsid w:val="001F496C"/>
    <w:rsid w:val="001F5014"/>
    <w:rsid w:val="001F74AB"/>
    <w:rsid w:val="00201BCD"/>
    <w:rsid w:val="002022C4"/>
    <w:rsid w:val="00205480"/>
    <w:rsid w:val="00207DD7"/>
    <w:rsid w:val="00210AD5"/>
    <w:rsid w:val="00212DB9"/>
    <w:rsid w:val="002149FF"/>
    <w:rsid w:val="00214D37"/>
    <w:rsid w:val="00215E8A"/>
    <w:rsid w:val="00220DD8"/>
    <w:rsid w:val="002216BB"/>
    <w:rsid w:val="0022426A"/>
    <w:rsid w:val="002245E9"/>
    <w:rsid w:val="002248D2"/>
    <w:rsid w:val="00224AE6"/>
    <w:rsid w:val="00230889"/>
    <w:rsid w:val="00232726"/>
    <w:rsid w:val="002334E4"/>
    <w:rsid w:val="00234FA5"/>
    <w:rsid w:val="0023542A"/>
    <w:rsid w:val="0023691E"/>
    <w:rsid w:val="00241858"/>
    <w:rsid w:val="0024304D"/>
    <w:rsid w:val="00243263"/>
    <w:rsid w:val="002477BC"/>
    <w:rsid w:val="002529A3"/>
    <w:rsid w:val="002544FC"/>
    <w:rsid w:val="0026082D"/>
    <w:rsid w:val="0026316D"/>
    <w:rsid w:val="002653FB"/>
    <w:rsid w:val="00266B49"/>
    <w:rsid w:val="00270187"/>
    <w:rsid w:val="00271AFA"/>
    <w:rsid w:val="002729A5"/>
    <w:rsid w:val="00273F0B"/>
    <w:rsid w:val="002756B3"/>
    <w:rsid w:val="00276037"/>
    <w:rsid w:val="00280CAB"/>
    <w:rsid w:val="00280D5E"/>
    <w:rsid w:val="00282530"/>
    <w:rsid w:val="00283B6E"/>
    <w:rsid w:val="00285D8E"/>
    <w:rsid w:val="00286078"/>
    <w:rsid w:val="00286C17"/>
    <w:rsid w:val="0029026D"/>
    <w:rsid w:val="00292849"/>
    <w:rsid w:val="00295E3E"/>
    <w:rsid w:val="002A1DBE"/>
    <w:rsid w:val="002A2D96"/>
    <w:rsid w:val="002A3CD3"/>
    <w:rsid w:val="002A3E58"/>
    <w:rsid w:val="002A4C52"/>
    <w:rsid w:val="002A50A1"/>
    <w:rsid w:val="002A529D"/>
    <w:rsid w:val="002A7729"/>
    <w:rsid w:val="002B01E5"/>
    <w:rsid w:val="002B0DBC"/>
    <w:rsid w:val="002B1644"/>
    <w:rsid w:val="002B52C4"/>
    <w:rsid w:val="002B6680"/>
    <w:rsid w:val="002B66DC"/>
    <w:rsid w:val="002B79F1"/>
    <w:rsid w:val="002C063B"/>
    <w:rsid w:val="002C0ECE"/>
    <w:rsid w:val="002C1E81"/>
    <w:rsid w:val="002C3538"/>
    <w:rsid w:val="002C5658"/>
    <w:rsid w:val="002C5718"/>
    <w:rsid w:val="002C72B6"/>
    <w:rsid w:val="002C7BDE"/>
    <w:rsid w:val="002D0CE9"/>
    <w:rsid w:val="002D25ED"/>
    <w:rsid w:val="002D267D"/>
    <w:rsid w:val="002D5B87"/>
    <w:rsid w:val="002D5F15"/>
    <w:rsid w:val="002D6FFF"/>
    <w:rsid w:val="002E19EB"/>
    <w:rsid w:val="002E23A1"/>
    <w:rsid w:val="002E33E4"/>
    <w:rsid w:val="002E364C"/>
    <w:rsid w:val="002E4145"/>
    <w:rsid w:val="002E46E0"/>
    <w:rsid w:val="002E516A"/>
    <w:rsid w:val="002E5257"/>
    <w:rsid w:val="002E72BD"/>
    <w:rsid w:val="002F0386"/>
    <w:rsid w:val="002F2446"/>
    <w:rsid w:val="002F4231"/>
    <w:rsid w:val="002F4497"/>
    <w:rsid w:val="002F4725"/>
    <w:rsid w:val="002F7A86"/>
    <w:rsid w:val="002F7BC8"/>
    <w:rsid w:val="0030051A"/>
    <w:rsid w:val="00304533"/>
    <w:rsid w:val="0030514F"/>
    <w:rsid w:val="00306656"/>
    <w:rsid w:val="003070BB"/>
    <w:rsid w:val="0030733B"/>
    <w:rsid w:val="00307867"/>
    <w:rsid w:val="00310222"/>
    <w:rsid w:val="003105B1"/>
    <w:rsid w:val="00311564"/>
    <w:rsid w:val="003146DD"/>
    <w:rsid w:val="003147D0"/>
    <w:rsid w:val="00316854"/>
    <w:rsid w:val="00324198"/>
    <w:rsid w:val="003242E0"/>
    <w:rsid w:val="0033252D"/>
    <w:rsid w:val="00332866"/>
    <w:rsid w:val="00332F16"/>
    <w:rsid w:val="00334F62"/>
    <w:rsid w:val="00336DE7"/>
    <w:rsid w:val="00336EB8"/>
    <w:rsid w:val="00337FDE"/>
    <w:rsid w:val="00342BBF"/>
    <w:rsid w:val="003448F4"/>
    <w:rsid w:val="00345974"/>
    <w:rsid w:val="003461B8"/>
    <w:rsid w:val="003462C2"/>
    <w:rsid w:val="003463ED"/>
    <w:rsid w:val="0034641C"/>
    <w:rsid w:val="00346A92"/>
    <w:rsid w:val="00347039"/>
    <w:rsid w:val="00351A67"/>
    <w:rsid w:val="00353078"/>
    <w:rsid w:val="003537A0"/>
    <w:rsid w:val="00353A07"/>
    <w:rsid w:val="00353EA4"/>
    <w:rsid w:val="00354E78"/>
    <w:rsid w:val="00355B4D"/>
    <w:rsid w:val="003579B7"/>
    <w:rsid w:val="0036000B"/>
    <w:rsid w:val="00360AE2"/>
    <w:rsid w:val="00361792"/>
    <w:rsid w:val="003618A5"/>
    <w:rsid w:val="00362E3B"/>
    <w:rsid w:val="003630CD"/>
    <w:rsid w:val="00365006"/>
    <w:rsid w:val="00366FDC"/>
    <w:rsid w:val="003718BF"/>
    <w:rsid w:val="00372250"/>
    <w:rsid w:val="0037243B"/>
    <w:rsid w:val="00374C15"/>
    <w:rsid w:val="00375E2E"/>
    <w:rsid w:val="003767E5"/>
    <w:rsid w:val="00377636"/>
    <w:rsid w:val="00380BDC"/>
    <w:rsid w:val="00382096"/>
    <w:rsid w:val="00384554"/>
    <w:rsid w:val="00384A09"/>
    <w:rsid w:val="003872BE"/>
    <w:rsid w:val="00387A2B"/>
    <w:rsid w:val="00390086"/>
    <w:rsid w:val="00391455"/>
    <w:rsid w:val="00391EDE"/>
    <w:rsid w:val="003926F3"/>
    <w:rsid w:val="00392ECA"/>
    <w:rsid w:val="0039302C"/>
    <w:rsid w:val="00393810"/>
    <w:rsid w:val="003958EB"/>
    <w:rsid w:val="0039756E"/>
    <w:rsid w:val="003A012E"/>
    <w:rsid w:val="003A0271"/>
    <w:rsid w:val="003A0392"/>
    <w:rsid w:val="003A05FC"/>
    <w:rsid w:val="003A2F2D"/>
    <w:rsid w:val="003A6672"/>
    <w:rsid w:val="003A785E"/>
    <w:rsid w:val="003A7A64"/>
    <w:rsid w:val="003A7F9E"/>
    <w:rsid w:val="003B16A9"/>
    <w:rsid w:val="003B2098"/>
    <w:rsid w:val="003B3BD0"/>
    <w:rsid w:val="003B4498"/>
    <w:rsid w:val="003B4864"/>
    <w:rsid w:val="003B6ABD"/>
    <w:rsid w:val="003C3403"/>
    <w:rsid w:val="003C58C8"/>
    <w:rsid w:val="003D1342"/>
    <w:rsid w:val="003D2A3F"/>
    <w:rsid w:val="003D2F4E"/>
    <w:rsid w:val="003D44A3"/>
    <w:rsid w:val="003D580E"/>
    <w:rsid w:val="003D58B4"/>
    <w:rsid w:val="003D5E12"/>
    <w:rsid w:val="003D6175"/>
    <w:rsid w:val="003E0D28"/>
    <w:rsid w:val="003E6A3A"/>
    <w:rsid w:val="003E7628"/>
    <w:rsid w:val="003E7A5C"/>
    <w:rsid w:val="003F36A1"/>
    <w:rsid w:val="003F5E4D"/>
    <w:rsid w:val="003F6762"/>
    <w:rsid w:val="0040010F"/>
    <w:rsid w:val="004009C0"/>
    <w:rsid w:val="004033C3"/>
    <w:rsid w:val="00404998"/>
    <w:rsid w:val="00404FA9"/>
    <w:rsid w:val="0040595E"/>
    <w:rsid w:val="00410207"/>
    <w:rsid w:val="004144C1"/>
    <w:rsid w:val="00414E41"/>
    <w:rsid w:val="00416F73"/>
    <w:rsid w:val="0041770E"/>
    <w:rsid w:val="004202C6"/>
    <w:rsid w:val="00420A36"/>
    <w:rsid w:val="00421A23"/>
    <w:rsid w:val="0042312F"/>
    <w:rsid w:val="00423364"/>
    <w:rsid w:val="004237AF"/>
    <w:rsid w:val="00423DE5"/>
    <w:rsid w:val="00424924"/>
    <w:rsid w:val="004252AE"/>
    <w:rsid w:val="004265BE"/>
    <w:rsid w:val="004278EF"/>
    <w:rsid w:val="00430F3E"/>
    <w:rsid w:val="00431BB0"/>
    <w:rsid w:val="004330C4"/>
    <w:rsid w:val="0043405C"/>
    <w:rsid w:val="004346E9"/>
    <w:rsid w:val="004357A6"/>
    <w:rsid w:val="00436C81"/>
    <w:rsid w:val="00440CDD"/>
    <w:rsid w:val="00440D6A"/>
    <w:rsid w:val="00443520"/>
    <w:rsid w:val="00443BAF"/>
    <w:rsid w:val="00443CE3"/>
    <w:rsid w:val="00443F34"/>
    <w:rsid w:val="0044463F"/>
    <w:rsid w:val="0044648D"/>
    <w:rsid w:val="0044691A"/>
    <w:rsid w:val="0044699A"/>
    <w:rsid w:val="00450FFF"/>
    <w:rsid w:val="004512FE"/>
    <w:rsid w:val="00452A95"/>
    <w:rsid w:val="00453E5A"/>
    <w:rsid w:val="004566F1"/>
    <w:rsid w:val="00457796"/>
    <w:rsid w:val="00460D6B"/>
    <w:rsid w:val="0046128E"/>
    <w:rsid w:val="00462214"/>
    <w:rsid w:val="00462E16"/>
    <w:rsid w:val="00464F5E"/>
    <w:rsid w:val="00464F7B"/>
    <w:rsid w:val="0046553F"/>
    <w:rsid w:val="00471E75"/>
    <w:rsid w:val="00472C0D"/>
    <w:rsid w:val="00476021"/>
    <w:rsid w:val="00476EFC"/>
    <w:rsid w:val="0048190D"/>
    <w:rsid w:val="00482BC9"/>
    <w:rsid w:val="00484AB9"/>
    <w:rsid w:val="00484BBE"/>
    <w:rsid w:val="0048579A"/>
    <w:rsid w:val="00487873"/>
    <w:rsid w:val="00487E35"/>
    <w:rsid w:val="00490CB0"/>
    <w:rsid w:val="0049146B"/>
    <w:rsid w:val="004914FC"/>
    <w:rsid w:val="004920E1"/>
    <w:rsid w:val="00492670"/>
    <w:rsid w:val="00495C89"/>
    <w:rsid w:val="004974A1"/>
    <w:rsid w:val="004A327A"/>
    <w:rsid w:val="004A7197"/>
    <w:rsid w:val="004B1BCB"/>
    <w:rsid w:val="004B1C3A"/>
    <w:rsid w:val="004B231E"/>
    <w:rsid w:val="004B326B"/>
    <w:rsid w:val="004B464E"/>
    <w:rsid w:val="004B508F"/>
    <w:rsid w:val="004B6541"/>
    <w:rsid w:val="004C055E"/>
    <w:rsid w:val="004C31F2"/>
    <w:rsid w:val="004C3EC1"/>
    <w:rsid w:val="004C4865"/>
    <w:rsid w:val="004C5950"/>
    <w:rsid w:val="004D028A"/>
    <w:rsid w:val="004D2AA4"/>
    <w:rsid w:val="004D380F"/>
    <w:rsid w:val="004D63AE"/>
    <w:rsid w:val="004D67E7"/>
    <w:rsid w:val="004D74C0"/>
    <w:rsid w:val="004D74CF"/>
    <w:rsid w:val="004D75F3"/>
    <w:rsid w:val="004E16C8"/>
    <w:rsid w:val="004E1762"/>
    <w:rsid w:val="004E19E4"/>
    <w:rsid w:val="004E2842"/>
    <w:rsid w:val="004E47D4"/>
    <w:rsid w:val="004E4F02"/>
    <w:rsid w:val="004E5C72"/>
    <w:rsid w:val="004E5E68"/>
    <w:rsid w:val="004E613F"/>
    <w:rsid w:val="004E6346"/>
    <w:rsid w:val="004E6668"/>
    <w:rsid w:val="004E7009"/>
    <w:rsid w:val="004E719E"/>
    <w:rsid w:val="004F12A8"/>
    <w:rsid w:val="004F1DD3"/>
    <w:rsid w:val="004F2699"/>
    <w:rsid w:val="004F4741"/>
    <w:rsid w:val="004F552E"/>
    <w:rsid w:val="004F6101"/>
    <w:rsid w:val="004F6D32"/>
    <w:rsid w:val="0050067E"/>
    <w:rsid w:val="00500987"/>
    <w:rsid w:val="00501B62"/>
    <w:rsid w:val="00502296"/>
    <w:rsid w:val="00502A6F"/>
    <w:rsid w:val="00503005"/>
    <w:rsid w:val="005054DB"/>
    <w:rsid w:val="00505BE2"/>
    <w:rsid w:val="00506071"/>
    <w:rsid w:val="0050640E"/>
    <w:rsid w:val="0050673C"/>
    <w:rsid w:val="00511D51"/>
    <w:rsid w:val="0051405D"/>
    <w:rsid w:val="00514168"/>
    <w:rsid w:val="00514755"/>
    <w:rsid w:val="0051585B"/>
    <w:rsid w:val="005168D4"/>
    <w:rsid w:val="00516E44"/>
    <w:rsid w:val="00520570"/>
    <w:rsid w:val="0052149A"/>
    <w:rsid w:val="0052270D"/>
    <w:rsid w:val="00524949"/>
    <w:rsid w:val="00527D90"/>
    <w:rsid w:val="00530315"/>
    <w:rsid w:val="0053133D"/>
    <w:rsid w:val="005323A8"/>
    <w:rsid w:val="0053269E"/>
    <w:rsid w:val="00535362"/>
    <w:rsid w:val="00537580"/>
    <w:rsid w:val="005416A5"/>
    <w:rsid w:val="005439B9"/>
    <w:rsid w:val="00543A17"/>
    <w:rsid w:val="00545D11"/>
    <w:rsid w:val="00550C6B"/>
    <w:rsid w:val="005510E1"/>
    <w:rsid w:val="00552023"/>
    <w:rsid w:val="005522E2"/>
    <w:rsid w:val="00552DAB"/>
    <w:rsid w:val="00553FF3"/>
    <w:rsid w:val="00555B69"/>
    <w:rsid w:val="005560D3"/>
    <w:rsid w:val="00556A94"/>
    <w:rsid w:val="0055766F"/>
    <w:rsid w:val="005602D2"/>
    <w:rsid w:val="00560A1E"/>
    <w:rsid w:val="00561FBB"/>
    <w:rsid w:val="005637CF"/>
    <w:rsid w:val="00563C57"/>
    <w:rsid w:val="00567AB6"/>
    <w:rsid w:val="00567FCA"/>
    <w:rsid w:val="00570DE9"/>
    <w:rsid w:val="00572034"/>
    <w:rsid w:val="0057357B"/>
    <w:rsid w:val="00574D7E"/>
    <w:rsid w:val="00580353"/>
    <w:rsid w:val="00581CA8"/>
    <w:rsid w:val="00581F9F"/>
    <w:rsid w:val="005844FA"/>
    <w:rsid w:val="00585905"/>
    <w:rsid w:val="00591B54"/>
    <w:rsid w:val="005934B6"/>
    <w:rsid w:val="00593AE3"/>
    <w:rsid w:val="00594FA3"/>
    <w:rsid w:val="00595CE3"/>
    <w:rsid w:val="005A00EB"/>
    <w:rsid w:val="005A0E77"/>
    <w:rsid w:val="005A210E"/>
    <w:rsid w:val="005A4E52"/>
    <w:rsid w:val="005A51F8"/>
    <w:rsid w:val="005A5F7C"/>
    <w:rsid w:val="005A660D"/>
    <w:rsid w:val="005A7932"/>
    <w:rsid w:val="005B4922"/>
    <w:rsid w:val="005C05B9"/>
    <w:rsid w:val="005C10A8"/>
    <w:rsid w:val="005C1A35"/>
    <w:rsid w:val="005C2152"/>
    <w:rsid w:val="005C2DA2"/>
    <w:rsid w:val="005C6D42"/>
    <w:rsid w:val="005C7E43"/>
    <w:rsid w:val="005D0E0A"/>
    <w:rsid w:val="005D32DA"/>
    <w:rsid w:val="005D3527"/>
    <w:rsid w:val="005D3CFE"/>
    <w:rsid w:val="005D563A"/>
    <w:rsid w:val="005D76FD"/>
    <w:rsid w:val="005E0AA9"/>
    <w:rsid w:val="005E0C0A"/>
    <w:rsid w:val="005E1AE7"/>
    <w:rsid w:val="005E440D"/>
    <w:rsid w:val="005E4CBA"/>
    <w:rsid w:val="005E56EE"/>
    <w:rsid w:val="005E59D4"/>
    <w:rsid w:val="005E608E"/>
    <w:rsid w:val="005E6715"/>
    <w:rsid w:val="005E68DE"/>
    <w:rsid w:val="005E7106"/>
    <w:rsid w:val="005E781E"/>
    <w:rsid w:val="005E7932"/>
    <w:rsid w:val="005F7332"/>
    <w:rsid w:val="005F748B"/>
    <w:rsid w:val="00600970"/>
    <w:rsid w:val="006013AF"/>
    <w:rsid w:val="0060191E"/>
    <w:rsid w:val="00603429"/>
    <w:rsid w:val="00604820"/>
    <w:rsid w:val="00606313"/>
    <w:rsid w:val="0060784A"/>
    <w:rsid w:val="006103F3"/>
    <w:rsid w:val="00611F3C"/>
    <w:rsid w:val="0061460E"/>
    <w:rsid w:val="006148E8"/>
    <w:rsid w:val="00615B30"/>
    <w:rsid w:val="006162E1"/>
    <w:rsid w:val="006167B8"/>
    <w:rsid w:val="00620AF6"/>
    <w:rsid w:val="0062316F"/>
    <w:rsid w:val="006246E0"/>
    <w:rsid w:val="00626811"/>
    <w:rsid w:val="006271A8"/>
    <w:rsid w:val="006272C9"/>
    <w:rsid w:val="006302C0"/>
    <w:rsid w:val="006327B9"/>
    <w:rsid w:val="00634650"/>
    <w:rsid w:val="006349D3"/>
    <w:rsid w:val="00637544"/>
    <w:rsid w:val="0064047A"/>
    <w:rsid w:val="006415AB"/>
    <w:rsid w:val="00643299"/>
    <w:rsid w:val="006434B8"/>
    <w:rsid w:val="00643894"/>
    <w:rsid w:val="00644531"/>
    <w:rsid w:val="00644D95"/>
    <w:rsid w:val="0064588A"/>
    <w:rsid w:val="0064599C"/>
    <w:rsid w:val="00647DC0"/>
    <w:rsid w:val="00652AB3"/>
    <w:rsid w:val="0065532C"/>
    <w:rsid w:val="00655A8D"/>
    <w:rsid w:val="0066243A"/>
    <w:rsid w:val="0066255B"/>
    <w:rsid w:val="00662BF7"/>
    <w:rsid w:val="00665161"/>
    <w:rsid w:val="00665357"/>
    <w:rsid w:val="00666A14"/>
    <w:rsid w:val="00666E02"/>
    <w:rsid w:val="00670245"/>
    <w:rsid w:val="006739AD"/>
    <w:rsid w:val="00673F01"/>
    <w:rsid w:val="00673FE0"/>
    <w:rsid w:val="00674052"/>
    <w:rsid w:val="006748FE"/>
    <w:rsid w:val="006763E3"/>
    <w:rsid w:val="00676753"/>
    <w:rsid w:val="00677B0A"/>
    <w:rsid w:val="006807AE"/>
    <w:rsid w:val="00683E58"/>
    <w:rsid w:val="006840EC"/>
    <w:rsid w:val="00684873"/>
    <w:rsid w:val="00685115"/>
    <w:rsid w:val="006916A0"/>
    <w:rsid w:val="00691FE6"/>
    <w:rsid w:val="0069664F"/>
    <w:rsid w:val="006A17DA"/>
    <w:rsid w:val="006A3DEA"/>
    <w:rsid w:val="006A495A"/>
    <w:rsid w:val="006A4DFA"/>
    <w:rsid w:val="006A4E11"/>
    <w:rsid w:val="006A6140"/>
    <w:rsid w:val="006A7D13"/>
    <w:rsid w:val="006A7E8D"/>
    <w:rsid w:val="006A7EAD"/>
    <w:rsid w:val="006B12CA"/>
    <w:rsid w:val="006B13EB"/>
    <w:rsid w:val="006B14E4"/>
    <w:rsid w:val="006B3B22"/>
    <w:rsid w:val="006B475C"/>
    <w:rsid w:val="006B5290"/>
    <w:rsid w:val="006B6B70"/>
    <w:rsid w:val="006B7EF7"/>
    <w:rsid w:val="006C1948"/>
    <w:rsid w:val="006C42C8"/>
    <w:rsid w:val="006C47AF"/>
    <w:rsid w:val="006C7994"/>
    <w:rsid w:val="006D0C71"/>
    <w:rsid w:val="006D10BE"/>
    <w:rsid w:val="006D1E3B"/>
    <w:rsid w:val="006D502B"/>
    <w:rsid w:val="006D5397"/>
    <w:rsid w:val="006D5C8C"/>
    <w:rsid w:val="006D761C"/>
    <w:rsid w:val="006E0D22"/>
    <w:rsid w:val="006E3D6F"/>
    <w:rsid w:val="006E47E8"/>
    <w:rsid w:val="006E4D57"/>
    <w:rsid w:val="006E579A"/>
    <w:rsid w:val="006F0A5A"/>
    <w:rsid w:val="006F1BF5"/>
    <w:rsid w:val="006F1D0C"/>
    <w:rsid w:val="006F2864"/>
    <w:rsid w:val="006F2E4E"/>
    <w:rsid w:val="006F566E"/>
    <w:rsid w:val="006F5F4A"/>
    <w:rsid w:val="006F6AEA"/>
    <w:rsid w:val="00702922"/>
    <w:rsid w:val="007037FA"/>
    <w:rsid w:val="00704F01"/>
    <w:rsid w:val="00704F92"/>
    <w:rsid w:val="00707893"/>
    <w:rsid w:val="007101EF"/>
    <w:rsid w:val="0071044C"/>
    <w:rsid w:val="00710537"/>
    <w:rsid w:val="007115E1"/>
    <w:rsid w:val="00711AC1"/>
    <w:rsid w:val="00713032"/>
    <w:rsid w:val="007133BA"/>
    <w:rsid w:val="00713750"/>
    <w:rsid w:val="00715A14"/>
    <w:rsid w:val="00715C3D"/>
    <w:rsid w:val="0072017F"/>
    <w:rsid w:val="00722A34"/>
    <w:rsid w:val="007248A2"/>
    <w:rsid w:val="00725A21"/>
    <w:rsid w:val="007261B0"/>
    <w:rsid w:val="00726715"/>
    <w:rsid w:val="007338A1"/>
    <w:rsid w:val="007356FB"/>
    <w:rsid w:val="0073574A"/>
    <w:rsid w:val="00737266"/>
    <w:rsid w:val="007374CC"/>
    <w:rsid w:val="007404AA"/>
    <w:rsid w:val="0074359A"/>
    <w:rsid w:val="007447A5"/>
    <w:rsid w:val="00744F5D"/>
    <w:rsid w:val="00745C2F"/>
    <w:rsid w:val="00747242"/>
    <w:rsid w:val="00751020"/>
    <w:rsid w:val="00753177"/>
    <w:rsid w:val="00761862"/>
    <w:rsid w:val="00770743"/>
    <w:rsid w:val="00772062"/>
    <w:rsid w:val="0077397C"/>
    <w:rsid w:val="00775012"/>
    <w:rsid w:val="00776395"/>
    <w:rsid w:val="00776762"/>
    <w:rsid w:val="00784275"/>
    <w:rsid w:val="00784376"/>
    <w:rsid w:val="007875F0"/>
    <w:rsid w:val="00787E6E"/>
    <w:rsid w:val="00792D05"/>
    <w:rsid w:val="00792D78"/>
    <w:rsid w:val="00795910"/>
    <w:rsid w:val="0079616D"/>
    <w:rsid w:val="007968FC"/>
    <w:rsid w:val="007A2699"/>
    <w:rsid w:val="007A3294"/>
    <w:rsid w:val="007A36E3"/>
    <w:rsid w:val="007A3853"/>
    <w:rsid w:val="007A4AF4"/>
    <w:rsid w:val="007A5A96"/>
    <w:rsid w:val="007B0773"/>
    <w:rsid w:val="007B3327"/>
    <w:rsid w:val="007B362B"/>
    <w:rsid w:val="007B3DAA"/>
    <w:rsid w:val="007B402F"/>
    <w:rsid w:val="007B5A3B"/>
    <w:rsid w:val="007B752D"/>
    <w:rsid w:val="007C05AA"/>
    <w:rsid w:val="007C1B44"/>
    <w:rsid w:val="007C3EF6"/>
    <w:rsid w:val="007C58AE"/>
    <w:rsid w:val="007C7339"/>
    <w:rsid w:val="007C7F48"/>
    <w:rsid w:val="007D0138"/>
    <w:rsid w:val="007D064B"/>
    <w:rsid w:val="007D1693"/>
    <w:rsid w:val="007D23EC"/>
    <w:rsid w:val="007D2F5E"/>
    <w:rsid w:val="007D35EA"/>
    <w:rsid w:val="007D5211"/>
    <w:rsid w:val="007D6E78"/>
    <w:rsid w:val="007E118F"/>
    <w:rsid w:val="007E1886"/>
    <w:rsid w:val="007E1FA5"/>
    <w:rsid w:val="007E305A"/>
    <w:rsid w:val="007E316D"/>
    <w:rsid w:val="007E5940"/>
    <w:rsid w:val="007E5CB0"/>
    <w:rsid w:val="007E6A9F"/>
    <w:rsid w:val="007E7E88"/>
    <w:rsid w:val="007E7F5A"/>
    <w:rsid w:val="007F21E2"/>
    <w:rsid w:val="007F272A"/>
    <w:rsid w:val="007F280F"/>
    <w:rsid w:val="007F3672"/>
    <w:rsid w:val="007F4532"/>
    <w:rsid w:val="007F513F"/>
    <w:rsid w:val="007F5D6E"/>
    <w:rsid w:val="007F7BC1"/>
    <w:rsid w:val="007F7E8C"/>
    <w:rsid w:val="008034A7"/>
    <w:rsid w:val="00810FE4"/>
    <w:rsid w:val="00812B19"/>
    <w:rsid w:val="00813076"/>
    <w:rsid w:val="00813A50"/>
    <w:rsid w:val="00814B43"/>
    <w:rsid w:val="00815133"/>
    <w:rsid w:val="008154C6"/>
    <w:rsid w:val="00815D97"/>
    <w:rsid w:val="008178FE"/>
    <w:rsid w:val="008202D4"/>
    <w:rsid w:val="00826950"/>
    <w:rsid w:val="00830132"/>
    <w:rsid w:val="0083042A"/>
    <w:rsid w:val="0083044F"/>
    <w:rsid w:val="0083193E"/>
    <w:rsid w:val="00832DB8"/>
    <w:rsid w:val="0083452D"/>
    <w:rsid w:val="00835214"/>
    <w:rsid w:val="00835798"/>
    <w:rsid w:val="00835F49"/>
    <w:rsid w:val="008378F0"/>
    <w:rsid w:val="008411F0"/>
    <w:rsid w:val="0084181F"/>
    <w:rsid w:val="0084189C"/>
    <w:rsid w:val="00841C13"/>
    <w:rsid w:val="00847B09"/>
    <w:rsid w:val="00851A71"/>
    <w:rsid w:val="00851F0E"/>
    <w:rsid w:val="0085231F"/>
    <w:rsid w:val="008566D1"/>
    <w:rsid w:val="00860738"/>
    <w:rsid w:val="00860F8F"/>
    <w:rsid w:val="0086103D"/>
    <w:rsid w:val="00861B09"/>
    <w:rsid w:val="00862BB8"/>
    <w:rsid w:val="0086516E"/>
    <w:rsid w:val="00865256"/>
    <w:rsid w:val="00866901"/>
    <w:rsid w:val="00867811"/>
    <w:rsid w:val="008737D9"/>
    <w:rsid w:val="008771BD"/>
    <w:rsid w:val="0088066E"/>
    <w:rsid w:val="00882D06"/>
    <w:rsid w:val="008834BD"/>
    <w:rsid w:val="00883AB1"/>
    <w:rsid w:val="00884576"/>
    <w:rsid w:val="008866BA"/>
    <w:rsid w:val="00887701"/>
    <w:rsid w:val="00887826"/>
    <w:rsid w:val="00887AB6"/>
    <w:rsid w:val="00890088"/>
    <w:rsid w:val="0089075A"/>
    <w:rsid w:val="00892ECF"/>
    <w:rsid w:val="00893D1A"/>
    <w:rsid w:val="00893F52"/>
    <w:rsid w:val="00895C6C"/>
    <w:rsid w:val="00896F1D"/>
    <w:rsid w:val="008A1713"/>
    <w:rsid w:val="008A1FC3"/>
    <w:rsid w:val="008A46CC"/>
    <w:rsid w:val="008A49DB"/>
    <w:rsid w:val="008A4DC3"/>
    <w:rsid w:val="008B0410"/>
    <w:rsid w:val="008B10BE"/>
    <w:rsid w:val="008B1123"/>
    <w:rsid w:val="008B379A"/>
    <w:rsid w:val="008B516C"/>
    <w:rsid w:val="008B622C"/>
    <w:rsid w:val="008B664A"/>
    <w:rsid w:val="008B6B3F"/>
    <w:rsid w:val="008B6C25"/>
    <w:rsid w:val="008B6E85"/>
    <w:rsid w:val="008C141B"/>
    <w:rsid w:val="008C4FB9"/>
    <w:rsid w:val="008C5883"/>
    <w:rsid w:val="008C7067"/>
    <w:rsid w:val="008D12F1"/>
    <w:rsid w:val="008D1343"/>
    <w:rsid w:val="008D25D6"/>
    <w:rsid w:val="008D2995"/>
    <w:rsid w:val="008D36B0"/>
    <w:rsid w:val="008D4F9B"/>
    <w:rsid w:val="008D51E7"/>
    <w:rsid w:val="008D65DB"/>
    <w:rsid w:val="008D68AF"/>
    <w:rsid w:val="008D6CF5"/>
    <w:rsid w:val="008D6EBE"/>
    <w:rsid w:val="008D76D1"/>
    <w:rsid w:val="008D7954"/>
    <w:rsid w:val="008E00EF"/>
    <w:rsid w:val="008E12B4"/>
    <w:rsid w:val="008E1882"/>
    <w:rsid w:val="008E247D"/>
    <w:rsid w:val="008E2B0C"/>
    <w:rsid w:val="008E2FA2"/>
    <w:rsid w:val="008E3142"/>
    <w:rsid w:val="008E3D14"/>
    <w:rsid w:val="008F1180"/>
    <w:rsid w:val="008F1F6B"/>
    <w:rsid w:val="008F31D1"/>
    <w:rsid w:val="008F340D"/>
    <w:rsid w:val="008F377A"/>
    <w:rsid w:val="00901719"/>
    <w:rsid w:val="009051F8"/>
    <w:rsid w:val="0090666F"/>
    <w:rsid w:val="0091044C"/>
    <w:rsid w:val="009128CC"/>
    <w:rsid w:val="00912D51"/>
    <w:rsid w:val="00913D6B"/>
    <w:rsid w:val="00914AEA"/>
    <w:rsid w:val="0092621D"/>
    <w:rsid w:val="009273DF"/>
    <w:rsid w:val="00933369"/>
    <w:rsid w:val="00933955"/>
    <w:rsid w:val="00934298"/>
    <w:rsid w:val="00934609"/>
    <w:rsid w:val="00934939"/>
    <w:rsid w:val="00934DF2"/>
    <w:rsid w:val="00937717"/>
    <w:rsid w:val="00940AA9"/>
    <w:rsid w:val="00940C6C"/>
    <w:rsid w:val="00941993"/>
    <w:rsid w:val="00941BA6"/>
    <w:rsid w:val="00941C64"/>
    <w:rsid w:val="00944076"/>
    <w:rsid w:val="00944116"/>
    <w:rsid w:val="009444BE"/>
    <w:rsid w:val="00944DBF"/>
    <w:rsid w:val="00946B38"/>
    <w:rsid w:val="0095120D"/>
    <w:rsid w:val="00951250"/>
    <w:rsid w:val="00952CBE"/>
    <w:rsid w:val="009541C7"/>
    <w:rsid w:val="009542C6"/>
    <w:rsid w:val="0095506D"/>
    <w:rsid w:val="00955A9C"/>
    <w:rsid w:val="0095699D"/>
    <w:rsid w:val="00956CD6"/>
    <w:rsid w:val="009570C4"/>
    <w:rsid w:val="009604DE"/>
    <w:rsid w:val="009612B2"/>
    <w:rsid w:val="00964218"/>
    <w:rsid w:val="0096440F"/>
    <w:rsid w:val="00964434"/>
    <w:rsid w:val="0097033A"/>
    <w:rsid w:val="00972B25"/>
    <w:rsid w:val="00972E3F"/>
    <w:rsid w:val="009754DE"/>
    <w:rsid w:val="00976D5E"/>
    <w:rsid w:val="009776F7"/>
    <w:rsid w:val="00980F3C"/>
    <w:rsid w:val="00981639"/>
    <w:rsid w:val="00987299"/>
    <w:rsid w:val="00990619"/>
    <w:rsid w:val="009907A8"/>
    <w:rsid w:val="00995DC2"/>
    <w:rsid w:val="00997538"/>
    <w:rsid w:val="009A2161"/>
    <w:rsid w:val="009A23F5"/>
    <w:rsid w:val="009A3BFD"/>
    <w:rsid w:val="009A4F2A"/>
    <w:rsid w:val="009A523A"/>
    <w:rsid w:val="009A55FB"/>
    <w:rsid w:val="009A6A3B"/>
    <w:rsid w:val="009A6E06"/>
    <w:rsid w:val="009A7B80"/>
    <w:rsid w:val="009B3283"/>
    <w:rsid w:val="009B3592"/>
    <w:rsid w:val="009B4802"/>
    <w:rsid w:val="009B4B34"/>
    <w:rsid w:val="009B6203"/>
    <w:rsid w:val="009C033D"/>
    <w:rsid w:val="009C0E55"/>
    <w:rsid w:val="009C0EE2"/>
    <w:rsid w:val="009C36A5"/>
    <w:rsid w:val="009C4258"/>
    <w:rsid w:val="009C79AD"/>
    <w:rsid w:val="009C7FF6"/>
    <w:rsid w:val="009D02C7"/>
    <w:rsid w:val="009D1EB6"/>
    <w:rsid w:val="009D216D"/>
    <w:rsid w:val="009D2E12"/>
    <w:rsid w:val="009D4364"/>
    <w:rsid w:val="009D50FF"/>
    <w:rsid w:val="009D5282"/>
    <w:rsid w:val="009E16EF"/>
    <w:rsid w:val="009E1902"/>
    <w:rsid w:val="009E21A4"/>
    <w:rsid w:val="009E21C2"/>
    <w:rsid w:val="009E3EAD"/>
    <w:rsid w:val="009E4129"/>
    <w:rsid w:val="009E4495"/>
    <w:rsid w:val="009E5D1D"/>
    <w:rsid w:val="009E661C"/>
    <w:rsid w:val="009E7BBC"/>
    <w:rsid w:val="009F04DB"/>
    <w:rsid w:val="009F1BF2"/>
    <w:rsid w:val="009F2700"/>
    <w:rsid w:val="009F3B2B"/>
    <w:rsid w:val="009F6E09"/>
    <w:rsid w:val="009F7857"/>
    <w:rsid w:val="009F7F01"/>
    <w:rsid w:val="00A034CC"/>
    <w:rsid w:val="00A0435A"/>
    <w:rsid w:val="00A05FB8"/>
    <w:rsid w:val="00A07A81"/>
    <w:rsid w:val="00A11D05"/>
    <w:rsid w:val="00A14B2A"/>
    <w:rsid w:val="00A212C3"/>
    <w:rsid w:val="00A21521"/>
    <w:rsid w:val="00A23426"/>
    <w:rsid w:val="00A35301"/>
    <w:rsid w:val="00A3583B"/>
    <w:rsid w:val="00A41BD8"/>
    <w:rsid w:val="00A44A52"/>
    <w:rsid w:val="00A50CE1"/>
    <w:rsid w:val="00A5237C"/>
    <w:rsid w:val="00A542D4"/>
    <w:rsid w:val="00A55201"/>
    <w:rsid w:val="00A555AD"/>
    <w:rsid w:val="00A55F0E"/>
    <w:rsid w:val="00A56E19"/>
    <w:rsid w:val="00A573DC"/>
    <w:rsid w:val="00A577D0"/>
    <w:rsid w:val="00A6005D"/>
    <w:rsid w:val="00A62419"/>
    <w:rsid w:val="00A6308D"/>
    <w:rsid w:val="00A6478A"/>
    <w:rsid w:val="00A64FEA"/>
    <w:rsid w:val="00A66E83"/>
    <w:rsid w:val="00A721F5"/>
    <w:rsid w:val="00A737AB"/>
    <w:rsid w:val="00A7438D"/>
    <w:rsid w:val="00A74CDF"/>
    <w:rsid w:val="00A80CB9"/>
    <w:rsid w:val="00A8190E"/>
    <w:rsid w:val="00A81E80"/>
    <w:rsid w:val="00A8345F"/>
    <w:rsid w:val="00A838E9"/>
    <w:rsid w:val="00A84970"/>
    <w:rsid w:val="00A84F70"/>
    <w:rsid w:val="00A87484"/>
    <w:rsid w:val="00A930F6"/>
    <w:rsid w:val="00A93F7D"/>
    <w:rsid w:val="00A9432F"/>
    <w:rsid w:val="00A95DFD"/>
    <w:rsid w:val="00A972F0"/>
    <w:rsid w:val="00A978D4"/>
    <w:rsid w:val="00AA0652"/>
    <w:rsid w:val="00AA099F"/>
    <w:rsid w:val="00AA287A"/>
    <w:rsid w:val="00AA2A86"/>
    <w:rsid w:val="00AA369A"/>
    <w:rsid w:val="00AA4D5A"/>
    <w:rsid w:val="00AB152C"/>
    <w:rsid w:val="00AB18B4"/>
    <w:rsid w:val="00AB2495"/>
    <w:rsid w:val="00AB351C"/>
    <w:rsid w:val="00AB40F4"/>
    <w:rsid w:val="00AB4EBE"/>
    <w:rsid w:val="00AB767F"/>
    <w:rsid w:val="00AB7A5E"/>
    <w:rsid w:val="00AC106F"/>
    <w:rsid w:val="00AC2362"/>
    <w:rsid w:val="00AC26BF"/>
    <w:rsid w:val="00AC3757"/>
    <w:rsid w:val="00AC4215"/>
    <w:rsid w:val="00AC530B"/>
    <w:rsid w:val="00AC6F3D"/>
    <w:rsid w:val="00AC7D54"/>
    <w:rsid w:val="00AC7DF9"/>
    <w:rsid w:val="00AD0C46"/>
    <w:rsid w:val="00AD2098"/>
    <w:rsid w:val="00AD7237"/>
    <w:rsid w:val="00AE1337"/>
    <w:rsid w:val="00AE1573"/>
    <w:rsid w:val="00AE58ED"/>
    <w:rsid w:val="00AE7CE8"/>
    <w:rsid w:val="00AF1164"/>
    <w:rsid w:val="00AF1649"/>
    <w:rsid w:val="00AF5031"/>
    <w:rsid w:val="00AF50B0"/>
    <w:rsid w:val="00AF6668"/>
    <w:rsid w:val="00AF77C8"/>
    <w:rsid w:val="00B0038D"/>
    <w:rsid w:val="00B03D62"/>
    <w:rsid w:val="00B04DFE"/>
    <w:rsid w:val="00B103C9"/>
    <w:rsid w:val="00B10B25"/>
    <w:rsid w:val="00B12E77"/>
    <w:rsid w:val="00B15C5E"/>
    <w:rsid w:val="00B1718F"/>
    <w:rsid w:val="00B17271"/>
    <w:rsid w:val="00B17DC1"/>
    <w:rsid w:val="00B201DC"/>
    <w:rsid w:val="00B20B78"/>
    <w:rsid w:val="00B221BD"/>
    <w:rsid w:val="00B23BAD"/>
    <w:rsid w:val="00B23D75"/>
    <w:rsid w:val="00B25349"/>
    <w:rsid w:val="00B268AA"/>
    <w:rsid w:val="00B27AE7"/>
    <w:rsid w:val="00B300F7"/>
    <w:rsid w:val="00B30B2C"/>
    <w:rsid w:val="00B30D21"/>
    <w:rsid w:val="00B31255"/>
    <w:rsid w:val="00B31AF9"/>
    <w:rsid w:val="00B31BA5"/>
    <w:rsid w:val="00B34A44"/>
    <w:rsid w:val="00B35C90"/>
    <w:rsid w:val="00B3680B"/>
    <w:rsid w:val="00B36D82"/>
    <w:rsid w:val="00B405B8"/>
    <w:rsid w:val="00B45384"/>
    <w:rsid w:val="00B478E5"/>
    <w:rsid w:val="00B521B4"/>
    <w:rsid w:val="00B525A6"/>
    <w:rsid w:val="00B55FED"/>
    <w:rsid w:val="00B57517"/>
    <w:rsid w:val="00B5796C"/>
    <w:rsid w:val="00B6172C"/>
    <w:rsid w:val="00B61EAB"/>
    <w:rsid w:val="00B6232F"/>
    <w:rsid w:val="00B6253E"/>
    <w:rsid w:val="00B627F0"/>
    <w:rsid w:val="00B6583B"/>
    <w:rsid w:val="00B73633"/>
    <w:rsid w:val="00B73CA4"/>
    <w:rsid w:val="00B748B3"/>
    <w:rsid w:val="00B752B4"/>
    <w:rsid w:val="00B761A5"/>
    <w:rsid w:val="00B76A27"/>
    <w:rsid w:val="00B81F46"/>
    <w:rsid w:val="00B82DAC"/>
    <w:rsid w:val="00B83C11"/>
    <w:rsid w:val="00B83D88"/>
    <w:rsid w:val="00B852A5"/>
    <w:rsid w:val="00B85CAC"/>
    <w:rsid w:val="00B90264"/>
    <w:rsid w:val="00B93109"/>
    <w:rsid w:val="00B93797"/>
    <w:rsid w:val="00B94956"/>
    <w:rsid w:val="00B962B6"/>
    <w:rsid w:val="00B968B2"/>
    <w:rsid w:val="00BA0489"/>
    <w:rsid w:val="00BA08AE"/>
    <w:rsid w:val="00BA4793"/>
    <w:rsid w:val="00BA65D8"/>
    <w:rsid w:val="00BA6EF2"/>
    <w:rsid w:val="00BA726E"/>
    <w:rsid w:val="00BA77AD"/>
    <w:rsid w:val="00BB0797"/>
    <w:rsid w:val="00BB1436"/>
    <w:rsid w:val="00BB16FD"/>
    <w:rsid w:val="00BB1720"/>
    <w:rsid w:val="00BB1D38"/>
    <w:rsid w:val="00BB260C"/>
    <w:rsid w:val="00BB3B3E"/>
    <w:rsid w:val="00BB3C38"/>
    <w:rsid w:val="00BB5634"/>
    <w:rsid w:val="00BB6857"/>
    <w:rsid w:val="00BB6D8E"/>
    <w:rsid w:val="00BC0E93"/>
    <w:rsid w:val="00BC0EEA"/>
    <w:rsid w:val="00BC3E18"/>
    <w:rsid w:val="00BC4F42"/>
    <w:rsid w:val="00BC5256"/>
    <w:rsid w:val="00BC5B43"/>
    <w:rsid w:val="00BC5D64"/>
    <w:rsid w:val="00BC79ED"/>
    <w:rsid w:val="00BC7E44"/>
    <w:rsid w:val="00BD185D"/>
    <w:rsid w:val="00BD1CEB"/>
    <w:rsid w:val="00BD30DB"/>
    <w:rsid w:val="00BD3339"/>
    <w:rsid w:val="00BD40F5"/>
    <w:rsid w:val="00BD5D22"/>
    <w:rsid w:val="00BD6F6B"/>
    <w:rsid w:val="00BE1561"/>
    <w:rsid w:val="00BE2B79"/>
    <w:rsid w:val="00BE47A9"/>
    <w:rsid w:val="00BE7A66"/>
    <w:rsid w:val="00BF079C"/>
    <w:rsid w:val="00BF1406"/>
    <w:rsid w:val="00BF4488"/>
    <w:rsid w:val="00BF4C14"/>
    <w:rsid w:val="00BF5D80"/>
    <w:rsid w:val="00BF6354"/>
    <w:rsid w:val="00BF6F79"/>
    <w:rsid w:val="00BF7191"/>
    <w:rsid w:val="00BF7448"/>
    <w:rsid w:val="00C00179"/>
    <w:rsid w:val="00C00BC5"/>
    <w:rsid w:val="00C01EAD"/>
    <w:rsid w:val="00C034E2"/>
    <w:rsid w:val="00C05697"/>
    <w:rsid w:val="00C05EFA"/>
    <w:rsid w:val="00C060FA"/>
    <w:rsid w:val="00C06EE5"/>
    <w:rsid w:val="00C072ED"/>
    <w:rsid w:val="00C0759F"/>
    <w:rsid w:val="00C07B0A"/>
    <w:rsid w:val="00C11CF3"/>
    <w:rsid w:val="00C11FEC"/>
    <w:rsid w:val="00C13AA6"/>
    <w:rsid w:val="00C142D0"/>
    <w:rsid w:val="00C1626C"/>
    <w:rsid w:val="00C2037E"/>
    <w:rsid w:val="00C2190A"/>
    <w:rsid w:val="00C21BAB"/>
    <w:rsid w:val="00C22651"/>
    <w:rsid w:val="00C229C2"/>
    <w:rsid w:val="00C23CE6"/>
    <w:rsid w:val="00C2408D"/>
    <w:rsid w:val="00C24C2F"/>
    <w:rsid w:val="00C26A0A"/>
    <w:rsid w:val="00C27B0B"/>
    <w:rsid w:val="00C3124E"/>
    <w:rsid w:val="00C313DF"/>
    <w:rsid w:val="00C31C2E"/>
    <w:rsid w:val="00C32173"/>
    <w:rsid w:val="00C32809"/>
    <w:rsid w:val="00C350E4"/>
    <w:rsid w:val="00C35B45"/>
    <w:rsid w:val="00C37EED"/>
    <w:rsid w:val="00C40965"/>
    <w:rsid w:val="00C4149B"/>
    <w:rsid w:val="00C42615"/>
    <w:rsid w:val="00C426EF"/>
    <w:rsid w:val="00C45ACC"/>
    <w:rsid w:val="00C501DB"/>
    <w:rsid w:val="00C51CF9"/>
    <w:rsid w:val="00C52DD9"/>
    <w:rsid w:val="00C53086"/>
    <w:rsid w:val="00C53AEB"/>
    <w:rsid w:val="00C54516"/>
    <w:rsid w:val="00C60C28"/>
    <w:rsid w:val="00C60DF3"/>
    <w:rsid w:val="00C6266E"/>
    <w:rsid w:val="00C6531F"/>
    <w:rsid w:val="00C666DF"/>
    <w:rsid w:val="00C672A4"/>
    <w:rsid w:val="00C7034D"/>
    <w:rsid w:val="00C7336F"/>
    <w:rsid w:val="00C73442"/>
    <w:rsid w:val="00C73629"/>
    <w:rsid w:val="00C739DB"/>
    <w:rsid w:val="00C73DD5"/>
    <w:rsid w:val="00C76DBA"/>
    <w:rsid w:val="00C77389"/>
    <w:rsid w:val="00C83F83"/>
    <w:rsid w:val="00C85B51"/>
    <w:rsid w:val="00C86E53"/>
    <w:rsid w:val="00C91168"/>
    <w:rsid w:val="00C91CED"/>
    <w:rsid w:val="00C95525"/>
    <w:rsid w:val="00C96862"/>
    <w:rsid w:val="00C9764A"/>
    <w:rsid w:val="00C97B6C"/>
    <w:rsid w:val="00CA01DE"/>
    <w:rsid w:val="00CA08A1"/>
    <w:rsid w:val="00CA11E0"/>
    <w:rsid w:val="00CA1340"/>
    <w:rsid w:val="00CA15F1"/>
    <w:rsid w:val="00CA2B65"/>
    <w:rsid w:val="00CA4EC0"/>
    <w:rsid w:val="00CA7381"/>
    <w:rsid w:val="00CB160F"/>
    <w:rsid w:val="00CB2798"/>
    <w:rsid w:val="00CB2BBF"/>
    <w:rsid w:val="00CB726D"/>
    <w:rsid w:val="00CC0174"/>
    <w:rsid w:val="00CC0D91"/>
    <w:rsid w:val="00CC2621"/>
    <w:rsid w:val="00CC2822"/>
    <w:rsid w:val="00CC6319"/>
    <w:rsid w:val="00CC6970"/>
    <w:rsid w:val="00CC79E2"/>
    <w:rsid w:val="00CD0844"/>
    <w:rsid w:val="00CD136C"/>
    <w:rsid w:val="00CD1453"/>
    <w:rsid w:val="00CD1CE3"/>
    <w:rsid w:val="00CD3C22"/>
    <w:rsid w:val="00CD3C8E"/>
    <w:rsid w:val="00CD3E5F"/>
    <w:rsid w:val="00CD454A"/>
    <w:rsid w:val="00CE20F1"/>
    <w:rsid w:val="00CE393D"/>
    <w:rsid w:val="00CE53C7"/>
    <w:rsid w:val="00CE55E9"/>
    <w:rsid w:val="00CE71E7"/>
    <w:rsid w:val="00CF0DB1"/>
    <w:rsid w:val="00CF1618"/>
    <w:rsid w:val="00CF30B8"/>
    <w:rsid w:val="00CF3C90"/>
    <w:rsid w:val="00CF619B"/>
    <w:rsid w:val="00CF6761"/>
    <w:rsid w:val="00CF74CC"/>
    <w:rsid w:val="00D01295"/>
    <w:rsid w:val="00D0234E"/>
    <w:rsid w:val="00D03F3F"/>
    <w:rsid w:val="00D05482"/>
    <w:rsid w:val="00D06A14"/>
    <w:rsid w:val="00D075E5"/>
    <w:rsid w:val="00D11852"/>
    <w:rsid w:val="00D143FD"/>
    <w:rsid w:val="00D152E3"/>
    <w:rsid w:val="00D15A9E"/>
    <w:rsid w:val="00D15EA0"/>
    <w:rsid w:val="00D20AF6"/>
    <w:rsid w:val="00D221C8"/>
    <w:rsid w:val="00D22BD5"/>
    <w:rsid w:val="00D277E8"/>
    <w:rsid w:val="00D27D34"/>
    <w:rsid w:val="00D30C3A"/>
    <w:rsid w:val="00D31130"/>
    <w:rsid w:val="00D34553"/>
    <w:rsid w:val="00D37C89"/>
    <w:rsid w:val="00D43555"/>
    <w:rsid w:val="00D45E10"/>
    <w:rsid w:val="00D46B41"/>
    <w:rsid w:val="00D470BA"/>
    <w:rsid w:val="00D5077E"/>
    <w:rsid w:val="00D50F19"/>
    <w:rsid w:val="00D54497"/>
    <w:rsid w:val="00D550CC"/>
    <w:rsid w:val="00D60AA3"/>
    <w:rsid w:val="00D62E28"/>
    <w:rsid w:val="00D62EF0"/>
    <w:rsid w:val="00D637EA"/>
    <w:rsid w:val="00D64211"/>
    <w:rsid w:val="00D64E2E"/>
    <w:rsid w:val="00D6663F"/>
    <w:rsid w:val="00D71B73"/>
    <w:rsid w:val="00D760B6"/>
    <w:rsid w:val="00D82548"/>
    <w:rsid w:val="00D82630"/>
    <w:rsid w:val="00D829A4"/>
    <w:rsid w:val="00D82AED"/>
    <w:rsid w:val="00D82EA0"/>
    <w:rsid w:val="00D8421E"/>
    <w:rsid w:val="00D84939"/>
    <w:rsid w:val="00D855BB"/>
    <w:rsid w:val="00D8586A"/>
    <w:rsid w:val="00D8729A"/>
    <w:rsid w:val="00D905A8"/>
    <w:rsid w:val="00D90C75"/>
    <w:rsid w:val="00D92013"/>
    <w:rsid w:val="00D93BDB"/>
    <w:rsid w:val="00D940CC"/>
    <w:rsid w:val="00D94F4F"/>
    <w:rsid w:val="00D961E5"/>
    <w:rsid w:val="00DA2F01"/>
    <w:rsid w:val="00DA48B7"/>
    <w:rsid w:val="00DB0C58"/>
    <w:rsid w:val="00DB114F"/>
    <w:rsid w:val="00DB1681"/>
    <w:rsid w:val="00DB1795"/>
    <w:rsid w:val="00DB1FC5"/>
    <w:rsid w:val="00DB4922"/>
    <w:rsid w:val="00DB50AE"/>
    <w:rsid w:val="00DB59C2"/>
    <w:rsid w:val="00DB6677"/>
    <w:rsid w:val="00DC38C9"/>
    <w:rsid w:val="00DC3964"/>
    <w:rsid w:val="00DC3AF3"/>
    <w:rsid w:val="00DC3D0A"/>
    <w:rsid w:val="00DC57DB"/>
    <w:rsid w:val="00DC5BEA"/>
    <w:rsid w:val="00DC63D5"/>
    <w:rsid w:val="00DC68C5"/>
    <w:rsid w:val="00DC6AE4"/>
    <w:rsid w:val="00DD06BA"/>
    <w:rsid w:val="00DD1045"/>
    <w:rsid w:val="00DD1F90"/>
    <w:rsid w:val="00DD247C"/>
    <w:rsid w:val="00DD4BB2"/>
    <w:rsid w:val="00DD58C2"/>
    <w:rsid w:val="00DE0274"/>
    <w:rsid w:val="00DE2C06"/>
    <w:rsid w:val="00DE2F55"/>
    <w:rsid w:val="00DE3B98"/>
    <w:rsid w:val="00DE4C6C"/>
    <w:rsid w:val="00DE4FC5"/>
    <w:rsid w:val="00DE6791"/>
    <w:rsid w:val="00DF058F"/>
    <w:rsid w:val="00DF13B6"/>
    <w:rsid w:val="00DF1E73"/>
    <w:rsid w:val="00DF2B19"/>
    <w:rsid w:val="00DF3F53"/>
    <w:rsid w:val="00DF543D"/>
    <w:rsid w:val="00DF5BDD"/>
    <w:rsid w:val="00E00174"/>
    <w:rsid w:val="00E014A2"/>
    <w:rsid w:val="00E02DAD"/>
    <w:rsid w:val="00E033FD"/>
    <w:rsid w:val="00E03CD1"/>
    <w:rsid w:val="00E10FFC"/>
    <w:rsid w:val="00E128D3"/>
    <w:rsid w:val="00E12F05"/>
    <w:rsid w:val="00E20991"/>
    <w:rsid w:val="00E211AA"/>
    <w:rsid w:val="00E2792F"/>
    <w:rsid w:val="00E3027C"/>
    <w:rsid w:val="00E3149C"/>
    <w:rsid w:val="00E3156F"/>
    <w:rsid w:val="00E33CAB"/>
    <w:rsid w:val="00E3476F"/>
    <w:rsid w:val="00E40955"/>
    <w:rsid w:val="00E40AE7"/>
    <w:rsid w:val="00E4268F"/>
    <w:rsid w:val="00E4325F"/>
    <w:rsid w:val="00E45FEB"/>
    <w:rsid w:val="00E475E9"/>
    <w:rsid w:val="00E47D3E"/>
    <w:rsid w:val="00E52E9E"/>
    <w:rsid w:val="00E54991"/>
    <w:rsid w:val="00E55211"/>
    <w:rsid w:val="00E55FE4"/>
    <w:rsid w:val="00E5734D"/>
    <w:rsid w:val="00E6052F"/>
    <w:rsid w:val="00E630D2"/>
    <w:rsid w:val="00E644D5"/>
    <w:rsid w:val="00E647AA"/>
    <w:rsid w:val="00E65FC8"/>
    <w:rsid w:val="00E67037"/>
    <w:rsid w:val="00E67EF9"/>
    <w:rsid w:val="00E72A6D"/>
    <w:rsid w:val="00E72C78"/>
    <w:rsid w:val="00E74769"/>
    <w:rsid w:val="00E754B8"/>
    <w:rsid w:val="00E75BC8"/>
    <w:rsid w:val="00E75BD3"/>
    <w:rsid w:val="00E7616C"/>
    <w:rsid w:val="00E77995"/>
    <w:rsid w:val="00E77DFA"/>
    <w:rsid w:val="00E803D1"/>
    <w:rsid w:val="00E80729"/>
    <w:rsid w:val="00E80E9A"/>
    <w:rsid w:val="00E815A5"/>
    <w:rsid w:val="00E81B1F"/>
    <w:rsid w:val="00E82497"/>
    <w:rsid w:val="00E83299"/>
    <w:rsid w:val="00E8359A"/>
    <w:rsid w:val="00E8382D"/>
    <w:rsid w:val="00E8545B"/>
    <w:rsid w:val="00E869D2"/>
    <w:rsid w:val="00E87323"/>
    <w:rsid w:val="00E92B53"/>
    <w:rsid w:val="00E954C0"/>
    <w:rsid w:val="00E95A5D"/>
    <w:rsid w:val="00E95BE6"/>
    <w:rsid w:val="00E9765A"/>
    <w:rsid w:val="00E9779C"/>
    <w:rsid w:val="00EA063F"/>
    <w:rsid w:val="00EA0DB2"/>
    <w:rsid w:val="00EA4005"/>
    <w:rsid w:val="00EA49B8"/>
    <w:rsid w:val="00EA564A"/>
    <w:rsid w:val="00EA5727"/>
    <w:rsid w:val="00EA608B"/>
    <w:rsid w:val="00EA6AA0"/>
    <w:rsid w:val="00EB2C9D"/>
    <w:rsid w:val="00EB3173"/>
    <w:rsid w:val="00EB3961"/>
    <w:rsid w:val="00EB3986"/>
    <w:rsid w:val="00EB43D1"/>
    <w:rsid w:val="00EB6275"/>
    <w:rsid w:val="00EC0822"/>
    <w:rsid w:val="00EC0A14"/>
    <w:rsid w:val="00EC1042"/>
    <w:rsid w:val="00EC4AF0"/>
    <w:rsid w:val="00EC58F5"/>
    <w:rsid w:val="00EC63D2"/>
    <w:rsid w:val="00ED1EA6"/>
    <w:rsid w:val="00ED297D"/>
    <w:rsid w:val="00ED3775"/>
    <w:rsid w:val="00ED4432"/>
    <w:rsid w:val="00ED59A3"/>
    <w:rsid w:val="00ED626B"/>
    <w:rsid w:val="00EE292D"/>
    <w:rsid w:val="00EE2AC3"/>
    <w:rsid w:val="00EE45EE"/>
    <w:rsid w:val="00EE5E56"/>
    <w:rsid w:val="00EE688D"/>
    <w:rsid w:val="00EE69BC"/>
    <w:rsid w:val="00EF3F67"/>
    <w:rsid w:val="00EF4EA9"/>
    <w:rsid w:val="00EF5A9F"/>
    <w:rsid w:val="00EF5F87"/>
    <w:rsid w:val="00F00085"/>
    <w:rsid w:val="00F00298"/>
    <w:rsid w:val="00F01BF1"/>
    <w:rsid w:val="00F03D98"/>
    <w:rsid w:val="00F05E99"/>
    <w:rsid w:val="00F05EE3"/>
    <w:rsid w:val="00F0772D"/>
    <w:rsid w:val="00F10147"/>
    <w:rsid w:val="00F12464"/>
    <w:rsid w:val="00F13185"/>
    <w:rsid w:val="00F1390F"/>
    <w:rsid w:val="00F17690"/>
    <w:rsid w:val="00F215A3"/>
    <w:rsid w:val="00F21A3E"/>
    <w:rsid w:val="00F21B03"/>
    <w:rsid w:val="00F25168"/>
    <w:rsid w:val="00F259E6"/>
    <w:rsid w:val="00F25D4E"/>
    <w:rsid w:val="00F26E48"/>
    <w:rsid w:val="00F278A6"/>
    <w:rsid w:val="00F27CB3"/>
    <w:rsid w:val="00F27DFB"/>
    <w:rsid w:val="00F3112F"/>
    <w:rsid w:val="00F31D42"/>
    <w:rsid w:val="00F320DF"/>
    <w:rsid w:val="00F34613"/>
    <w:rsid w:val="00F35830"/>
    <w:rsid w:val="00F365FA"/>
    <w:rsid w:val="00F3708C"/>
    <w:rsid w:val="00F37487"/>
    <w:rsid w:val="00F414B2"/>
    <w:rsid w:val="00F4219A"/>
    <w:rsid w:val="00F4308A"/>
    <w:rsid w:val="00F43833"/>
    <w:rsid w:val="00F4445E"/>
    <w:rsid w:val="00F46BBE"/>
    <w:rsid w:val="00F50471"/>
    <w:rsid w:val="00F51AD3"/>
    <w:rsid w:val="00F52294"/>
    <w:rsid w:val="00F52AD9"/>
    <w:rsid w:val="00F54890"/>
    <w:rsid w:val="00F56176"/>
    <w:rsid w:val="00F56A67"/>
    <w:rsid w:val="00F5711D"/>
    <w:rsid w:val="00F57263"/>
    <w:rsid w:val="00F60436"/>
    <w:rsid w:val="00F60CD5"/>
    <w:rsid w:val="00F6682D"/>
    <w:rsid w:val="00F67490"/>
    <w:rsid w:val="00F73434"/>
    <w:rsid w:val="00F775BF"/>
    <w:rsid w:val="00F779C2"/>
    <w:rsid w:val="00F8011A"/>
    <w:rsid w:val="00F82CC8"/>
    <w:rsid w:val="00F83A40"/>
    <w:rsid w:val="00F83F38"/>
    <w:rsid w:val="00F85915"/>
    <w:rsid w:val="00F901A3"/>
    <w:rsid w:val="00F90219"/>
    <w:rsid w:val="00F906DE"/>
    <w:rsid w:val="00F90A4A"/>
    <w:rsid w:val="00F912AF"/>
    <w:rsid w:val="00F92598"/>
    <w:rsid w:val="00F92DB6"/>
    <w:rsid w:val="00F92F99"/>
    <w:rsid w:val="00F93F0E"/>
    <w:rsid w:val="00F95792"/>
    <w:rsid w:val="00F96A28"/>
    <w:rsid w:val="00F97480"/>
    <w:rsid w:val="00FA0B84"/>
    <w:rsid w:val="00FA3095"/>
    <w:rsid w:val="00FA3487"/>
    <w:rsid w:val="00FA45D1"/>
    <w:rsid w:val="00FA5D25"/>
    <w:rsid w:val="00FA620A"/>
    <w:rsid w:val="00FA7D1C"/>
    <w:rsid w:val="00FB281F"/>
    <w:rsid w:val="00FB2AD8"/>
    <w:rsid w:val="00FB3C21"/>
    <w:rsid w:val="00FB4663"/>
    <w:rsid w:val="00FB5278"/>
    <w:rsid w:val="00FB6AAF"/>
    <w:rsid w:val="00FB767C"/>
    <w:rsid w:val="00FB7737"/>
    <w:rsid w:val="00FC052E"/>
    <w:rsid w:val="00FC16F7"/>
    <w:rsid w:val="00FC1E21"/>
    <w:rsid w:val="00FC39EE"/>
    <w:rsid w:val="00FC71AC"/>
    <w:rsid w:val="00FC7B6C"/>
    <w:rsid w:val="00FC7E6D"/>
    <w:rsid w:val="00FD1373"/>
    <w:rsid w:val="00FD2D64"/>
    <w:rsid w:val="00FD41C9"/>
    <w:rsid w:val="00FD4211"/>
    <w:rsid w:val="00FD750B"/>
    <w:rsid w:val="00FE0E30"/>
    <w:rsid w:val="00FE1548"/>
    <w:rsid w:val="00FE6AF7"/>
    <w:rsid w:val="00FE78BD"/>
    <w:rsid w:val="00FF10E2"/>
    <w:rsid w:val="00FF1EC0"/>
    <w:rsid w:val="00FF1F9A"/>
    <w:rsid w:val="00FF3747"/>
    <w:rsid w:val="00FF50CB"/>
    <w:rsid w:val="00FF564A"/>
    <w:rsid w:val="00FF62AE"/>
    <w:rsid w:val="00FF6470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A51510"/>
  <w15:docId w15:val="{46525174-EB74-1447-9827-98278797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6FB6"/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qFormat/>
    <w:rsid w:val="002729A5"/>
    <w:pPr>
      <w:keepNext/>
      <w:outlineLvl w:val="0"/>
    </w:pPr>
    <w:rPr>
      <w:rFonts w:ascii="Times New Roman" w:hAnsi="Times New Roman" w:cs="Times New Roman"/>
      <w:b/>
    </w:rPr>
  </w:style>
  <w:style w:type="paragraph" w:styleId="Heading2">
    <w:name w:val="heading 2"/>
    <w:basedOn w:val="Normal"/>
    <w:next w:val="Normal"/>
    <w:link w:val="Heading2Char"/>
    <w:qFormat/>
    <w:rsid w:val="000F3811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80729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334F62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4B464E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961E5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26316D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4B3C"/>
    <w:p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autoRedefine/>
    <w:rsid w:val="00552DAB"/>
    <w:rPr>
      <w:rFonts w:cs="Times New Roman"/>
      <w:b/>
      <w:bCs/>
      <w:color w:val="993300"/>
      <w:szCs w:val="24"/>
    </w:rPr>
  </w:style>
  <w:style w:type="paragraph" w:customStyle="1" w:styleId="Style4">
    <w:name w:val="Style4"/>
    <w:basedOn w:val="Normal"/>
    <w:rsid w:val="00552DAB"/>
    <w:rPr>
      <w:rFonts w:cs="Times New Roman"/>
      <w:bCs/>
    </w:rPr>
  </w:style>
  <w:style w:type="character" w:styleId="Hyperlink">
    <w:name w:val="Hyperlink"/>
    <w:basedOn w:val="DefaultParagraphFont"/>
    <w:rsid w:val="004914FC"/>
    <w:rPr>
      <w:color w:val="0000FF"/>
      <w:u w:val="single"/>
    </w:rPr>
  </w:style>
  <w:style w:type="paragraph" w:customStyle="1" w:styleId="Char">
    <w:name w:val="Char"/>
    <w:basedOn w:val="Normal"/>
    <w:rsid w:val="00F85915"/>
    <w:pPr>
      <w:spacing w:after="160" w:line="240" w:lineRule="exact"/>
    </w:pPr>
    <w:rPr>
      <w:rFonts w:ascii="Verdana" w:hAnsi="Verdana"/>
      <w:sz w:val="22"/>
    </w:rPr>
  </w:style>
  <w:style w:type="character" w:styleId="Strong">
    <w:name w:val="Strong"/>
    <w:basedOn w:val="DefaultParagraphFont"/>
    <w:uiPriority w:val="22"/>
    <w:qFormat/>
    <w:rsid w:val="00C13AA6"/>
    <w:rPr>
      <w:b/>
      <w:bCs/>
    </w:rPr>
  </w:style>
  <w:style w:type="paragraph" w:styleId="Header">
    <w:name w:val="header"/>
    <w:basedOn w:val="Normal"/>
    <w:link w:val="HeaderChar"/>
    <w:rsid w:val="009542C6"/>
    <w:pPr>
      <w:tabs>
        <w:tab w:val="center" w:pos="4320"/>
        <w:tab w:val="right" w:pos="8640"/>
      </w:tabs>
    </w:pPr>
    <w:rPr>
      <w:rFonts w:ascii="Palatino Linotype" w:hAnsi="Palatino Linotype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542C6"/>
    <w:rPr>
      <w:rFonts w:ascii="Palatino Linotype" w:hAnsi="Palatino Linotype"/>
      <w:sz w:val="24"/>
      <w:szCs w:val="24"/>
    </w:rPr>
  </w:style>
  <w:style w:type="paragraph" w:customStyle="1" w:styleId="ResumeList">
    <w:name w:val="Resume List"/>
    <w:link w:val="ResumeListChar"/>
    <w:rsid w:val="00F365FA"/>
    <w:pPr>
      <w:spacing w:before="60"/>
    </w:pPr>
  </w:style>
  <w:style w:type="character" w:customStyle="1" w:styleId="ResumeListChar">
    <w:name w:val="Resume List Char"/>
    <w:basedOn w:val="DefaultParagraphFont"/>
    <w:link w:val="ResumeList"/>
    <w:rsid w:val="00F365FA"/>
    <w:rPr>
      <w:lang w:val="en-US" w:eastAsia="en-US" w:bidi="ar-SA"/>
    </w:rPr>
  </w:style>
  <w:style w:type="table" w:styleId="TableGrid">
    <w:name w:val="Table Grid"/>
    <w:basedOn w:val="TableNormal"/>
    <w:rsid w:val="00F365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esumeBodyChar">
    <w:name w:val="Resume Body Char"/>
    <w:basedOn w:val="Normal"/>
    <w:link w:val="ResumeBodyCharChar"/>
    <w:rsid w:val="00F365FA"/>
    <w:pPr>
      <w:spacing w:before="60"/>
    </w:pPr>
    <w:rPr>
      <w:rFonts w:ascii="Times New Roman" w:hAnsi="Times New Roman" w:cs="Times New Roman"/>
      <w:szCs w:val="24"/>
    </w:rPr>
  </w:style>
  <w:style w:type="character" w:customStyle="1" w:styleId="ResumeBodyCharChar">
    <w:name w:val="Resume Body Char Char"/>
    <w:basedOn w:val="DefaultParagraphFont"/>
    <w:link w:val="ResumeBodyChar"/>
    <w:rsid w:val="00F365FA"/>
    <w:rPr>
      <w:szCs w:val="24"/>
    </w:rPr>
  </w:style>
  <w:style w:type="paragraph" w:customStyle="1" w:styleId="ResumeBullet">
    <w:name w:val="Resume Bullet"/>
    <w:basedOn w:val="Normal"/>
    <w:next w:val="ResumeBullet2"/>
    <w:rsid w:val="009F04DB"/>
    <w:pPr>
      <w:keepLines/>
      <w:widowControl w:val="0"/>
      <w:numPr>
        <w:numId w:val="1"/>
      </w:numPr>
      <w:spacing w:before="60"/>
    </w:pPr>
    <w:rPr>
      <w:rFonts w:ascii="Times New Roman" w:hAnsi="Times New Roman" w:cs="Times New Roman"/>
      <w:szCs w:val="24"/>
    </w:rPr>
  </w:style>
  <w:style w:type="paragraph" w:customStyle="1" w:styleId="ResumeBullet2">
    <w:name w:val="Resume Bullet 2"/>
    <w:rsid w:val="009F04DB"/>
    <w:pPr>
      <w:numPr>
        <w:ilvl w:val="1"/>
        <w:numId w:val="1"/>
      </w:numPr>
    </w:pPr>
    <w:rPr>
      <w:noProof/>
    </w:rPr>
  </w:style>
  <w:style w:type="paragraph" w:styleId="CommentText">
    <w:name w:val="annotation text"/>
    <w:basedOn w:val="Normal"/>
    <w:link w:val="CommentTextChar"/>
    <w:rsid w:val="005E7932"/>
    <w:rPr>
      <w:rFonts w:ascii="Times New Roman" w:hAnsi="Times New Roman" w:cs="Traditional Arabic"/>
      <w:lang w:val="en-GB"/>
    </w:rPr>
  </w:style>
  <w:style w:type="character" w:customStyle="1" w:styleId="CommentTextChar">
    <w:name w:val="Comment Text Char"/>
    <w:basedOn w:val="DefaultParagraphFont"/>
    <w:link w:val="CommentText"/>
    <w:rsid w:val="005E7932"/>
    <w:rPr>
      <w:rFonts w:cs="Traditional Arabic"/>
      <w:lang w:val="en-GB"/>
    </w:rPr>
  </w:style>
  <w:style w:type="paragraph" w:styleId="HTMLPreformatted">
    <w:name w:val="HTML Preformatted"/>
    <w:basedOn w:val="Normal"/>
    <w:link w:val="HTMLPreformattedChar"/>
    <w:rsid w:val="00914A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</w:rPr>
  </w:style>
  <w:style w:type="character" w:customStyle="1" w:styleId="HTMLPreformattedChar">
    <w:name w:val="HTML Preformatted Char"/>
    <w:basedOn w:val="DefaultParagraphFont"/>
    <w:link w:val="HTMLPreformatted"/>
    <w:rsid w:val="00914AEA"/>
    <w:rPr>
      <w:rFonts w:ascii="Courier New" w:eastAsia="Courier New" w:hAnsi="Courier New"/>
    </w:rPr>
  </w:style>
  <w:style w:type="paragraph" w:styleId="NormalWeb">
    <w:name w:val="Normal (Web)"/>
    <w:basedOn w:val="Normal"/>
    <w:rsid w:val="00B521B4"/>
    <w:pPr>
      <w:autoSpaceDE w:val="0"/>
      <w:autoSpaceDN w:val="0"/>
      <w:spacing w:before="100" w:after="100"/>
    </w:pPr>
    <w:rPr>
      <w:rFonts w:ascii="Times New Roman" w:hAnsi="Times New Roman" w:cs="Times New Roman"/>
      <w:sz w:val="24"/>
      <w:szCs w:val="24"/>
    </w:rPr>
  </w:style>
  <w:style w:type="paragraph" w:customStyle="1" w:styleId="Objective">
    <w:name w:val="Objective"/>
    <w:basedOn w:val="Normal"/>
    <w:next w:val="BodyText"/>
    <w:rsid w:val="001A1755"/>
    <w:pPr>
      <w:spacing w:before="240" w:after="220" w:line="220" w:lineRule="atLeast"/>
    </w:pPr>
  </w:style>
  <w:style w:type="paragraph" w:styleId="BodyText">
    <w:name w:val="Body Text"/>
    <w:basedOn w:val="Normal"/>
    <w:link w:val="BodyTextChar"/>
    <w:rsid w:val="001A175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A1755"/>
    <w:rPr>
      <w:rFonts w:ascii="Arial" w:hAnsi="Arial" w:cs="Arial"/>
    </w:rPr>
  </w:style>
  <w:style w:type="character" w:customStyle="1" w:styleId="Heading1Char">
    <w:name w:val="Heading 1 Char"/>
    <w:basedOn w:val="DefaultParagraphFont"/>
    <w:link w:val="Heading1"/>
    <w:rsid w:val="002729A5"/>
    <w:rPr>
      <w:b/>
    </w:rPr>
  </w:style>
  <w:style w:type="paragraph" w:customStyle="1" w:styleId="Achievement">
    <w:name w:val="Achievement"/>
    <w:basedOn w:val="BodyText"/>
    <w:autoRedefine/>
    <w:rsid w:val="00BA6EF2"/>
    <w:pPr>
      <w:numPr>
        <w:ilvl w:val="1"/>
        <w:numId w:val="2"/>
      </w:numPr>
      <w:tabs>
        <w:tab w:val="left" w:pos="6532"/>
      </w:tabs>
      <w:spacing w:line="120" w:lineRule="atLeast"/>
      <w:ind w:right="245"/>
      <w:jc w:val="both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WW-PlainText">
    <w:name w:val="WW-Plain Text"/>
    <w:basedOn w:val="Normal"/>
    <w:rsid w:val="00A737AB"/>
    <w:pPr>
      <w:suppressAutoHyphens/>
    </w:pPr>
    <w:rPr>
      <w:rFonts w:ascii="Courier New" w:hAnsi="Courier New" w:cs="Calibri"/>
      <w:lang w:eastAsia="ar-SA"/>
    </w:rPr>
  </w:style>
  <w:style w:type="character" w:customStyle="1" w:styleId="Heading3Char">
    <w:name w:val="Heading 3 Char"/>
    <w:basedOn w:val="DefaultParagraphFont"/>
    <w:link w:val="Heading3"/>
    <w:semiHidden/>
    <w:rsid w:val="00E80729"/>
    <w:rPr>
      <w:rFonts w:ascii="Cambria" w:eastAsia="Times New Roman" w:hAnsi="Cambria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0973A2"/>
    <w:pPr>
      <w:suppressAutoHyphens/>
      <w:ind w:left="720"/>
    </w:pPr>
    <w:rPr>
      <w:rFonts w:ascii="Times New Roman" w:hAnsi="Times New Roman" w:cs="Calibri"/>
      <w:sz w:val="24"/>
      <w:szCs w:val="24"/>
      <w:lang w:val="en-IN" w:eastAsia="ar-SA"/>
    </w:rPr>
  </w:style>
  <w:style w:type="paragraph" w:customStyle="1" w:styleId="Address2">
    <w:name w:val="Address 2"/>
    <w:basedOn w:val="Normal"/>
    <w:rsid w:val="00487873"/>
    <w:pPr>
      <w:framePr w:w="2405" w:wrap="notBeside" w:vAnchor="page" w:hAnchor="page" w:x="5761" w:y="1009" w:anchorLock="1"/>
      <w:spacing w:line="200" w:lineRule="atLeast"/>
    </w:pPr>
    <w:rPr>
      <w:rFonts w:ascii="Times New Roman" w:hAnsi="Times New Roman" w:cs="Times New Roman"/>
      <w:sz w:val="16"/>
      <w:lang w:val="en-GB"/>
    </w:rPr>
  </w:style>
  <w:style w:type="paragraph" w:customStyle="1" w:styleId="Address1">
    <w:name w:val="Address 1"/>
    <w:basedOn w:val="Normal"/>
    <w:rsid w:val="00487873"/>
    <w:pPr>
      <w:framePr w:w="2400" w:wrap="notBeside" w:vAnchor="page" w:hAnchor="page" w:x="8065" w:y="1009" w:anchorLock="1"/>
      <w:spacing w:line="200" w:lineRule="atLeast"/>
    </w:pPr>
    <w:rPr>
      <w:rFonts w:ascii="Times New Roman" w:hAnsi="Times New Roman" w:cs="Times New Roman"/>
      <w:sz w:val="16"/>
      <w:lang w:val="en-GB"/>
    </w:rPr>
  </w:style>
  <w:style w:type="paragraph" w:customStyle="1" w:styleId="CharCharCharCharCharChar">
    <w:name w:val="Char Char Char Char Char Char"/>
    <w:basedOn w:val="Normal"/>
    <w:rsid w:val="00AA369A"/>
    <w:pPr>
      <w:spacing w:after="160" w:line="240" w:lineRule="exact"/>
    </w:pPr>
    <w:rPr>
      <w:rFonts w:ascii="Verdana" w:hAnsi="Verdana"/>
      <w:sz w:val="22"/>
    </w:rPr>
  </w:style>
  <w:style w:type="paragraph" w:styleId="BodyTextIndent">
    <w:name w:val="Body Text Indent"/>
    <w:basedOn w:val="Normal"/>
    <w:link w:val="BodyTextIndentChar"/>
    <w:rsid w:val="00972B2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972B25"/>
    <w:rPr>
      <w:rFonts w:ascii="Arial" w:hAnsi="Arial" w:cs="Arial"/>
    </w:rPr>
  </w:style>
  <w:style w:type="character" w:customStyle="1" w:styleId="Heading2Char">
    <w:name w:val="Heading 2 Char"/>
    <w:basedOn w:val="DefaultParagraphFont"/>
    <w:link w:val="Heading2"/>
    <w:semiHidden/>
    <w:rsid w:val="000F381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2">
    <w:name w:val="Body Text 2"/>
    <w:basedOn w:val="Normal"/>
    <w:link w:val="BodyText2Char"/>
    <w:rsid w:val="000F381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F3811"/>
    <w:rPr>
      <w:rFonts w:ascii="Arial" w:hAnsi="Arial" w:cs="Arial"/>
    </w:rPr>
  </w:style>
  <w:style w:type="character" w:customStyle="1" w:styleId="yshortcuts">
    <w:name w:val="yshortcuts"/>
    <w:basedOn w:val="DefaultParagraphFont"/>
    <w:rsid w:val="00220DD8"/>
  </w:style>
  <w:style w:type="paragraph" w:customStyle="1" w:styleId="Char1">
    <w:name w:val="Char1"/>
    <w:basedOn w:val="Normal"/>
    <w:rsid w:val="00D60AA3"/>
    <w:pPr>
      <w:spacing w:after="160" w:line="240" w:lineRule="exact"/>
    </w:pPr>
    <w:rPr>
      <w:rFonts w:ascii="Verdana" w:hAnsi="Verdana"/>
      <w:sz w:val="22"/>
    </w:rPr>
  </w:style>
  <w:style w:type="character" w:customStyle="1" w:styleId="Heading5Char">
    <w:name w:val="Heading 5 Char"/>
    <w:basedOn w:val="DefaultParagraphFont"/>
    <w:link w:val="Heading5"/>
    <w:rsid w:val="004B464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D961E5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Title">
    <w:name w:val="No Title"/>
    <w:basedOn w:val="Normal"/>
    <w:rsid w:val="002A529D"/>
    <w:pPr>
      <w:spacing w:before="220" w:line="220" w:lineRule="atLeast"/>
    </w:pPr>
    <w:rPr>
      <w:rFonts w:ascii="Garamond" w:hAnsi="Garamond" w:cs="Times New Roman"/>
      <w:caps/>
      <w:spacing w:val="15"/>
    </w:rPr>
  </w:style>
  <w:style w:type="paragraph" w:customStyle="1" w:styleId="HeadingBase">
    <w:name w:val="Heading Base"/>
    <w:basedOn w:val="BodyText"/>
    <w:next w:val="BodyText"/>
    <w:rsid w:val="00BC7E44"/>
    <w:pPr>
      <w:keepNext/>
      <w:keepLines/>
      <w:spacing w:before="240" w:after="240" w:line="240" w:lineRule="atLeast"/>
      <w:jc w:val="both"/>
    </w:pPr>
    <w:rPr>
      <w:rFonts w:ascii="Garamond" w:hAnsi="Garamond" w:cs="Times New Roman"/>
      <w:caps/>
      <w:sz w:val="22"/>
    </w:rPr>
  </w:style>
  <w:style w:type="paragraph" w:customStyle="1" w:styleId="CompanyName">
    <w:name w:val="Company Name"/>
    <w:basedOn w:val="Normal"/>
    <w:next w:val="Normal"/>
    <w:rsid w:val="00BC7E44"/>
    <w:pPr>
      <w:tabs>
        <w:tab w:val="left" w:pos="1440"/>
        <w:tab w:val="right" w:pos="6480"/>
      </w:tabs>
      <w:spacing w:before="220" w:line="220" w:lineRule="atLeast"/>
    </w:pPr>
    <w:rPr>
      <w:rFonts w:ascii="Garamond" w:hAnsi="Garamond" w:cs="Times New Roman"/>
      <w:sz w:val="22"/>
    </w:rPr>
  </w:style>
  <w:style w:type="paragraph" w:customStyle="1" w:styleId="JobTitle">
    <w:name w:val="Job Title"/>
    <w:next w:val="Achievement"/>
    <w:rsid w:val="00D64E2E"/>
    <w:pPr>
      <w:spacing w:before="40" w:after="40" w:line="220" w:lineRule="atLeast"/>
    </w:pPr>
    <w:rPr>
      <w:rFonts w:ascii="Garamond" w:hAnsi="Garamond"/>
      <w:i/>
      <w:spacing w:val="5"/>
      <w:sz w:val="23"/>
    </w:rPr>
  </w:style>
  <w:style w:type="paragraph" w:customStyle="1" w:styleId="CharCharCharChar">
    <w:name w:val="Char Char Char Char"/>
    <w:basedOn w:val="Normal"/>
    <w:rsid w:val="004F1DD3"/>
    <w:pPr>
      <w:spacing w:after="160" w:line="240" w:lineRule="exact"/>
    </w:pPr>
    <w:rPr>
      <w:rFonts w:ascii="Verdana" w:hAnsi="Verdana"/>
      <w:sz w:val="22"/>
    </w:rPr>
  </w:style>
  <w:style w:type="paragraph" w:styleId="Title">
    <w:name w:val="Title"/>
    <w:basedOn w:val="Normal"/>
    <w:link w:val="TitleChar"/>
    <w:qFormat/>
    <w:rsid w:val="00392ECA"/>
    <w:pPr>
      <w:jc w:val="center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392ECA"/>
    <w:rPr>
      <w:b/>
      <w:bCs/>
      <w:sz w:val="24"/>
      <w:szCs w:val="24"/>
      <w:u w:val="single"/>
    </w:rPr>
  </w:style>
  <w:style w:type="paragraph" w:customStyle="1" w:styleId="CharCharChar2">
    <w:name w:val="Char Char Char2"/>
    <w:basedOn w:val="Normal"/>
    <w:rsid w:val="00346A92"/>
    <w:pPr>
      <w:spacing w:after="160" w:line="240" w:lineRule="exact"/>
    </w:pPr>
    <w:rPr>
      <w:rFonts w:ascii="Verdana" w:hAnsi="Verdana"/>
      <w:sz w:val="22"/>
    </w:rPr>
  </w:style>
  <w:style w:type="character" w:styleId="HTMLTypewriter">
    <w:name w:val="HTML Typewriter"/>
    <w:basedOn w:val="DefaultParagraphFont"/>
    <w:rsid w:val="00B300F7"/>
    <w:rPr>
      <w:rFonts w:ascii="Courier New" w:eastAsia="Arial Unicode MS" w:hAnsi="Courier New" w:cs="Courier New" w:hint="default"/>
      <w:sz w:val="20"/>
      <w:szCs w:val="20"/>
    </w:rPr>
  </w:style>
  <w:style w:type="paragraph" w:customStyle="1" w:styleId="CharCharCharCharCharChar1Char">
    <w:name w:val="Char Char Char Char Char Char1 Char"/>
    <w:basedOn w:val="Normal"/>
    <w:rsid w:val="0064599C"/>
    <w:pPr>
      <w:spacing w:after="160" w:line="240" w:lineRule="exact"/>
    </w:pPr>
    <w:rPr>
      <w:rFonts w:ascii="Verdana" w:hAnsi="Verdana"/>
      <w:sz w:val="22"/>
    </w:rPr>
  </w:style>
  <w:style w:type="paragraph" w:customStyle="1" w:styleId="CharChar1">
    <w:name w:val="Char Char1"/>
    <w:basedOn w:val="Normal"/>
    <w:rsid w:val="00677B0A"/>
    <w:pPr>
      <w:spacing w:after="160" w:line="240" w:lineRule="exact"/>
    </w:pPr>
    <w:rPr>
      <w:rFonts w:ascii="Verdana" w:hAnsi="Verdana"/>
      <w:sz w:val="22"/>
    </w:rPr>
  </w:style>
  <w:style w:type="paragraph" w:styleId="BodyTextIndent2">
    <w:name w:val="Body Text Indent 2"/>
    <w:basedOn w:val="Normal"/>
    <w:link w:val="BodyTextIndent2Char"/>
    <w:rsid w:val="004B6541"/>
    <w:pPr>
      <w:suppressAutoHyphens/>
      <w:spacing w:after="120" w:line="480" w:lineRule="auto"/>
      <w:ind w:left="360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BodyTextIndent2Char">
    <w:name w:val="Body Text Indent 2 Char"/>
    <w:basedOn w:val="DefaultParagraphFont"/>
    <w:link w:val="BodyTextIndent2"/>
    <w:rsid w:val="004B6541"/>
    <w:rPr>
      <w:sz w:val="24"/>
      <w:szCs w:val="24"/>
      <w:lang w:eastAsia="ar-SA"/>
    </w:rPr>
  </w:style>
  <w:style w:type="paragraph" w:customStyle="1" w:styleId="CharCharChar">
    <w:name w:val="Char Char Char"/>
    <w:basedOn w:val="Normal"/>
    <w:rsid w:val="00050176"/>
    <w:pPr>
      <w:spacing w:after="160" w:line="240" w:lineRule="exact"/>
    </w:pPr>
    <w:rPr>
      <w:rFonts w:ascii="Verdana" w:hAnsi="Verdana"/>
      <w:sz w:val="22"/>
    </w:rPr>
  </w:style>
  <w:style w:type="paragraph" w:styleId="BlockText">
    <w:name w:val="Block Text"/>
    <w:basedOn w:val="Normal"/>
    <w:rsid w:val="005E0AA9"/>
    <w:pPr>
      <w:tabs>
        <w:tab w:val="left" w:pos="1530"/>
      </w:tabs>
      <w:ind w:left="1530" w:right="900" w:hanging="1530"/>
    </w:pPr>
    <w:rPr>
      <w:rFonts w:ascii="Times New Roman" w:hAnsi="Times New Roman" w:cs="Times New Roman"/>
      <w:sz w:val="22"/>
    </w:rPr>
  </w:style>
  <w:style w:type="paragraph" w:styleId="BodyText3">
    <w:name w:val="Body Text 3"/>
    <w:basedOn w:val="Normal"/>
    <w:link w:val="BodyText3Char"/>
    <w:rsid w:val="003461B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461B8"/>
    <w:rPr>
      <w:rFonts w:ascii="Arial" w:hAnsi="Arial" w:cs="Arial"/>
      <w:sz w:val="16"/>
      <w:szCs w:val="16"/>
    </w:rPr>
  </w:style>
  <w:style w:type="character" w:customStyle="1" w:styleId="Heading9Char">
    <w:name w:val="Heading 9 Char"/>
    <w:basedOn w:val="DefaultParagraphFont"/>
    <w:link w:val="Heading9"/>
    <w:rsid w:val="001D4B3C"/>
    <w:rPr>
      <w:rFonts w:ascii="Arial" w:hAnsi="Arial" w:cs="Arial"/>
      <w:sz w:val="22"/>
      <w:szCs w:val="22"/>
    </w:rPr>
  </w:style>
  <w:style w:type="paragraph" w:customStyle="1" w:styleId="CharCharCharCharCharCharChar">
    <w:name w:val="Char Char Char Char Char Char Char"/>
    <w:basedOn w:val="Normal"/>
    <w:rsid w:val="00A64FEA"/>
    <w:pPr>
      <w:spacing w:after="160" w:line="240" w:lineRule="exact"/>
    </w:pPr>
    <w:rPr>
      <w:rFonts w:ascii="Verdana" w:hAnsi="Verdana"/>
      <w:sz w:val="22"/>
    </w:rPr>
  </w:style>
  <w:style w:type="paragraph" w:customStyle="1" w:styleId="ResumeBody">
    <w:name w:val="Resume Body"/>
    <w:basedOn w:val="Normal"/>
    <w:rsid w:val="00C07B0A"/>
    <w:pPr>
      <w:tabs>
        <w:tab w:val="left" w:pos="885"/>
      </w:tabs>
      <w:spacing w:before="40" w:after="80"/>
    </w:pPr>
    <w:rPr>
      <w:rFonts w:cs="Times New Roman"/>
      <w:sz w:val="18"/>
    </w:rPr>
  </w:style>
  <w:style w:type="paragraph" w:customStyle="1" w:styleId="ResumeHeader2">
    <w:name w:val="Resume Header 2"/>
    <w:basedOn w:val="ResumeBody"/>
    <w:rsid w:val="00476021"/>
    <w:pPr>
      <w:spacing w:after="60" w:line="264" w:lineRule="auto"/>
    </w:pPr>
    <w:rPr>
      <w:rFonts w:ascii="Arial Narrow" w:hAnsi="Arial Narrow" w:cs="Arial"/>
      <w:b/>
      <w:color w:val="000000"/>
      <w:sz w:val="20"/>
    </w:rPr>
  </w:style>
  <w:style w:type="paragraph" w:customStyle="1" w:styleId="ResumeCustomerName">
    <w:name w:val="Resume Customer Name"/>
    <w:basedOn w:val="Normal"/>
    <w:rsid w:val="00F46BBE"/>
    <w:pPr>
      <w:numPr>
        <w:numId w:val="3"/>
      </w:numPr>
      <w:tabs>
        <w:tab w:val="left" w:pos="885"/>
      </w:tabs>
      <w:spacing w:before="80" w:after="80"/>
    </w:pPr>
    <w:rPr>
      <w:b/>
      <w:iCs/>
      <w:color w:val="999999"/>
    </w:rPr>
  </w:style>
  <w:style w:type="character" w:customStyle="1" w:styleId="Job">
    <w:name w:val="Job"/>
    <w:rsid w:val="00F46BBE"/>
    <w:rPr>
      <w:i/>
    </w:rPr>
  </w:style>
  <w:style w:type="paragraph" w:customStyle="1" w:styleId="ResumeBodyBold">
    <w:name w:val="Resume Body Bold"/>
    <w:basedOn w:val="ResumeBody"/>
    <w:rsid w:val="00FF6551"/>
    <w:pPr>
      <w:spacing w:before="80" w:after="60"/>
    </w:pPr>
    <w:rPr>
      <w:rFonts w:ascii="Arial Narrow" w:hAnsi="Arial Narrow"/>
      <w:b/>
      <w:color w:val="000000"/>
      <w:sz w:val="20"/>
    </w:rPr>
  </w:style>
  <w:style w:type="paragraph" w:customStyle="1" w:styleId="ResumeBulletPoint">
    <w:name w:val="Resume Bullet Point"/>
    <w:basedOn w:val="Normal"/>
    <w:rsid w:val="008D36B0"/>
    <w:pPr>
      <w:numPr>
        <w:numId w:val="4"/>
      </w:numPr>
    </w:pPr>
    <w:rPr>
      <w:sz w:val="18"/>
      <w:lang w:val="en-AU"/>
    </w:rPr>
  </w:style>
  <w:style w:type="character" w:styleId="PageNumber">
    <w:name w:val="page number"/>
    <w:basedOn w:val="DefaultParagraphFont"/>
    <w:rsid w:val="0002257E"/>
  </w:style>
  <w:style w:type="character" w:customStyle="1" w:styleId="Heading8Char">
    <w:name w:val="Heading 8 Char"/>
    <w:basedOn w:val="DefaultParagraphFont"/>
    <w:link w:val="Heading8"/>
    <w:rsid w:val="0026316D"/>
    <w:rPr>
      <w:i/>
      <w:iCs/>
      <w:sz w:val="24"/>
      <w:szCs w:val="24"/>
    </w:rPr>
  </w:style>
  <w:style w:type="paragraph" w:customStyle="1" w:styleId="TableContents">
    <w:name w:val="Table Contents"/>
    <w:basedOn w:val="BodyText"/>
    <w:rsid w:val="00626811"/>
    <w:pPr>
      <w:widowControl w:val="0"/>
      <w:suppressLineNumbers/>
      <w:suppressAutoHyphens/>
    </w:pPr>
    <w:rPr>
      <w:rFonts w:ascii="Times New Roman" w:hAnsi="Times New Roman" w:cs="Times New Roman" w:hint="eastAsia"/>
      <w:noProof/>
    </w:rPr>
  </w:style>
  <w:style w:type="paragraph" w:styleId="ListBullet">
    <w:name w:val="List Bullet"/>
    <w:basedOn w:val="Normal"/>
    <w:autoRedefine/>
    <w:rsid w:val="00C0759F"/>
    <w:pPr>
      <w:jc w:val="both"/>
    </w:pPr>
    <w:rPr>
      <w:rFonts w:ascii="Tahoma" w:hAnsi="Tahoma" w:cs="Tahoma"/>
    </w:rPr>
  </w:style>
  <w:style w:type="paragraph" w:customStyle="1" w:styleId="CharCharCharCharCharCharCharCharCharChar">
    <w:name w:val="Char Char Char Char Char Char Char Char Char Char"/>
    <w:basedOn w:val="Normal"/>
    <w:rsid w:val="00C0759F"/>
    <w:pPr>
      <w:spacing w:after="160" w:line="240" w:lineRule="exact"/>
    </w:pPr>
    <w:rPr>
      <w:rFonts w:ascii="Verdana" w:hAnsi="Verdana"/>
      <w:sz w:val="22"/>
    </w:rPr>
  </w:style>
  <w:style w:type="paragraph" w:styleId="NoSpacing">
    <w:name w:val="No Spacing"/>
    <w:uiPriority w:val="1"/>
    <w:qFormat/>
    <w:rsid w:val="002B6680"/>
    <w:rPr>
      <w:rFonts w:ascii="Calibri" w:eastAsia="Calibri" w:hAnsi="Calibri"/>
      <w:sz w:val="22"/>
      <w:szCs w:val="22"/>
      <w:lang w:val="en-IN"/>
    </w:rPr>
  </w:style>
  <w:style w:type="paragraph" w:styleId="PlainText">
    <w:name w:val="Plain Text"/>
    <w:basedOn w:val="Normal"/>
    <w:link w:val="PlainTextChar"/>
    <w:rsid w:val="00155688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155688"/>
    <w:rPr>
      <w:rFonts w:ascii="Courier New" w:hAnsi="Courier New" w:cs="Courier New"/>
    </w:rPr>
  </w:style>
  <w:style w:type="paragraph" w:customStyle="1" w:styleId="SectionSubtitle">
    <w:name w:val="Section Subtitle"/>
    <w:basedOn w:val="Normal"/>
    <w:next w:val="Normal"/>
    <w:rsid w:val="00E55FE4"/>
    <w:pPr>
      <w:spacing w:before="220" w:line="220" w:lineRule="atLeast"/>
    </w:pPr>
    <w:rPr>
      <w:rFonts w:ascii="Arial Black" w:eastAsia="Batang" w:hAnsi="Arial Black" w:cs="Times New Roman"/>
      <w:b/>
    </w:rPr>
  </w:style>
  <w:style w:type="paragraph" w:customStyle="1" w:styleId="CharCharCharCharCharChar1CharCharCharChar">
    <w:name w:val="Char Char Char Char Char Char1 Char Char Char Char"/>
    <w:basedOn w:val="Normal"/>
    <w:rsid w:val="00C77389"/>
    <w:pPr>
      <w:spacing w:after="160" w:line="240" w:lineRule="exact"/>
    </w:pPr>
    <w:rPr>
      <w:rFonts w:ascii="Verdana" w:hAnsi="Verdana"/>
      <w:sz w:val="22"/>
    </w:rPr>
  </w:style>
  <w:style w:type="character" w:customStyle="1" w:styleId="Heading4Char">
    <w:name w:val="Heading 4 Char"/>
    <w:basedOn w:val="DefaultParagraphFont"/>
    <w:link w:val="Heading4"/>
    <w:semiHidden/>
    <w:rsid w:val="00334F6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xt1">
    <w:name w:val="text1"/>
    <w:basedOn w:val="DefaultParagraphFont"/>
    <w:rsid w:val="00137D85"/>
    <w:rPr>
      <w:rFonts w:ascii="Arial" w:hAnsi="Arial" w:cs="Arial" w:hint="default"/>
      <w:b w:val="0"/>
      <w:bCs w:val="0"/>
      <w:i w:val="0"/>
      <w:iCs w:val="0"/>
      <w:strike w:val="0"/>
      <w:dstrike w:val="0"/>
      <w:color w:val="333333"/>
      <w:sz w:val="15"/>
      <w:szCs w:val="15"/>
      <w:u w:val="none"/>
      <w:effect w:val="none"/>
    </w:rPr>
  </w:style>
  <w:style w:type="character" w:customStyle="1" w:styleId="rsub-heading">
    <w:name w:val="rsub-heading"/>
    <w:basedOn w:val="DefaultParagraphFont"/>
    <w:rsid w:val="00F60436"/>
  </w:style>
  <w:style w:type="character" w:customStyle="1" w:styleId="HighlightedVariable">
    <w:name w:val="Highlighted Variable"/>
    <w:basedOn w:val="DefaultParagraphFont"/>
    <w:rsid w:val="00D11852"/>
    <w:rPr>
      <w:rFonts w:ascii="Book Antiqua" w:hAnsi="Book Antiqua"/>
      <w:color w:val="0000FF"/>
    </w:rPr>
  </w:style>
  <w:style w:type="paragraph" w:customStyle="1" w:styleId="CharCharCharCharCharChar1">
    <w:name w:val="Char Char Char Char Char Char1"/>
    <w:basedOn w:val="Normal"/>
    <w:rsid w:val="00BC3E18"/>
    <w:pPr>
      <w:spacing w:after="160" w:line="240" w:lineRule="exact"/>
    </w:pPr>
    <w:rPr>
      <w:rFonts w:ascii="Verdana" w:hAnsi="Verdana"/>
      <w:sz w:val="22"/>
    </w:rPr>
  </w:style>
  <w:style w:type="paragraph" w:customStyle="1" w:styleId="Char3">
    <w:name w:val="Char3"/>
    <w:basedOn w:val="Normal"/>
    <w:rsid w:val="00BC3E18"/>
    <w:pPr>
      <w:spacing w:after="160" w:line="240" w:lineRule="exact"/>
    </w:pPr>
    <w:rPr>
      <w:rFonts w:ascii="Verdana" w:hAnsi="Verdana"/>
      <w:sz w:val="22"/>
    </w:rPr>
  </w:style>
  <w:style w:type="paragraph" w:styleId="Subtitle">
    <w:name w:val="Subtitle"/>
    <w:basedOn w:val="Normal"/>
    <w:link w:val="SubtitleChar"/>
    <w:qFormat/>
    <w:rsid w:val="002245E9"/>
    <w:pPr>
      <w:jc w:val="both"/>
    </w:pPr>
    <w:rPr>
      <w:rFonts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2245E9"/>
    <w:rPr>
      <w:rFonts w:ascii="Arial" w:hAnsi="Arial"/>
      <w:b/>
      <w:bCs/>
      <w:sz w:val="24"/>
      <w:szCs w:val="24"/>
    </w:rPr>
  </w:style>
  <w:style w:type="character" w:styleId="FollowedHyperlink">
    <w:name w:val="FollowedHyperlink"/>
    <w:basedOn w:val="DefaultParagraphFont"/>
    <w:rsid w:val="0041770E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F73434"/>
  </w:style>
  <w:style w:type="paragraph" w:styleId="BalloonText">
    <w:name w:val="Balloon Text"/>
    <w:basedOn w:val="Normal"/>
    <w:link w:val="BalloonTextChar"/>
    <w:rsid w:val="00893F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3F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1952</Words>
  <Characters>11129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RAVINDRA SINGH</vt:lpstr>
    </vt:vector>
  </TitlesOfParts>
  <Company>Hewlett-Packard Company</Company>
  <LinksUpToDate>false</LinksUpToDate>
  <CharactersWithSpaces>13055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RAVINDRA SINGH</dc:title>
  <dc:creator>kuldeep</dc:creator>
  <cp:lastModifiedBy>Bharat Gupta</cp:lastModifiedBy>
  <cp:revision>172</cp:revision>
  <cp:lastPrinted>2011-11-21T14:24:00Z</cp:lastPrinted>
  <dcterms:created xsi:type="dcterms:W3CDTF">2015-02-13T23:31:00Z</dcterms:created>
  <dcterms:modified xsi:type="dcterms:W3CDTF">2021-06-13T10:16:00Z</dcterms:modified>
</cp:coreProperties>
</file>