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880" w:firstLine="720"/>
      </w:pPr>
    </w:p>
    <w:p>
      <w:pPr>
        <w:jc w:val="center"/>
        <w:rPr>
          <w:b/>
          <w:color w:val="000000"/>
          <w:sz w:val="30"/>
          <w:u w:val="single"/>
          <w:lang w:val="pt-BR"/>
        </w:rPr>
      </w:pPr>
    </w:p>
    <w:p>
      <w:pPr>
        <w:jc w:val="center"/>
        <w:rPr>
          <w:sz w:val="30"/>
          <w:u w:val="single"/>
        </w:rPr>
      </w:pPr>
      <w:r>
        <w:rPr>
          <w:b/>
          <w:color w:val="000000"/>
          <w:sz w:val="30"/>
          <w:u w:val="single"/>
          <w:lang w:val="pt-BR"/>
        </w:rPr>
        <w:t>CURRICULAM VITAE</w:t>
      </w:r>
    </w:p>
    <w:p>
      <w:pPr>
        <w:rPr>
          <w:b/>
          <w:color w:val="000000"/>
          <w:lang w:val="pt-BR"/>
        </w:rPr>
      </w:pPr>
      <w:r>
        <w:rPr>
          <w:b/>
          <w:color w:val="000000"/>
          <w:sz w:val="30"/>
          <w:u w:val="single"/>
        </w:rPr>
        <w:t>Panchumarthy Gowth</w:t>
      </w:r>
      <w:r>
        <w:rPr>
          <w:b/>
          <w:color w:val="000000"/>
          <w:sz w:val="30"/>
          <w:u w:val="single"/>
        </w:rPr>
        <w:t>am</w:t>
      </w:r>
      <w:r>
        <w:rPr>
          <w:b/>
          <w:color w:val="000000"/>
          <w:lang w:val="pt-BR"/>
        </w:rPr>
        <w:tab/>
      </w:r>
    </w:p>
    <w:p>
      <w:pPr/>
      <w:r>
        <w:rPr>
          <w:color w:val="000000"/>
        </w:rPr>
        <w:t xml:space="preserve">S/o. </w:t>
      </w:r>
      <w:r>
        <w:rPr>
          <w:color w:val="000000"/>
        </w:rPr>
        <w:t xml:space="preserve">Shaik </w:t>
      </w:r>
      <w:r>
        <w:rPr>
          <w:color w:val="000000"/>
        </w:rPr>
        <w:t>Rasool,</w:t>
      </w:r>
      <w:r>
        <w:rPr>
          <w:color w:val="000000"/>
        </w:rPr>
        <w:t xml:space="preserve">                                                               </w:t>
      </w:r>
      <w:bookmarkStart w:id="0" w:name="_GoBack"/>
      <w:bookmarkEnd w:id="0"/>
    </w:p>
    <w:p>
      <w:pPr/>
      <w:r>
        <w:t>Vill+Post: Ponnur,</w:t>
      </w:r>
    </w:p>
    <w:p>
      <w:pPr/>
      <w:r>
        <w:t>Mandal: Ponnur,</w:t>
      </w:r>
    </w:p>
    <w:p>
      <w:pPr/>
      <w:r>
        <w:t>Dist: Guntur,</w:t>
      </w:r>
    </w:p>
    <w:p>
      <w:pPr/>
      <w:r>
        <w:t>Andhra Pradesh,</w:t>
      </w:r>
    </w:p>
    <w:p>
      <w:pPr/>
      <w:r>
        <w:t>5221246</w:t>
      </w:r>
    </w:p>
    <w:p>
      <w:pPr/>
    </w:p>
    <w:p>
      <w:pPr>
        <w:rPr>
          <w:color w:val="000000"/>
        </w:rPr>
      </w:pPr>
      <w:r>
        <w:t xml:space="preserve">                                                                               </w:t>
      </w:r>
      <w:r>
        <w:rPr>
          <w:b/>
          <w:color w:val="000000"/>
        </w:rPr>
        <w:t xml:space="preserve">  Emai</w:t>
      </w:r>
      <w:r>
        <w:rPr>
          <w:b/>
          <w:color w:val="000000"/>
        </w:rPr>
        <w:t>l:g</w:t>
      </w:r>
      <w:r>
        <w:rPr>
          <w:b/>
          <w:color w:val="000000"/>
        </w:rPr>
        <w:t>owthamp</w:t>
      </w:r>
      <w:r>
        <w:rPr>
          <w:b/>
          <w:color w:val="000000"/>
        </w:rPr>
        <w:t>anchumarthy</w:t>
      </w:r>
      <w:r>
        <w:rPr>
          <w:b/>
          <w:color w:val="000000"/>
        </w:rPr>
        <w:t>20@gmail.com</w:t>
      </w:r>
    </w:p>
    <w:p>
      <w:pPr/>
      <w:r>
        <w:rPr>
          <w:b/>
          <w:color w:val="000000"/>
        </w:rPr>
        <w:t xml:space="preserve">                                                      </w:t>
      </w:r>
      <w:r>
        <w:rPr>
          <w:b/>
          <w:color w:val="000000"/>
        </w:rPr>
        <w:t>                          </w:t>
      </w:r>
      <w:r>
        <w:rPr>
          <w:b/>
          <w:color w:val="000000"/>
        </w:rPr>
        <w:t> Mo</w:t>
      </w:r>
      <w:r>
        <w:rPr>
          <w:b/>
          <w:color w:val="000000"/>
        </w:rPr>
        <w:t xml:space="preserve">bile No: </w:t>
      </w:r>
      <w:r>
        <w:rPr>
          <w:b/>
          <w:color w:val="000000"/>
        </w:rPr>
        <w:t>7673944322</w:t>
      </w:r>
      <w:r>
        <w:rPr>
          <w:b/>
          <w:color w:val="000000"/>
        </w:rPr>
        <w:t>,6304510244</w:t>
      </w:r>
    </w:p>
    <w:p>
      <w:pPr>
        <w:rPr>
          <w:b/>
        </w:rPr>
      </w:pPr>
      <w:r>
        <w:rPr>
          <w:b/>
          <w:color w:val="000000"/>
        </w:rPr>
        <w:t>                                                                                                         </w:t>
      </w:r>
    </w:p>
    <w:p>
      <w:pPr>
        <w:pStyle w:val="3"/>
        <w:tabs>
          <w:tab w:val="left" w:pos="288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pict>
          <v:line id="1026" o:spid="_x0000_s1026" o:spt="20" style="position:absolute;left:0pt;margin-left:-9pt;margin-top:5.4pt;height:0pt;width:477pt;z-index:1024;mso-width-relative:page;mso-height-relative:page;" stroked="t" coordsize="21600,21600">
            <v:path arrowok="t"/>
            <v:fill focussize="0,0"/>
            <v:stroke weight="1.5pt"/>
            <v:imagedata o:title=""/>
            <o:lock v:ext="edit"/>
          </v:line>
        </w:pict>
      </w:r>
    </w:p>
    <w:p>
      <w:pPr>
        <w:ind w:right="-540"/>
        <w:rPr>
          <w:b/>
          <w:u w:val="single"/>
        </w:rPr>
      </w:pPr>
    </w:p>
    <w:p>
      <w:pPr>
        <w:ind w:right="-540"/>
        <w:rPr>
          <w:b/>
        </w:rPr>
      </w:pPr>
      <w:r>
        <w:rPr>
          <w:b/>
          <w:u w:val="single"/>
        </w:rPr>
        <w:t>CAREER OBJECTIVE</w:t>
      </w:r>
      <w:r>
        <w:rPr>
          <w:b/>
        </w:rPr>
        <w:t>:</w:t>
      </w:r>
    </w:p>
    <w:p>
      <w:pPr>
        <w:pStyle w:val="9"/>
        <w:numPr>
          <w:ilvl w:val="0"/>
          <w:numId w:val="1"/>
        </w:numPr>
      </w:pPr>
      <w:r>
        <w:t>To be a part of good and reputed organization, where the brand speaks for itself and I would have the opportunity to develop my skills and use them professionally and turn myself into an asset to the organization.</w:t>
      </w:r>
    </w:p>
    <w:p>
      <w:pPr>
        <w:pStyle w:val="9"/>
      </w:pPr>
    </w:p>
    <w:p>
      <w:pPr>
        <w:rPr>
          <w:b/>
        </w:rPr>
      </w:pPr>
      <w:r>
        <w:rPr>
          <w:b/>
          <w:u w:val="single"/>
        </w:rPr>
        <w:t>EDUCATIONAL QUALIFICATIONS</w:t>
      </w:r>
      <w:r>
        <w:rPr>
          <w:b/>
        </w:rPr>
        <w:t>:</w:t>
      </w:r>
    </w:p>
    <w:p>
      <w:pPr>
        <w:pStyle w:val="9"/>
        <w:numPr>
          <w:ilvl w:val="0"/>
          <w:numId w:val="2"/>
        </w:numPr>
        <w:jc w:val="both"/>
      </w:pPr>
      <w:r>
        <w:t xml:space="preserve">Completed </w:t>
      </w:r>
      <w:r>
        <w:t>B.Sc. Catering Science &amp; Hotel Management in Southern International Hotel Management Academy at Visakhapatnam, which is affiliated to Bharathiar University, Coimbatore.</w:t>
      </w:r>
    </w:p>
    <w:p>
      <w:pPr>
        <w:pStyle w:val="9"/>
        <w:numPr>
          <w:ilvl w:val="0"/>
          <w:numId w:val="2"/>
        </w:numPr>
        <w:jc w:val="both"/>
      </w:pPr>
      <w:r>
        <w:t>Completed Intermediate in PBN COLLEGE, PONNUR,GUNTUR DIST,ANDHRA PRADESH.</w:t>
      </w:r>
    </w:p>
    <w:p>
      <w:pPr>
        <w:pStyle w:val="9"/>
        <w:numPr>
          <w:ilvl w:val="0"/>
          <w:numId w:val="2"/>
        </w:numPr>
      </w:pPr>
      <w:r>
        <w:t>Completed Matriculation in </w:t>
      </w:r>
      <w:r>
        <w:rPr>
          <w:b/>
        </w:rPr>
        <w:t>CENTRAL BOARD OF      SECONDARY EDUCATION </w:t>
      </w:r>
      <w:r>
        <w:t>from Z P H HIGH SCHOOL,PONNUR,</w:t>
      </w:r>
    </w:p>
    <w:p>
      <w:pPr>
        <w:pStyle w:val="9"/>
        <w:numPr>
          <w:ilvl w:val="0"/>
          <w:numId w:val="2"/>
        </w:numPr>
      </w:pPr>
      <w:r>
        <w:t>GUNTUR DIST, ANDHRA PRADESH.</w:t>
      </w:r>
    </w:p>
    <w:p>
      <w:pPr>
        <w:jc w:val="both"/>
      </w:pPr>
    </w:p>
    <w:p>
      <w:pPr>
        <w:pStyle w:val="4"/>
        <w:spacing w:before="0" w:beforeAutospacing="0" w:after="0" w:afterAutospacing="0"/>
      </w:pPr>
      <w:r>
        <w:rPr>
          <w:b/>
          <w:bCs/>
          <w:u w:val="single"/>
        </w:rPr>
        <w:t>CAPABILITIES AND SKILLS</w:t>
      </w:r>
      <w:r>
        <w:rPr>
          <w:b/>
          <w:bCs/>
        </w:rPr>
        <w:t>:</w:t>
      </w:r>
      <w:r>
        <w:t> </w:t>
      </w:r>
    </w:p>
    <w:p>
      <w:pPr>
        <w:pStyle w:val="4"/>
        <w:spacing w:before="0" w:beforeAutospacing="0" w:after="0" w:afterAutospacing="0"/>
      </w:pPr>
    </w:p>
    <w:p>
      <w:pPr>
        <w:pStyle w:val="4"/>
        <w:numPr>
          <w:ilvl w:val="0"/>
          <w:numId w:val="3"/>
        </w:numPr>
        <w:spacing w:before="0" w:beforeAutospacing="0" w:after="0" w:afterAutospacing="0"/>
      </w:pPr>
      <w:r>
        <w:t>Good Communication skills.</w:t>
      </w:r>
    </w:p>
    <w:p>
      <w:pPr>
        <w:pStyle w:val="4"/>
        <w:numPr>
          <w:ilvl w:val="0"/>
          <w:numId w:val="3"/>
        </w:numPr>
        <w:spacing w:before="0" w:beforeAutospacing="0" w:after="0" w:afterAutospacing="0"/>
      </w:pPr>
      <w:r>
        <w:t>Pleasing Attitude.</w:t>
      </w:r>
    </w:p>
    <w:p>
      <w:pPr>
        <w:pStyle w:val="4"/>
        <w:numPr>
          <w:ilvl w:val="0"/>
          <w:numId w:val="3"/>
        </w:numPr>
        <w:spacing w:before="0" w:beforeAutospacing="0" w:after="0" w:afterAutospacing="0"/>
      </w:pPr>
      <w:r>
        <w:t>Can work for long hours with patience and dedication.</w:t>
      </w:r>
    </w:p>
    <w:p>
      <w:pPr>
        <w:pStyle w:val="4"/>
        <w:spacing w:before="0" w:beforeAutospacing="0" w:after="0" w:afterAutospacing="0"/>
      </w:pPr>
      <w:r>
        <w:t xml:space="preserve">      </w:t>
      </w:r>
    </w:p>
    <w:p>
      <w:pPr>
        <w:pStyle w:val="4"/>
        <w:spacing w:after="0" w:afterAutospacing="0"/>
        <w:rPr>
          <w:b/>
        </w:rPr>
      </w:pPr>
      <w:r>
        <w:rPr>
          <w:b/>
          <w:u w:val="single"/>
        </w:rPr>
        <w:t>PARTICIPATIONS AND ACHIEVEMENTS</w:t>
      </w:r>
      <w:r>
        <w:rPr>
          <w:b/>
        </w:rPr>
        <w:t>:</w:t>
      </w:r>
    </w:p>
    <w:p>
      <w:pPr>
        <w:pStyle w:val="4"/>
        <w:numPr>
          <w:ilvl w:val="0"/>
          <w:numId w:val="4"/>
        </w:numPr>
        <w:spacing w:before="0" w:beforeAutospacing="0" w:after="0" w:afterAutospacing="0"/>
      </w:pPr>
      <w:r>
        <w:t>Participated in Annual Sport meet Estusia - 2017 conducted in our college.</w:t>
      </w:r>
    </w:p>
    <w:p>
      <w:pPr>
        <w:pStyle w:val="4"/>
        <w:numPr>
          <w:ilvl w:val="0"/>
          <w:numId w:val="4"/>
        </w:numPr>
        <w:spacing w:before="0" w:beforeAutospacing="0" w:after="0" w:afterAutospacing="0"/>
      </w:pPr>
      <w:r>
        <w:t xml:space="preserve"> Participated in Cocktail Section in our college.</w:t>
      </w:r>
    </w:p>
    <w:p>
      <w:pPr>
        <w:pStyle w:val="4"/>
        <w:numPr>
          <w:ilvl w:val="0"/>
          <w:numId w:val="4"/>
        </w:numPr>
        <w:spacing w:before="0" w:beforeAutospacing="0" w:after="0" w:afterAutospacing="0"/>
      </w:pPr>
      <w:r>
        <w:t>Participated in “</w:t>
      </w:r>
      <w:r>
        <w:rPr>
          <w:b/>
        </w:rPr>
        <w:t>FOOD FEST</w:t>
      </w:r>
      <w:r>
        <w:t>” which is organized by students at our college.</w:t>
      </w:r>
    </w:p>
    <w:p>
      <w:pPr>
        <w:pStyle w:val="4"/>
        <w:numPr>
          <w:ilvl w:val="0"/>
          <w:numId w:val="4"/>
        </w:numPr>
        <w:spacing w:before="0" w:beforeAutospacing="0" w:after="0" w:afterAutospacing="0"/>
      </w:pPr>
      <w:r>
        <w:rPr>
          <w:b/>
        </w:rPr>
        <w:t>Celebrated Eco-Friendly Diwali</w:t>
      </w:r>
      <w:r>
        <w:t xml:space="preserve">, </w:t>
      </w:r>
      <w:r>
        <w:rPr>
          <w:b/>
        </w:rPr>
        <w:t>Christmas</w:t>
      </w:r>
      <w:r>
        <w:t xml:space="preserve"> and </w:t>
      </w:r>
      <w:r>
        <w:rPr>
          <w:b/>
        </w:rPr>
        <w:t>Ganesh Puja</w:t>
      </w:r>
      <w:r>
        <w:t xml:space="preserve"> where all the </w:t>
      </w:r>
    </w:p>
    <w:p>
      <w:pPr>
        <w:pStyle w:val="4"/>
        <w:numPr>
          <w:ilvl w:val="0"/>
          <w:numId w:val="0"/>
        </w:numPr>
        <w:spacing w:before="0" w:beforeAutospacing="0" w:after="0" w:afterAutospacing="0"/>
        <w:ind w:left="720" w:firstLine="0"/>
      </w:pPr>
    </w:p>
    <w:p>
      <w:pPr>
        <w:pStyle w:val="4"/>
        <w:numPr>
          <w:ilvl w:val="0"/>
          <w:numId w:val="0"/>
        </w:numPr>
        <w:spacing w:before="0" w:beforeAutospacing="0" w:after="0" w:afterAutospacing="0"/>
        <w:ind w:left="720" w:firstLine="0"/>
      </w:pPr>
      <w:r>
        <w:t>arrangements were done by students with love, affection and team work.</w:t>
      </w:r>
    </w:p>
    <w:p>
      <w:pPr>
        <w:pStyle w:val="4"/>
        <w:numPr>
          <w:ilvl w:val="0"/>
          <w:numId w:val="0"/>
        </w:numPr>
        <w:spacing w:before="0" w:beforeAutospacing="0" w:after="0" w:afterAutospacing="0"/>
        <w:ind w:left="720" w:firstLine="0"/>
      </w:pPr>
    </w:p>
    <w:p>
      <w:pPr>
        <w:pStyle w:val="4"/>
        <w:numPr>
          <w:ilvl w:val="0"/>
          <w:numId w:val="4"/>
        </w:numPr>
        <w:spacing w:before="0" w:beforeAutospacing="0" w:after="0" w:afterAutospacing="0"/>
      </w:pPr>
      <w:r>
        <w:t xml:space="preserve">Achieved the title of </w:t>
      </w:r>
      <w:r>
        <w:rPr>
          <w:b/>
        </w:rPr>
        <w:t>Speaker of the year</w:t>
      </w:r>
      <w:r>
        <w:t xml:space="preserve"> in college (2017).</w:t>
      </w:r>
    </w:p>
    <w:p>
      <w:pPr>
        <w:pStyle w:val="4"/>
        <w:numPr>
          <w:ilvl w:val="0"/>
          <w:numId w:val="4"/>
        </w:numPr>
        <w:spacing w:before="0" w:beforeAutospacing="0" w:after="0" w:afterAutospacing="0"/>
        <w:rPr>
          <w:b/>
        </w:rPr>
      </w:pPr>
      <w:r>
        <w:t xml:space="preserve">Participated in </w:t>
      </w:r>
      <w:r>
        <w:rPr>
          <w:b/>
        </w:rPr>
        <w:t xml:space="preserve">Annual sports meet Elation- 2017 </w:t>
      </w:r>
      <w:r>
        <w:t xml:space="preserve">and </w:t>
      </w:r>
      <w:r>
        <w:rPr>
          <w:b/>
        </w:rPr>
        <w:t>Entusia- 2018.</w:t>
      </w:r>
    </w:p>
    <w:p>
      <w:pPr>
        <w:pStyle w:val="4"/>
        <w:spacing w:before="0" w:beforeAutospacing="0" w:after="0" w:afterAutospacing="0"/>
        <w:ind w:left="720"/>
        <w:rPr>
          <w:b/>
        </w:rPr>
      </w:pPr>
    </w:p>
    <w:p>
      <w:pPr>
        <w:pStyle w:val="4"/>
        <w:spacing w:before="0" w:beforeAutospacing="0" w:after="0" w:afterAutospacing="0"/>
        <w:rPr>
          <w:b/>
        </w:rPr>
      </w:pPr>
    </w:p>
    <w:p>
      <w:pPr>
        <w:pStyle w:val="4"/>
        <w:spacing w:before="0" w:beforeAutospacing="0" w:after="0" w:afterAutospacing="0"/>
      </w:pPr>
    </w:p>
    <w:p>
      <w:pPr>
        <w:pStyle w:val="4"/>
        <w:spacing w:before="0" w:beforeAutospacing="0" w:after="0" w:afterAutospacing="0"/>
        <w:ind w:left="720"/>
      </w:pPr>
    </w:p>
    <w:p>
      <w:pPr>
        <w:pStyle w:val="4"/>
        <w:spacing w:before="0" w:beforeAutospacing="0" w:after="0" w:afterAutospacing="0"/>
      </w:pPr>
      <w:r>
        <w:t>.</w:t>
      </w:r>
      <w:r>
        <w:rPr>
          <w:b/>
          <w:u w:val="single"/>
        </w:rPr>
        <w:t>INDUSTRIAL EXPOSURE</w:t>
      </w:r>
      <w:r>
        <w:rPr>
          <w:b/>
        </w:rPr>
        <w:t xml:space="preserve">: </w:t>
      </w:r>
      <w:r>
        <w:rPr>
          <w:b/>
          <w:lang w:val="en-US"/>
        </w:rPr>
        <w:t xml:space="preserve">I done my 6 month training </w:t>
      </w:r>
      <w:r>
        <w:rPr>
          <w:lang w:val="en-US"/>
        </w:rPr>
        <w:t>The Park</w:t>
      </w:r>
      <w:r>
        <w:t xml:space="preserve"> 5-star deluxe hotel in  Visakhapatnam </w:t>
      </w:r>
      <w:r>
        <w:rPr>
          <w:lang w:val="en-US"/>
        </w:rPr>
        <w:t>.</w:t>
      </w:r>
    </w:p>
    <w:p>
      <w:pPr>
        <w:pStyle w:val="4"/>
        <w:numPr>
          <w:ilvl w:val="0"/>
          <w:numId w:val="0"/>
        </w:numPr>
        <w:spacing w:after="0" w:afterAutospacing="0"/>
        <w:rPr>
          <w:lang w:val="en-US"/>
        </w:rPr>
      </w:pPr>
      <w:r>
        <w:t xml:space="preserve">I have 2 month experience </w:t>
      </w:r>
      <w:r>
        <w:rPr>
          <w:lang w:val="en-US"/>
        </w:rPr>
        <w:t>at the hotel central park at hyderguda</w:t>
      </w:r>
    </w:p>
    <w:p>
      <w:pPr>
        <w:pStyle w:val="4"/>
        <w:numPr>
          <w:ilvl w:val="0"/>
          <w:numId w:val="0"/>
        </w:numPr>
        <w:spacing w:after="0" w:afterAutospacing="0"/>
      </w:pPr>
      <w:r>
        <w:t xml:space="preserve">I have 3 years  2 </w:t>
      </w:r>
      <w:r>
        <w:rPr>
          <w:lang w:val="en-US"/>
        </w:rPr>
        <w:t xml:space="preserve">month experience </w:t>
      </w:r>
      <w:r>
        <w:t xml:space="preserve"> at  the Freshup  company </w:t>
      </w:r>
    </w:p>
    <w:p>
      <w:pPr>
        <w:pStyle w:val="4"/>
      </w:pPr>
      <w:r>
        <w:t xml:space="preserve">   </w:t>
      </w:r>
    </w:p>
    <w:p>
      <w:pPr>
        <w:pStyle w:val="4"/>
        <w:rPr>
          <w:b/>
        </w:rPr>
      </w:pPr>
      <w:r>
        <w:rPr>
          <w:b/>
          <w:u w:val="single"/>
        </w:rPr>
        <w:t>AREA OF INTEREST</w:t>
      </w:r>
      <w:r>
        <w:rPr>
          <w:b/>
        </w:rPr>
        <w:t>:</w:t>
      </w:r>
    </w:p>
    <w:p>
      <w:pPr>
        <w:pStyle w:val="4"/>
        <w:numPr>
          <w:ilvl w:val="0"/>
          <w:numId w:val="5"/>
        </w:numPr>
        <w:spacing w:before="0" w:beforeAutospacing="0" w:after="0" w:afterAutospacing="0"/>
        <w:rPr>
          <w:bCs/>
          <w:u w:val="single"/>
        </w:rPr>
      </w:pPr>
      <w:r>
        <w:t>Front Office</w:t>
      </w:r>
    </w:p>
    <w:p>
      <w:pPr>
        <w:pStyle w:val="4"/>
        <w:numPr>
          <w:ilvl w:val="0"/>
          <w:numId w:val="0"/>
        </w:numPr>
        <w:ind w:left="900" w:firstLine="0"/>
      </w:pPr>
    </w:p>
    <w:p>
      <w:pPr>
        <w:pStyle w:val="4"/>
        <w:spacing w:before="0" w:beforeAutospacing="0" w:after="0" w:afterAutospacing="0"/>
        <w:rPr>
          <w:b/>
          <w:bCs/>
          <w:u w:val="single"/>
        </w:rPr>
      </w:pPr>
    </w:p>
    <w:p>
      <w:pPr>
        <w:rPr>
          <w:b/>
          <w:u w:val="single"/>
        </w:rPr>
      </w:pPr>
      <w:r>
        <w:rPr>
          <w:b/>
          <w:u w:val="single"/>
        </w:rPr>
        <w:t>PERSONAL PROFILE</w:t>
      </w:r>
    </w:p>
    <w:p>
      <w:pPr>
        <w:rPr>
          <w:b/>
          <w:u w:val="single"/>
        </w:rPr>
      </w:pPr>
    </w:p>
    <w:p>
      <w:pPr/>
      <w:r>
        <w:t xml:space="preserve"> Name</w:t>
      </w:r>
      <w:r>
        <w:tab/>
      </w:r>
      <w:r>
        <w:tab/>
      </w:r>
      <w:r>
        <w:tab/>
      </w:r>
      <w:r>
        <w:tab/>
      </w:r>
      <w:r>
        <w:t>:   Panchumarthy Gowtham</w:t>
      </w:r>
    </w:p>
    <w:p>
      <w:pPr>
        <w:rPr>
          <w:color w:val="000000"/>
          <w:lang w:val="pt-BR"/>
        </w:rPr>
      </w:pPr>
      <w:r>
        <w:t xml:space="preserve"> Father’s Name   </w:t>
      </w:r>
      <w:r>
        <w:tab/>
      </w:r>
      <w:r>
        <w:tab/>
      </w:r>
      <w:r>
        <w:t>:   Shaik Rasool</w:t>
      </w:r>
    </w:p>
    <w:p>
      <w:pPr/>
      <w:r>
        <w:t xml:space="preserve"> Date of Birth    </w:t>
      </w:r>
      <w:r>
        <w:tab/>
      </w:r>
      <w:r>
        <w:tab/>
      </w:r>
      <w:r>
        <w:t>:   20th May, 1999</w:t>
      </w:r>
    </w:p>
    <w:p>
      <w:pPr/>
      <w:r>
        <w:t xml:space="preserve"> Sex           </w:t>
      </w:r>
      <w:r>
        <w:tab/>
      </w:r>
      <w:r>
        <w:tab/>
      </w:r>
      <w:r>
        <w:tab/>
      </w:r>
      <w:r>
        <w:t>:   Male.</w:t>
      </w:r>
    </w:p>
    <w:p>
      <w:pPr/>
      <w:r>
        <w:t xml:space="preserve"> Nationality    </w:t>
      </w:r>
      <w:r>
        <w:tab/>
      </w:r>
      <w:r>
        <w:t xml:space="preserve">                        :   Indian</w:t>
      </w:r>
    </w:p>
    <w:p>
      <w:pPr/>
      <w:r>
        <w:t xml:space="preserve"> Marital Status    </w:t>
      </w:r>
      <w:r>
        <w:tab/>
      </w:r>
      <w:r>
        <w:tab/>
      </w:r>
      <w:r>
        <w:t>:   Unmarried</w:t>
      </w:r>
    </w:p>
    <w:p>
      <w:pPr/>
      <w:r>
        <w:t xml:space="preserve"> Languages known                  :   English Telugu Urdu and Hindi</w:t>
      </w:r>
    </w:p>
    <w:p>
      <w:pPr>
        <w:ind w:left="2880" w:hanging="2880"/>
      </w:pPr>
      <w:r>
        <w:t>Hobbies</w:t>
      </w:r>
      <w:r>
        <w:tab/>
      </w:r>
      <w:r>
        <w:t>:   Cricket Listing to the music Watching Movies</w:t>
      </w:r>
    </w:p>
    <w:p>
      <w:pPr>
        <w:rPr>
          <w:b/>
          <w:u w:val="single"/>
        </w:rPr>
      </w:pPr>
    </w:p>
    <w:p>
      <w:pPr>
        <w:rPr>
          <w:b/>
          <w:u w:val="single"/>
        </w:rPr>
      </w:pPr>
    </w:p>
    <w:p>
      <w:pPr>
        <w:rPr>
          <w:b/>
          <w:u w:val="single"/>
        </w:rPr>
      </w:pPr>
    </w:p>
    <w:p>
      <w:pPr>
        <w:rPr>
          <w:b/>
          <w:u w:val="single"/>
        </w:rPr>
      </w:pPr>
    </w:p>
    <w:p>
      <w:pPr>
        <w:ind w:left="2160" w:firstLine="720"/>
        <w:rPr>
          <w:b/>
          <w:u w:val="single"/>
        </w:rPr>
      </w:pPr>
      <w:r>
        <w:rPr>
          <w:b/>
          <w:u w:val="single"/>
        </w:rPr>
        <w:t>DECLARATION</w:t>
      </w:r>
    </w:p>
    <w:p>
      <w:pPr>
        <w:ind w:left="2160" w:firstLine="720"/>
        <w:rPr>
          <w:b/>
          <w:u w:val="single"/>
        </w:rPr>
      </w:pPr>
    </w:p>
    <w:p>
      <w:pPr>
        <w:ind w:firstLine="720"/>
      </w:pPr>
    </w:p>
    <w:p>
      <w:pPr>
        <w:ind w:firstLine="720"/>
      </w:pPr>
      <w:r>
        <w:tab/>
      </w:r>
      <w:r>
        <w:t xml:space="preserve">  I hereby declare that all the above information is true to the best of my knowledge. Looking forward to serve your esteemed organization.</w:t>
      </w:r>
    </w:p>
    <w:p>
      <w:pPr>
        <w:ind w:firstLine="720"/>
      </w:pPr>
    </w:p>
    <w:p>
      <w:pPr>
        <w:ind w:firstLine="720"/>
      </w:pPr>
    </w:p>
    <w:p>
      <w:pPr>
        <w:ind w:firstLine="720"/>
      </w:pPr>
    </w:p>
    <w:p>
      <w:pPr>
        <w:ind w:firstLine="720"/>
      </w:pPr>
    </w:p>
    <w:p>
      <w:pPr>
        <w:ind w:firstLine="720"/>
      </w:pPr>
    </w:p>
    <w:p>
      <w:pPr/>
    </w:p>
    <w:p>
      <w:pPr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>
      <w:pPr/>
      <w:r>
        <w:t xml:space="preserve">                                                                                                   (P.GOWTHAM)</w:t>
      </w:r>
    </w:p>
    <w:sectPr>
      <w:pgSz w:w="12240" w:h="15840"/>
      <w:pgMar w:top="360" w:right="1260" w:bottom="108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20007A87" w:usb1="80000000" w:usb2="00000008" w:usb3="00000000" w:csb0="000001FF" w:csb1="00000000"/>
  </w:font>
  <w:font w:name="黑体">
    <w:altName w:val="SimHei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Courier New"/>
    <w:panose1 w:val="02070309020205020404"/>
    <w:charset w:val="00"/>
    <w:family w:val="modern"/>
    <w:pitch w:val="default"/>
    <w:sig w:usb0="20007A87" w:usb1="80000000" w:usb2="00000008" w:usb3="00000000" w:csb0="000001FF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ymbol">
    <w:altName w:val="Symbol"/>
    <w:panose1 w:val="05050102010000020507"/>
    <w:charset w:val="02"/>
    <w:family w:val="roman"/>
    <w:pitch w:val="default"/>
    <w:sig w:usb0="00000000" w:usb1="00000000" w:usb2="00000000" w:usb3="00000000" w:csb0="80000000" w:csb1="00000000"/>
  </w:font>
  <w:font w:name="Arial Narrow">
    <w:altName w:val="Arial Narrow"/>
    <w:panose1 w:val="020B0606020000030204"/>
    <w:charset w:val="00"/>
    <w:family w:val="swiss"/>
    <w:pitch w:val="default"/>
    <w:sig w:usb0="00000000" w:usb1="00000000" w:usb2="00000000" w:usb3="00000000" w:csb0="0000009F" w:csb1="00000000"/>
  </w:font>
  <w:font w:name="Tahoma">
    <w:altName w:val="Tahoma"/>
    <w:panose1 w:val="020B0604030000040204"/>
    <w:charset w:val="00"/>
    <w:family w:val="swiss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00000000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00000002"/>
    <w:multiLevelType w:val="multilevel"/>
    <w:tmpl w:val="00000002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00000004"/>
    <w:multiLevelType w:val="multilevel"/>
    <w:tmpl w:val="00000004"/>
    <w:lvl w:ilvl="0" w:tentative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00000005"/>
    <w:multiLevelType w:val="multilevel"/>
    <w:tmpl w:val="00000005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0000000E"/>
    <w:multiLevelType w:val="multilevel"/>
    <w:tmpl w:val="0000000E"/>
    <w:lvl w:ilvl="0" w:tentative="0">
      <w:start w:val="1"/>
      <w:numFmt w:val="bullet"/>
      <w:lvlText w:val=""/>
      <w:lvlJc w:val="left"/>
      <w:pPr>
        <w:ind w:left="90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62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34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06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78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50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22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94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66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2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5">
    <w:name w:val="Default Paragraph Font"/>
    <w:uiPriority w:val="1"/>
  </w:style>
  <w:style w:type="table" w:default="1" w:styleId="7">
    <w:name w:val="Normal Table"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rFonts w:ascii="Tahoma" w:hAnsi="Tahoma" w:cs="Tahoma"/>
      <w:sz w:val="16"/>
      <w:szCs w:val="16"/>
    </w:rPr>
  </w:style>
  <w:style w:type="paragraph" w:styleId="3">
    <w:name w:val="Body Text"/>
    <w:basedOn w:val="1"/>
    <w:uiPriority w:val="0"/>
    <w:rPr>
      <w:rFonts w:ascii="Arial Narrow" w:hAnsi="Arial Narrow"/>
      <w:szCs w:val="20"/>
    </w:rPr>
  </w:style>
  <w:style w:type="paragraph" w:styleId="4">
    <w:name w:val="Normal (Web)"/>
    <w:basedOn w:val="1"/>
    <w:uiPriority w:val="0"/>
    <w:pPr>
      <w:spacing w:before="100" w:beforeAutospacing="1" w:after="100" w:afterAutospacing="1"/>
    </w:pPr>
  </w:style>
  <w:style w:type="character" w:styleId="6">
    <w:name w:val="Hyperlink"/>
    <w:basedOn w:val="5"/>
    <w:uiPriority w:val="0"/>
    <w:rPr>
      <w:color w:val="0000FF"/>
      <w:u w:val="single"/>
    </w:rPr>
  </w:style>
  <w:style w:type="table" w:styleId="8">
    <w:name w:val="Table Grid"/>
    <w:basedOn w:val="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Balloon Text Char"/>
    <w:basedOn w:val="5"/>
    <w:link w:val="2"/>
    <w:qFormat/>
    <w:uiPriority w:val="0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0</Pages>
  <Words>310</Words>
  <Characters>1778</Characters>
  <Lines>0</Lines>
  <Paragraphs>79</Paragraphs>
  <TotalTime>0</TotalTime>
  <ScaleCrop>false</ScaleCrop>
  <LinksUpToDate>false</LinksUpToDate>
  <CharactersWithSpaces>2607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2017-02-20T20:40:00Z</dcterms:created>
  <dc:creator>suresh</dc:creator>
  <cp:lastModifiedBy>Gowtham’s iPhone</cp:lastModifiedBy>
  <cp:lastPrinted>2017-04-06T14:18:00Z</cp:lastPrinted>
  <dcterms:modified xsi:type="dcterms:W3CDTF">2022-03-07T14:34:56Z</dcterms:modified>
  <dc:title>RESUME</dc:title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21115457BDF240B9AFC92562381AA094</vt:lpwstr>
  </property>
  <property fmtid="{D5CDD505-2E9C-101B-9397-08002B2CF9AE}" pid="3" name="KSOProductBuildVer">
    <vt:lpwstr>3081-11.20.0</vt:lpwstr>
  </property>
</Properties>
</file>