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09D8" w:rsidRDefault="000E4531" w:rsidP="003A09D8">
      <w:pPr>
        <w:jc w:val="center"/>
        <w:rPr>
          <w:rFonts w:ascii="Verdana" w:hAnsi="Verdana" w:cs="Verdana"/>
          <w:b/>
        </w:rPr>
      </w:pPr>
      <w:r>
        <w:rPr>
          <w:rFonts w:ascii="Verdana" w:hAnsi="Verdana" w:cs="Verdana"/>
          <w:b/>
          <w:u w:val="single"/>
        </w:rPr>
        <w:t>CURRICULUM VITA</w:t>
      </w:r>
    </w:p>
    <w:p w:rsidR="003A09D8" w:rsidRDefault="003A09D8" w:rsidP="005D1BE8">
      <w:pPr>
        <w:spacing w:after="0" w:line="240" w:lineRule="auto"/>
        <w:rPr>
          <w:rFonts w:ascii="Verdana" w:hAnsi="Verdana" w:cs="Verdana"/>
          <w:b/>
        </w:rPr>
      </w:pPr>
      <w:r>
        <w:rPr>
          <w:rFonts w:ascii="Verdana" w:hAnsi="Verdana" w:cs="Verdana"/>
          <w:b/>
        </w:rPr>
        <w:t xml:space="preserve">                                                                                         </w:t>
      </w:r>
      <w:r>
        <w:rPr>
          <w:rFonts w:ascii="Verdana" w:hAnsi="Verdana" w:cs="Verdana"/>
          <w:b/>
          <w:noProof/>
          <w:sz w:val="16"/>
          <w:szCs w:val="16"/>
        </w:rPr>
        <w:drawing>
          <wp:inline distT="0" distB="0" distL="0" distR="0">
            <wp:extent cx="1162050" cy="1123950"/>
            <wp:effectExtent l="1905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1162050" cy="1123950"/>
                    </a:xfrm>
                    <a:prstGeom prst="rect">
                      <a:avLst/>
                    </a:prstGeom>
                    <a:noFill/>
                    <a:ln w="9525">
                      <a:noFill/>
                      <a:miter lim="800000"/>
                      <a:headEnd/>
                      <a:tailEnd/>
                    </a:ln>
                  </pic:spPr>
                </pic:pic>
              </a:graphicData>
            </a:graphic>
          </wp:inline>
        </w:drawing>
      </w:r>
    </w:p>
    <w:p w:rsidR="000E4531" w:rsidRDefault="000E4531" w:rsidP="005D1BE8">
      <w:pPr>
        <w:spacing w:after="0" w:line="240" w:lineRule="auto"/>
        <w:rPr>
          <w:rFonts w:ascii="Verdana" w:hAnsi="Verdana" w:cs="Verdana"/>
          <w:b/>
          <w:sz w:val="16"/>
          <w:szCs w:val="16"/>
        </w:rPr>
      </w:pPr>
      <w:r>
        <w:rPr>
          <w:rFonts w:ascii="Verdana" w:hAnsi="Verdana" w:cs="Verdana"/>
          <w:b/>
        </w:rPr>
        <w:t>S.N.NEHAR</w:t>
      </w:r>
      <w:r w:rsidR="007A6D2D">
        <w:rPr>
          <w:rFonts w:ascii="Verdana" w:hAnsi="Verdana" w:cs="Verdana"/>
          <w:b/>
        </w:rPr>
        <w:t xml:space="preserve">                                                                      </w:t>
      </w:r>
    </w:p>
    <w:p w:rsidR="000E4531" w:rsidRDefault="000E4531" w:rsidP="005D1BE8">
      <w:pPr>
        <w:spacing w:after="0" w:line="240" w:lineRule="auto"/>
        <w:rPr>
          <w:rFonts w:ascii="Verdana" w:hAnsi="Verdana" w:cs="Verdana"/>
          <w:b/>
          <w:sz w:val="16"/>
          <w:szCs w:val="16"/>
        </w:rPr>
      </w:pPr>
      <w:r>
        <w:rPr>
          <w:rFonts w:ascii="Verdana" w:hAnsi="Verdana" w:cs="Verdana"/>
          <w:b/>
          <w:sz w:val="16"/>
          <w:szCs w:val="16"/>
        </w:rPr>
        <w:t xml:space="preserve">Phone No. 9986935165 </w:t>
      </w:r>
    </w:p>
    <w:p w:rsidR="00B5140E" w:rsidRDefault="00B5140E" w:rsidP="005D1BE8">
      <w:pPr>
        <w:spacing w:after="0" w:line="240" w:lineRule="auto"/>
        <w:rPr>
          <w:rFonts w:ascii="Verdana" w:hAnsi="Verdana" w:cs="Verdana"/>
          <w:b/>
          <w:sz w:val="16"/>
          <w:szCs w:val="16"/>
        </w:rPr>
      </w:pPr>
    </w:p>
    <w:p w:rsidR="00B35D1F" w:rsidRDefault="00B35D1F" w:rsidP="005D1BE8">
      <w:pPr>
        <w:spacing w:after="0" w:line="240" w:lineRule="auto"/>
        <w:rPr>
          <w:rFonts w:ascii="Verdana" w:hAnsi="Verdana" w:cs="Verdana"/>
          <w:b/>
          <w:sz w:val="16"/>
          <w:szCs w:val="16"/>
        </w:rPr>
      </w:pPr>
      <w:r>
        <w:rPr>
          <w:rFonts w:ascii="Verdana" w:hAnsi="Verdana" w:cs="Verdana"/>
          <w:b/>
          <w:sz w:val="16"/>
          <w:szCs w:val="16"/>
        </w:rPr>
        <w:t>N</w:t>
      </w:r>
      <w:r w:rsidR="00144A12">
        <w:rPr>
          <w:rFonts w:ascii="Verdana" w:hAnsi="Verdana" w:cs="Verdana"/>
          <w:b/>
          <w:sz w:val="16"/>
          <w:szCs w:val="16"/>
        </w:rPr>
        <w:t>0</w:t>
      </w:r>
      <w:r>
        <w:rPr>
          <w:rFonts w:ascii="Verdana" w:hAnsi="Verdana" w:cs="Verdana"/>
          <w:b/>
          <w:sz w:val="16"/>
          <w:szCs w:val="16"/>
        </w:rPr>
        <w:t>. 33, 2</w:t>
      </w:r>
      <w:r w:rsidR="000A4205" w:rsidRPr="000A4205">
        <w:rPr>
          <w:rFonts w:ascii="Verdana" w:hAnsi="Verdana" w:cs="Verdana"/>
          <w:b/>
          <w:sz w:val="16"/>
          <w:szCs w:val="16"/>
          <w:vertAlign w:val="superscript"/>
        </w:rPr>
        <w:t>nd</w:t>
      </w:r>
      <w:r w:rsidR="000A4205">
        <w:rPr>
          <w:rFonts w:ascii="Verdana" w:hAnsi="Verdana" w:cs="Verdana"/>
          <w:b/>
          <w:sz w:val="16"/>
          <w:szCs w:val="16"/>
        </w:rPr>
        <w:t xml:space="preserve"> </w:t>
      </w:r>
      <w:r>
        <w:rPr>
          <w:rFonts w:ascii="Verdana" w:hAnsi="Verdana" w:cs="Verdana"/>
          <w:b/>
          <w:sz w:val="16"/>
          <w:szCs w:val="16"/>
        </w:rPr>
        <w:t>Floor</w:t>
      </w:r>
    </w:p>
    <w:p w:rsidR="00046861" w:rsidRDefault="00046861" w:rsidP="005D1BE8">
      <w:pPr>
        <w:spacing w:after="0" w:line="240" w:lineRule="auto"/>
        <w:rPr>
          <w:rFonts w:ascii="Verdana" w:hAnsi="Verdana" w:cs="Verdana"/>
          <w:b/>
          <w:sz w:val="16"/>
          <w:szCs w:val="16"/>
        </w:rPr>
      </w:pPr>
      <w:r>
        <w:rPr>
          <w:rFonts w:ascii="Verdana" w:hAnsi="Verdana" w:cs="Verdana"/>
          <w:b/>
          <w:sz w:val="16"/>
          <w:szCs w:val="16"/>
        </w:rPr>
        <w:t>2</w:t>
      </w:r>
      <w:r w:rsidRPr="00046861">
        <w:rPr>
          <w:rFonts w:ascii="Verdana" w:hAnsi="Verdana" w:cs="Verdana"/>
          <w:b/>
          <w:sz w:val="16"/>
          <w:szCs w:val="16"/>
          <w:vertAlign w:val="superscript"/>
        </w:rPr>
        <w:t>nd</w:t>
      </w:r>
      <w:r>
        <w:rPr>
          <w:rFonts w:ascii="Verdana" w:hAnsi="Verdana" w:cs="Verdana"/>
          <w:b/>
          <w:sz w:val="16"/>
          <w:szCs w:val="16"/>
        </w:rPr>
        <w:t xml:space="preserve"> Cross</w:t>
      </w:r>
    </w:p>
    <w:p w:rsidR="00B35D1F" w:rsidRDefault="00B35D1F" w:rsidP="005D1BE8">
      <w:pPr>
        <w:spacing w:after="0" w:line="240" w:lineRule="auto"/>
        <w:rPr>
          <w:rFonts w:ascii="Verdana" w:hAnsi="Verdana" w:cs="Verdana"/>
          <w:b/>
          <w:sz w:val="16"/>
          <w:szCs w:val="16"/>
        </w:rPr>
      </w:pPr>
      <w:r>
        <w:rPr>
          <w:rFonts w:ascii="Verdana" w:hAnsi="Verdana" w:cs="Verdana"/>
          <w:b/>
          <w:sz w:val="16"/>
          <w:szCs w:val="16"/>
        </w:rPr>
        <w:t xml:space="preserve">R. T Nagar </w:t>
      </w:r>
    </w:p>
    <w:p w:rsidR="00B35D1F" w:rsidRPr="00B35D1F" w:rsidRDefault="00B35D1F" w:rsidP="005D1BE8">
      <w:pPr>
        <w:spacing w:after="0" w:line="240" w:lineRule="auto"/>
        <w:rPr>
          <w:rFonts w:ascii="Verdana" w:hAnsi="Verdana" w:cs="Verdana"/>
          <w:b/>
          <w:sz w:val="16"/>
          <w:szCs w:val="16"/>
        </w:rPr>
      </w:pPr>
      <w:r>
        <w:rPr>
          <w:rFonts w:ascii="Verdana" w:hAnsi="Verdana" w:cs="Verdana"/>
          <w:b/>
          <w:sz w:val="16"/>
          <w:szCs w:val="16"/>
        </w:rPr>
        <w:t>Bangalore - 32</w:t>
      </w:r>
    </w:p>
    <w:p w:rsidR="005C3FD6" w:rsidRDefault="005C3FD6" w:rsidP="005D1BE8">
      <w:pPr>
        <w:spacing w:after="0" w:line="240" w:lineRule="auto"/>
      </w:pPr>
    </w:p>
    <w:p w:rsidR="000E4531" w:rsidRDefault="000E4531" w:rsidP="005D1BE8">
      <w:pPr>
        <w:spacing w:after="0" w:line="240" w:lineRule="auto"/>
        <w:rPr>
          <w:rFonts w:ascii="Verdana" w:hAnsi="Verdana" w:cs="Verdana"/>
          <w:b/>
        </w:rPr>
      </w:pPr>
      <w:r>
        <w:rPr>
          <w:rFonts w:ascii="Verdana" w:hAnsi="Verdana" w:cs="Verdana"/>
          <w:b/>
          <w:sz w:val="16"/>
          <w:szCs w:val="16"/>
        </w:rPr>
        <w:t>Email: shaikhnehar</w:t>
      </w:r>
      <w:r w:rsidR="000F7427">
        <w:rPr>
          <w:rFonts w:ascii="Verdana" w:hAnsi="Verdana" w:cs="Verdana"/>
          <w:b/>
          <w:sz w:val="16"/>
          <w:szCs w:val="16"/>
        </w:rPr>
        <w:t>6</w:t>
      </w:r>
      <w:r>
        <w:rPr>
          <w:rFonts w:ascii="Verdana" w:hAnsi="Verdana" w:cs="Verdana"/>
          <w:b/>
          <w:sz w:val="16"/>
          <w:szCs w:val="16"/>
        </w:rPr>
        <w:t>@</w:t>
      </w:r>
      <w:r w:rsidR="000F7427">
        <w:rPr>
          <w:rFonts w:ascii="Verdana" w:hAnsi="Verdana" w:cs="Verdana"/>
          <w:b/>
          <w:sz w:val="16"/>
          <w:szCs w:val="16"/>
        </w:rPr>
        <w:t>gmail</w:t>
      </w:r>
      <w:r>
        <w:rPr>
          <w:rFonts w:ascii="Verdana" w:hAnsi="Verdana" w:cs="Verdana"/>
          <w:b/>
          <w:sz w:val="16"/>
          <w:szCs w:val="16"/>
        </w:rPr>
        <w:t>.com</w:t>
      </w:r>
    </w:p>
    <w:p w:rsidR="000E4531" w:rsidRDefault="000E4531" w:rsidP="005D1BE8">
      <w:pPr>
        <w:spacing w:after="0"/>
        <w:rPr>
          <w:rFonts w:ascii="Verdana" w:hAnsi="Verdana" w:cs="Verdana"/>
          <w:b/>
        </w:rPr>
      </w:pPr>
    </w:p>
    <w:tbl>
      <w:tblPr>
        <w:tblW w:w="9218" w:type="dxa"/>
        <w:tblInd w:w="-352" w:type="dxa"/>
        <w:tblLayout w:type="fixed"/>
        <w:tblLook w:val="0000"/>
      </w:tblPr>
      <w:tblGrid>
        <w:gridCol w:w="9218"/>
      </w:tblGrid>
      <w:tr w:rsidR="000E4531" w:rsidTr="003A09D8">
        <w:trPr>
          <w:trHeight w:val="278"/>
        </w:trPr>
        <w:tc>
          <w:tcPr>
            <w:tcW w:w="9218"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0E4531" w:rsidRDefault="000E4531" w:rsidP="008A6AE0">
            <w:pPr>
              <w:spacing w:line="360" w:lineRule="auto"/>
              <w:jc w:val="center"/>
            </w:pPr>
            <w:r>
              <w:rPr>
                <w:rFonts w:ascii="Arial" w:hAnsi="Arial" w:cs="Arial"/>
                <w:b/>
                <w:i/>
              </w:rPr>
              <w:t xml:space="preserve">Career Objective </w:t>
            </w:r>
          </w:p>
        </w:tc>
      </w:tr>
    </w:tbl>
    <w:p w:rsidR="00C671D8" w:rsidRDefault="00C671D8" w:rsidP="000E4531">
      <w:pPr>
        <w:pStyle w:val="TOC1"/>
        <w:rPr>
          <w:sz w:val="24"/>
          <w:szCs w:val="24"/>
        </w:rPr>
      </w:pPr>
    </w:p>
    <w:p w:rsidR="000E4531" w:rsidRDefault="000E4531" w:rsidP="000E4531">
      <w:pPr>
        <w:pStyle w:val="TOC1"/>
        <w:rPr>
          <w:sz w:val="24"/>
          <w:szCs w:val="24"/>
        </w:rPr>
      </w:pPr>
      <w:r>
        <w:rPr>
          <w:sz w:val="24"/>
          <w:szCs w:val="24"/>
        </w:rPr>
        <w:t xml:space="preserve">To excel in the field of Recruitment by taking </w:t>
      </w:r>
      <w:r w:rsidR="00F61BB6">
        <w:rPr>
          <w:sz w:val="24"/>
          <w:szCs w:val="24"/>
        </w:rPr>
        <w:t>every day</w:t>
      </w:r>
      <w:r>
        <w:rPr>
          <w:sz w:val="24"/>
          <w:szCs w:val="24"/>
        </w:rPr>
        <w:t xml:space="preserve"> as a learning experience for personal and organizational growth. </w:t>
      </w:r>
    </w:p>
    <w:tbl>
      <w:tblPr>
        <w:tblW w:w="9218" w:type="dxa"/>
        <w:tblInd w:w="-352" w:type="dxa"/>
        <w:tblLayout w:type="fixed"/>
        <w:tblLook w:val="0000"/>
      </w:tblPr>
      <w:tblGrid>
        <w:gridCol w:w="9218"/>
      </w:tblGrid>
      <w:tr w:rsidR="000E4531" w:rsidTr="00277102">
        <w:trPr>
          <w:trHeight w:val="278"/>
        </w:trPr>
        <w:tc>
          <w:tcPr>
            <w:tcW w:w="9218"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0E4531" w:rsidRDefault="000E4531" w:rsidP="008A6AE0">
            <w:pPr>
              <w:spacing w:line="360" w:lineRule="auto"/>
              <w:jc w:val="center"/>
            </w:pPr>
            <w:r>
              <w:rPr>
                <w:rFonts w:ascii="Arial" w:hAnsi="Arial" w:cs="Arial"/>
                <w:b/>
                <w:i/>
              </w:rPr>
              <w:t xml:space="preserve">Work Experience  </w:t>
            </w:r>
          </w:p>
        </w:tc>
      </w:tr>
    </w:tbl>
    <w:p w:rsidR="000E4531" w:rsidRDefault="000E4531" w:rsidP="0004688F">
      <w:pPr>
        <w:spacing w:after="0" w:line="240" w:lineRule="auto"/>
        <w:ind w:left="-360"/>
        <w:jc w:val="both"/>
      </w:pPr>
    </w:p>
    <w:p w:rsidR="00004016" w:rsidRDefault="00004016" w:rsidP="00004016">
      <w:pPr>
        <w:spacing w:after="0" w:line="240" w:lineRule="auto"/>
        <w:ind w:left="-360"/>
        <w:jc w:val="both"/>
      </w:pPr>
      <w:r>
        <w:t xml:space="preserve">Name of the organization  </w:t>
      </w:r>
      <w:r>
        <w:tab/>
        <w:t xml:space="preserve">:   RBD </w:t>
      </w:r>
      <w:proofErr w:type="spellStart"/>
      <w:r>
        <w:t>Sarovar</w:t>
      </w:r>
      <w:proofErr w:type="spellEnd"/>
      <w:r>
        <w:t xml:space="preserve"> </w:t>
      </w:r>
      <w:proofErr w:type="gramStart"/>
      <w:r>
        <w:t xml:space="preserve">Portico  </w:t>
      </w:r>
      <w:r w:rsidR="000B676A">
        <w:t>(</w:t>
      </w:r>
      <w:proofErr w:type="spellStart"/>
      <w:proofErr w:type="gramEnd"/>
      <w:r w:rsidR="000B676A">
        <w:t>Sarovar</w:t>
      </w:r>
      <w:proofErr w:type="spellEnd"/>
      <w:r w:rsidR="000B676A">
        <w:t xml:space="preserve"> Group of Hotels) </w:t>
      </w:r>
      <w:r>
        <w:t xml:space="preserve"> – </w:t>
      </w:r>
      <w:r w:rsidRPr="00CE36FC">
        <w:rPr>
          <w:b/>
        </w:rPr>
        <w:t>Bangalore</w:t>
      </w:r>
    </w:p>
    <w:p w:rsidR="00004016" w:rsidRDefault="00004016" w:rsidP="00004016">
      <w:pPr>
        <w:spacing w:after="0" w:line="240" w:lineRule="auto"/>
        <w:ind w:left="-360"/>
        <w:jc w:val="both"/>
      </w:pPr>
      <w:r>
        <w:t>Designation</w:t>
      </w:r>
      <w:r>
        <w:tab/>
      </w:r>
      <w:r>
        <w:tab/>
      </w:r>
      <w:r>
        <w:tab/>
        <w:t xml:space="preserve">:    HR Manager </w:t>
      </w:r>
    </w:p>
    <w:p w:rsidR="00004016" w:rsidRDefault="00004016" w:rsidP="00004016">
      <w:pPr>
        <w:spacing w:after="0" w:line="240" w:lineRule="auto"/>
        <w:ind w:left="-360"/>
        <w:jc w:val="both"/>
      </w:pPr>
      <w:r>
        <w:t xml:space="preserve">Duration               </w:t>
      </w:r>
      <w:r w:rsidR="00EB74BE">
        <w:t xml:space="preserve">  </w:t>
      </w:r>
      <w:r w:rsidR="00891DE1">
        <w:tab/>
      </w:r>
      <w:r w:rsidR="00EB74BE">
        <w:t xml:space="preserve">               </w:t>
      </w:r>
      <w:r w:rsidR="00891DE1">
        <w:t>:   2017 till 2019</w:t>
      </w:r>
    </w:p>
    <w:p w:rsidR="00004016" w:rsidRDefault="00004016" w:rsidP="00004016">
      <w:pPr>
        <w:spacing w:after="0" w:line="240" w:lineRule="auto"/>
        <w:ind w:left="-360"/>
        <w:jc w:val="both"/>
      </w:pPr>
    </w:p>
    <w:p w:rsidR="000E4531" w:rsidRPr="00CE36FC" w:rsidRDefault="000E4531" w:rsidP="0004688F">
      <w:pPr>
        <w:spacing w:after="0" w:line="240" w:lineRule="auto"/>
        <w:ind w:left="-360"/>
        <w:jc w:val="both"/>
        <w:rPr>
          <w:b/>
        </w:rPr>
      </w:pPr>
      <w:r>
        <w:t xml:space="preserve">Name of the organization  </w:t>
      </w:r>
      <w:r w:rsidR="0004688F">
        <w:tab/>
      </w:r>
      <w:r>
        <w:t xml:space="preserve">:   The </w:t>
      </w:r>
      <w:proofErr w:type="spellStart"/>
      <w:r>
        <w:t>Svenska</w:t>
      </w:r>
      <w:proofErr w:type="spellEnd"/>
      <w:r w:rsidR="000F1631">
        <w:t xml:space="preserve"> </w:t>
      </w:r>
      <w:r>
        <w:t xml:space="preserve">Hotel  </w:t>
      </w:r>
      <w:r w:rsidRPr="00CE36FC">
        <w:rPr>
          <w:b/>
        </w:rPr>
        <w:t>– Bangalore</w:t>
      </w:r>
    </w:p>
    <w:p w:rsidR="000E4531" w:rsidRDefault="000E4531" w:rsidP="0004688F">
      <w:pPr>
        <w:spacing w:after="0" w:line="240" w:lineRule="auto"/>
        <w:ind w:left="-360"/>
        <w:jc w:val="both"/>
      </w:pPr>
      <w:r>
        <w:t>Designation</w:t>
      </w:r>
      <w:r>
        <w:tab/>
      </w:r>
      <w:r w:rsidR="00B76200">
        <w:tab/>
      </w:r>
      <w:r w:rsidR="00B76200">
        <w:tab/>
      </w:r>
      <w:r>
        <w:t xml:space="preserve">: </w:t>
      </w:r>
      <w:r w:rsidR="006326B8">
        <w:t xml:space="preserve">  </w:t>
      </w:r>
      <w:r w:rsidR="00132A09">
        <w:t>HR</w:t>
      </w:r>
      <w:r>
        <w:t xml:space="preserve"> Manager </w:t>
      </w:r>
    </w:p>
    <w:p w:rsidR="000E4531" w:rsidRDefault="00004016" w:rsidP="0004688F">
      <w:pPr>
        <w:spacing w:after="0" w:line="240" w:lineRule="auto"/>
        <w:ind w:left="-360"/>
        <w:jc w:val="both"/>
      </w:pPr>
      <w:r>
        <w:t>Duration</w:t>
      </w:r>
      <w:r w:rsidR="0004688F">
        <w:tab/>
      </w:r>
      <w:r w:rsidR="00EB74BE">
        <w:t xml:space="preserve">                             </w:t>
      </w:r>
      <w:r w:rsidR="000E4531">
        <w:t>:   2016 t</w:t>
      </w:r>
      <w:r w:rsidR="00202E59">
        <w:t>o</w:t>
      </w:r>
      <w:r>
        <w:t>2017</w:t>
      </w:r>
    </w:p>
    <w:p w:rsidR="000E4531" w:rsidRDefault="000E4531" w:rsidP="0004688F">
      <w:pPr>
        <w:spacing w:after="0" w:line="240" w:lineRule="auto"/>
        <w:ind w:left="-360"/>
        <w:jc w:val="both"/>
      </w:pPr>
    </w:p>
    <w:p w:rsidR="000E4531" w:rsidRDefault="000E4531" w:rsidP="0004688F">
      <w:pPr>
        <w:spacing w:after="0" w:line="240" w:lineRule="auto"/>
        <w:ind w:left="-360"/>
        <w:jc w:val="both"/>
      </w:pPr>
      <w:r>
        <w:t xml:space="preserve">Name of the organization   </w:t>
      </w:r>
      <w:r w:rsidR="0004688F">
        <w:tab/>
      </w:r>
      <w:r>
        <w:t xml:space="preserve">:   Quality Inn Hotel  </w:t>
      </w:r>
      <w:r w:rsidR="008E4D65">
        <w:t xml:space="preserve"> (Choice Hotels International) </w:t>
      </w:r>
      <w:r>
        <w:t>–</w:t>
      </w:r>
      <w:r>
        <w:rPr>
          <w:b/>
        </w:rPr>
        <w:t>Bangalore</w:t>
      </w:r>
    </w:p>
    <w:p w:rsidR="000E4531" w:rsidRDefault="000E4531" w:rsidP="0004688F">
      <w:pPr>
        <w:spacing w:after="0" w:line="240" w:lineRule="auto"/>
        <w:ind w:left="-360"/>
        <w:jc w:val="both"/>
      </w:pPr>
      <w:r>
        <w:t>Designation</w:t>
      </w:r>
      <w:r>
        <w:tab/>
      </w:r>
      <w:r w:rsidR="0004688F">
        <w:tab/>
      </w:r>
      <w:r w:rsidR="0004688F">
        <w:tab/>
      </w:r>
      <w:r>
        <w:t xml:space="preserve">:   </w:t>
      </w:r>
      <w:r w:rsidR="00132A09">
        <w:t xml:space="preserve">HR Manager </w:t>
      </w:r>
    </w:p>
    <w:p w:rsidR="000E4531" w:rsidRDefault="000E4531" w:rsidP="0004688F">
      <w:pPr>
        <w:spacing w:after="0" w:line="240" w:lineRule="auto"/>
        <w:ind w:left="-360"/>
        <w:jc w:val="both"/>
      </w:pPr>
      <w:r>
        <w:t xml:space="preserve">Duration                             </w:t>
      </w:r>
      <w:r w:rsidR="0004688F">
        <w:tab/>
      </w:r>
      <w:r w:rsidR="00202E59">
        <w:t>:   2013 to</w:t>
      </w:r>
      <w:r>
        <w:t xml:space="preserve"> 2015</w:t>
      </w:r>
    </w:p>
    <w:p w:rsidR="000E4531" w:rsidRDefault="000E4531" w:rsidP="0004688F">
      <w:pPr>
        <w:spacing w:after="0" w:line="240" w:lineRule="auto"/>
        <w:ind w:left="-360"/>
        <w:jc w:val="both"/>
      </w:pPr>
    </w:p>
    <w:p w:rsidR="000E4531" w:rsidRDefault="000E4531" w:rsidP="0004688F">
      <w:pPr>
        <w:spacing w:after="0" w:line="240" w:lineRule="auto"/>
        <w:ind w:left="-360"/>
        <w:jc w:val="both"/>
      </w:pPr>
      <w:r>
        <w:t xml:space="preserve">Name of the organization   </w:t>
      </w:r>
      <w:r w:rsidR="0004688F">
        <w:tab/>
      </w:r>
      <w:r>
        <w:t xml:space="preserve">:  </w:t>
      </w:r>
      <w:proofErr w:type="spellStart"/>
      <w:proofErr w:type="gramStart"/>
      <w:r>
        <w:t>A.J.International</w:t>
      </w:r>
      <w:proofErr w:type="spellEnd"/>
      <w:r>
        <w:t xml:space="preserve">  Hotel</w:t>
      </w:r>
      <w:proofErr w:type="gramEnd"/>
      <w:r>
        <w:t xml:space="preserve"> - </w:t>
      </w:r>
      <w:r>
        <w:rPr>
          <w:b/>
        </w:rPr>
        <w:t>Bangalore</w:t>
      </w:r>
    </w:p>
    <w:p w:rsidR="000E4531" w:rsidRDefault="000E4531" w:rsidP="0004688F">
      <w:pPr>
        <w:spacing w:after="0" w:line="240" w:lineRule="auto"/>
        <w:ind w:left="-360"/>
        <w:jc w:val="both"/>
      </w:pPr>
      <w:r>
        <w:t>Designation</w:t>
      </w:r>
      <w:r>
        <w:tab/>
      </w:r>
      <w:r w:rsidR="0004688F">
        <w:tab/>
      </w:r>
      <w:r w:rsidR="0004688F">
        <w:tab/>
      </w:r>
      <w:r>
        <w:t xml:space="preserve">:  </w:t>
      </w:r>
      <w:r w:rsidR="00132A09">
        <w:t xml:space="preserve">HR Manager </w:t>
      </w:r>
    </w:p>
    <w:p w:rsidR="000E4531" w:rsidRDefault="000E4531" w:rsidP="0004688F">
      <w:pPr>
        <w:spacing w:after="0" w:line="240" w:lineRule="auto"/>
        <w:ind w:left="-360"/>
        <w:jc w:val="both"/>
      </w:pPr>
      <w:r>
        <w:t xml:space="preserve">Duration                             </w:t>
      </w:r>
      <w:r w:rsidR="00EB74BE">
        <w:t xml:space="preserve">      </w:t>
      </w:r>
      <w:r>
        <w:t>:  2009 to 2013</w:t>
      </w:r>
    </w:p>
    <w:p w:rsidR="000E4531" w:rsidRDefault="000E4531" w:rsidP="0004688F">
      <w:pPr>
        <w:spacing w:after="0" w:line="240" w:lineRule="auto"/>
        <w:ind w:left="-360"/>
        <w:jc w:val="both"/>
      </w:pPr>
    </w:p>
    <w:p w:rsidR="000E4531" w:rsidRDefault="000E4531" w:rsidP="0004688F">
      <w:pPr>
        <w:spacing w:after="0" w:line="240" w:lineRule="auto"/>
        <w:ind w:left="-360"/>
        <w:jc w:val="both"/>
      </w:pPr>
      <w:r>
        <w:t xml:space="preserve">Name of the Organization </w:t>
      </w:r>
      <w:r w:rsidR="0004688F">
        <w:tab/>
      </w:r>
      <w:r>
        <w:t xml:space="preserve">: The </w:t>
      </w:r>
      <w:proofErr w:type="spellStart"/>
      <w:r>
        <w:t>Leela</w:t>
      </w:r>
      <w:proofErr w:type="spellEnd"/>
      <w:r>
        <w:t xml:space="preserve"> Palace – </w:t>
      </w:r>
      <w:r>
        <w:rPr>
          <w:b/>
        </w:rPr>
        <w:t xml:space="preserve">Bangalore </w:t>
      </w:r>
    </w:p>
    <w:p w:rsidR="000E4531" w:rsidRDefault="000E4531" w:rsidP="00127CC2">
      <w:pPr>
        <w:spacing w:after="0" w:line="240" w:lineRule="auto"/>
        <w:ind w:left="-360"/>
        <w:jc w:val="both"/>
      </w:pPr>
      <w:r>
        <w:t xml:space="preserve">Designation                      </w:t>
      </w:r>
      <w:r w:rsidR="0004688F">
        <w:tab/>
      </w:r>
      <w:r w:rsidR="00127CC2">
        <w:t xml:space="preserve"> : Internship cum  </w:t>
      </w:r>
      <w:r>
        <w:t>HR Executive</w:t>
      </w:r>
      <w:r w:rsidR="00127CC2">
        <w:t xml:space="preserve"> </w:t>
      </w:r>
    </w:p>
    <w:p w:rsidR="000E4531" w:rsidRDefault="000E4531" w:rsidP="0004688F">
      <w:pPr>
        <w:spacing w:after="0" w:line="240" w:lineRule="auto"/>
        <w:ind w:left="-360"/>
        <w:jc w:val="both"/>
        <w:rPr>
          <w:b/>
        </w:rPr>
      </w:pPr>
      <w:r>
        <w:t xml:space="preserve">Duration                       </w:t>
      </w:r>
      <w:r w:rsidR="0004688F">
        <w:tab/>
      </w:r>
      <w:r>
        <w:t xml:space="preserve"> : 2006 to 200</w:t>
      </w:r>
      <w:r w:rsidR="00181736">
        <w:t>8</w:t>
      </w:r>
      <w:r>
        <w:t xml:space="preserve"> </w:t>
      </w:r>
      <w:proofErr w:type="gramStart"/>
      <w:r w:rsidR="009E0957">
        <w:t>( 2004</w:t>
      </w:r>
      <w:proofErr w:type="gramEnd"/>
      <w:r w:rsidR="009E0957">
        <w:t xml:space="preserve"> to 2006 was pursuing MBA in HR)</w:t>
      </w:r>
    </w:p>
    <w:p w:rsidR="000E4531" w:rsidRDefault="000E4531" w:rsidP="0004688F">
      <w:pPr>
        <w:spacing w:after="0" w:line="240" w:lineRule="auto"/>
        <w:ind w:left="-360"/>
        <w:jc w:val="both"/>
      </w:pPr>
    </w:p>
    <w:p w:rsidR="000E4531" w:rsidRDefault="000E4531" w:rsidP="0004688F">
      <w:pPr>
        <w:spacing w:after="0" w:line="240" w:lineRule="auto"/>
        <w:ind w:left="-360"/>
        <w:jc w:val="both"/>
      </w:pPr>
      <w:r>
        <w:t>Name organization</w:t>
      </w:r>
      <w:r w:rsidR="0004688F">
        <w:rPr>
          <w:b/>
        </w:rPr>
        <w:tab/>
      </w:r>
      <w:r w:rsidR="0004688F">
        <w:rPr>
          <w:b/>
        </w:rPr>
        <w:tab/>
      </w:r>
      <w:r>
        <w:rPr>
          <w:b/>
        </w:rPr>
        <w:t xml:space="preserve"> :  </w:t>
      </w:r>
      <w:r>
        <w:t xml:space="preserve">The Duke Retreat Ltd – </w:t>
      </w:r>
      <w:proofErr w:type="spellStart"/>
      <w:r w:rsidR="006F092D" w:rsidRPr="006F092D">
        <w:rPr>
          <w:b/>
        </w:rPr>
        <w:t>Pune</w:t>
      </w:r>
      <w:proofErr w:type="spellEnd"/>
      <w:r>
        <w:rPr>
          <w:b/>
        </w:rPr>
        <w:t xml:space="preserve"> (</w:t>
      </w:r>
      <w:proofErr w:type="spellStart"/>
      <w:r>
        <w:rPr>
          <w:b/>
        </w:rPr>
        <w:t>Khandala</w:t>
      </w:r>
      <w:proofErr w:type="spellEnd"/>
      <w:r>
        <w:rPr>
          <w:b/>
        </w:rPr>
        <w:t>)</w:t>
      </w:r>
    </w:p>
    <w:p w:rsidR="000E4531" w:rsidRDefault="000E4531" w:rsidP="0004688F">
      <w:pPr>
        <w:spacing w:after="0" w:line="240" w:lineRule="auto"/>
        <w:ind w:left="-360"/>
        <w:jc w:val="both"/>
      </w:pPr>
      <w:r>
        <w:t>Designation</w:t>
      </w:r>
      <w:r>
        <w:tab/>
      </w:r>
      <w:r w:rsidR="0004688F">
        <w:tab/>
      </w:r>
      <w:r w:rsidR="0004688F">
        <w:rPr>
          <w:b/>
        </w:rPr>
        <w:tab/>
      </w:r>
      <w:r>
        <w:rPr>
          <w:b/>
        </w:rPr>
        <w:t xml:space="preserve"> </w:t>
      </w:r>
      <w:r w:rsidRPr="002C200D">
        <w:t xml:space="preserve">:  </w:t>
      </w:r>
      <w:r w:rsidR="002C200D" w:rsidRPr="002C200D">
        <w:t>GM</w:t>
      </w:r>
      <w:r w:rsidR="002C200D">
        <w:t xml:space="preserve"> Secretary </w:t>
      </w:r>
      <w:r w:rsidR="00D30703">
        <w:t>&amp; also</w:t>
      </w:r>
      <w:r w:rsidR="002C200D">
        <w:t xml:space="preserve"> use to assist </w:t>
      </w:r>
      <w:r>
        <w:t xml:space="preserve">HR </w:t>
      </w:r>
      <w:r w:rsidR="002C200D">
        <w:t xml:space="preserve">Department </w:t>
      </w:r>
    </w:p>
    <w:p w:rsidR="000E4531" w:rsidRDefault="000E4531" w:rsidP="0004688F">
      <w:pPr>
        <w:spacing w:after="0" w:line="240" w:lineRule="auto"/>
        <w:ind w:left="-360"/>
        <w:jc w:val="both"/>
      </w:pPr>
      <w:r>
        <w:t xml:space="preserve">Duration     </w:t>
      </w:r>
      <w:r w:rsidR="0004688F">
        <w:rPr>
          <w:b/>
        </w:rPr>
        <w:tab/>
      </w:r>
      <w:r w:rsidR="00EB74BE">
        <w:rPr>
          <w:b/>
        </w:rPr>
        <w:t xml:space="preserve">                              </w:t>
      </w:r>
      <w:r>
        <w:t>:  1998</w:t>
      </w:r>
      <w:r w:rsidR="003A0A43">
        <w:t>–</w:t>
      </w:r>
      <w:r w:rsidR="002C200D">
        <w:t xml:space="preserve"> 2002</w:t>
      </w:r>
    </w:p>
    <w:p w:rsidR="003A0A43" w:rsidRDefault="003A0A43" w:rsidP="0004688F">
      <w:pPr>
        <w:spacing w:after="0" w:line="240" w:lineRule="auto"/>
        <w:ind w:left="-360"/>
        <w:jc w:val="both"/>
        <w:rPr>
          <w:b/>
        </w:rPr>
      </w:pPr>
    </w:p>
    <w:p w:rsidR="000E4531" w:rsidRDefault="000E4531" w:rsidP="0004688F">
      <w:pPr>
        <w:spacing w:after="0"/>
        <w:ind w:left="-360"/>
        <w:jc w:val="both"/>
        <w:rPr>
          <w:b/>
        </w:rPr>
      </w:pPr>
    </w:p>
    <w:tbl>
      <w:tblPr>
        <w:tblW w:w="0" w:type="auto"/>
        <w:tblInd w:w="-262" w:type="dxa"/>
        <w:tblLayout w:type="fixed"/>
        <w:tblLook w:val="0000"/>
      </w:tblPr>
      <w:tblGrid>
        <w:gridCol w:w="9128"/>
      </w:tblGrid>
      <w:tr w:rsidR="000E4531" w:rsidTr="008A6AE0">
        <w:trPr>
          <w:trHeight w:val="278"/>
        </w:trPr>
        <w:tc>
          <w:tcPr>
            <w:tcW w:w="9128"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0E4531" w:rsidRDefault="000E4531" w:rsidP="008A6AE0">
            <w:pPr>
              <w:spacing w:line="360" w:lineRule="auto"/>
              <w:jc w:val="center"/>
            </w:pPr>
            <w:r>
              <w:rPr>
                <w:rFonts w:ascii="Arial" w:hAnsi="Arial" w:cs="Arial"/>
                <w:b/>
                <w:i/>
              </w:rPr>
              <w:t xml:space="preserve">Job Profile   </w:t>
            </w:r>
          </w:p>
        </w:tc>
      </w:tr>
    </w:tbl>
    <w:p w:rsidR="000E4531" w:rsidRDefault="000E4531" w:rsidP="000E4531">
      <w:pPr>
        <w:ind w:left="-360"/>
        <w:jc w:val="both"/>
      </w:pPr>
    </w:p>
    <w:p w:rsidR="00C84474" w:rsidRPr="00FA7D7D" w:rsidRDefault="00C84474" w:rsidP="00B256BF">
      <w:pPr>
        <w:pStyle w:val="TOC2"/>
        <w:numPr>
          <w:ilvl w:val="0"/>
          <w:numId w:val="5"/>
        </w:numPr>
        <w:spacing w:after="0" w:line="360" w:lineRule="auto"/>
        <w:ind w:left="450"/>
        <w:jc w:val="both"/>
        <w:rPr>
          <w:rFonts w:ascii="Times New Roman" w:hAnsi="Times New Roman"/>
        </w:rPr>
      </w:pPr>
      <w:r w:rsidRPr="00FA7D7D">
        <w:rPr>
          <w:rFonts w:ascii="Times New Roman" w:eastAsia="Times New Roman" w:hAnsi="Times New Roman"/>
        </w:rPr>
        <w:t>HR Generalist: Got well-grounded with entire HR processes. Employee compensation study, Executive training &amp; Development, Performance appraisals, Payroll, etc.</w:t>
      </w:r>
    </w:p>
    <w:p w:rsidR="000E4531" w:rsidRPr="00FA7D7D" w:rsidRDefault="000E4531" w:rsidP="00B256BF">
      <w:pPr>
        <w:pStyle w:val="TOC2"/>
        <w:numPr>
          <w:ilvl w:val="0"/>
          <w:numId w:val="5"/>
        </w:numPr>
        <w:spacing w:after="0" w:line="360" w:lineRule="auto"/>
        <w:ind w:left="450"/>
        <w:jc w:val="both"/>
        <w:rPr>
          <w:rFonts w:ascii="Times New Roman" w:hAnsi="Times New Roman"/>
        </w:rPr>
      </w:pPr>
      <w:r w:rsidRPr="00FA7D7D">
        <w:rPr>
          <w:rFonts w:ascii="Times New Roman" w:hAnsi="Times New Roman"/>
        </w:rPr>
        <w:t>Organizational structuring, manage the proficient manpower planning, recruitment and staffing.</w:t>
      </w:r>
    </w:p>
    <w:p w:rsidR="000E4531" w:rsidRPr="00FA7D7D" w:rsidRDefault="000E4531" w:rsidP="00B256BF">
      <w:pPr>
        <w:pStyle w:val="TOC2"/>
        <w:numPr>
          <w:ilvl w:val="0"/>
          <w:numId w:val="5"/>
        </w:numPr>
        <w:spacing w:after="0" w:line="360" w:lineRule="auto"/>
        <w:ind w:left="450"/>
        <w:jc w:val="both"/>
        <w:rPr>
          <w:rFonts w:ascii="Times New Roman" w:hAnsi="Times New Roman"/>
        </w:rPr>
      </w:pPr>
      <w:r w:rsidRPr="00FA7D7D">
        <w:rPr>
          <w:rFonts w:ascii="Times New Roman" w:hAnsi="Times New Roman"/>
        </w:rPr>
        <w:t>Induction Program design and implementation.</w:t>
      </w:r>
    </w:p>
    <w:p w:rsidR="000E4531" w:rsidRPr="00FA7D7D" w:rsidRDefault="000E4531" w:rsidP="00B256BF">
      <w:pPr>
        <w:pStyle w:val="TOC2"/>
        <w:numPr>
          <w:ilvl w:val="0"/>
          <w:numId w:val="5"/>
        </w:numPr>
        <w:spacing w:after="0" w:line="360" w:lineRule="auto"/>
        <w:ind w:left="450"/>
        <w:jc w:val="both"/>
        <w:rPr>
          <w:rFonts w:ascii="Times New Roman" w:hAnsi="Times New Roman"/>
        </w:rPr>
      </w:pPr>
      <w:r w:rsidRPr="00FA7D7D">
        <w:rPr>
          <w:rFonts w:ascii="Times New Roman" w:hAnsi="Times New Roman"/>
        </w:rPr>
        <w:t>Set up all Individual personnel files and maintains related records.</w:t>
      </w:r>
    </w:p>
    <w:p w:rsidR="000E4531" w:rsidRPr="00FA7D7D" w:rsidRDefault="000E4531" w:rsidP="00B256BF">
      <w:pPr>
        <w:pStyle w:val="TOC2"/>
        <w:numPr>
          <w:ilvl w:val="0"/>
          <w:numId w:val="5"/>
        </w:numPr>
        <w:spacing w:after="0" w:line="360" w:lineRule="auto"/>
        <w:ind w:left="450"/>
        <w:jc w:val="both"/>
        <w:rPr>
          <w:rFonts w:ascii="Times New Roman" w:hAnsi="Times New Roman"/>
        </w:rPr>
      </w:pPr>
      <w:r w:rsidRPr="00FA7D7D">
        <w:rPr>
          <w:rFonts w:ascii="Times New Roman" w:hAnsi="Times New Roman"/>
        </w:rPr>
        <w:t>Ensuring the employee movement (including transfer and exits) as per process.</w:t>
      </w:r>
    </w:p>
    <w:p w:rsidR="00B256BF" w:rsidRPr="00B256BF" w:rsidRDefault="001B1773" w:rsidP="00B256BF">
      <w:pPr>
        <w:numPr>
          <w:ilvl w:val="0"/>
          <w:numId w:val="5"/>
        </w:numPr>
        <w:autoSpaceDE w:val="0"/>
        <w:autoSpaceDN w:val="0"/>
        <w:adjustRightInd w:val="0"/>
        <w:spacing w:after="0" w:line="360" w:lineRule="auto"/>
        <w:ind w:left="450"/>
        <w:jc w:val="both"/>
        <w:rPr>
          <w:rFonts w:ascii="Times New Roman" w:eastAsia="Times New Roman" w:hAnsi="Times New Roman" w:cs="Times New Roman"/>
        </w:rPr>
      </w:pPr>
      <w:r w:rsidRPr="00B256BF">
        <w:rPr>
          <w:rFonts w:ascii="Times New Roman" w:eastAsia="Times New Roman" w:hAnsi="Times New Roman" w:cs="Times New Roman"/>
        </w:rPr>
        <w:t>Maintained management guidelines by preparing, updating and recommending human resource policies and procedures.</w:t>
      </w:r>
    </w:p>
    <w:p w:rsidR="006C1FD7" w:rsidRPr="00FA7D7D" w:rsidRDefault="006C1FD7" w:rsidP="00B256BF">
      <w:pPr>
        <w:numPr>
          <w:ilvl w:val="0"/>
          <w:numId w:val="5"/>
        </w:numPr>
        <w:autoSpaceDE w:val="0"/>
        <w:autoSpaceDN w:val="0"/>
        <w:adjustRightInd w:val="0"/>
        <w:spacing w:after="0" w:line="360" w:lineRule="auto"/>
        <w:ind w:left="450"/>
        <w:jc w:val="both"/>
        <w:rPr>
          <w:rFonts w:ascii="Times New Roman" w:eastAsia="Times New Roman" w:hAnsi="Times New Roman" w:cs="Times New Roman"/>
        </w:rPr>
      </w:pPr>
      <w:r w:rsidRPr="00FA7D7D">
        <w:rPr>
          <w:rFonts w:ascii="Times New Roman" w:eastAsia="Times New Roman" w:hAnsi="Times New Roman" w:cs="Times New Roman"/>
        </w:rPr>
        <w:t>Develop organization strategies by identifying and researching human resources issues, contributing information, analysis and recommendations to organization strategic thinking and direction, establishing human resources objectives in line with organizational objectives.</w:t>
      </w:r>
    </w:p>
    <w:p w:rsidR="006C1FD7" w:rsidRPr="00FA7D7D" w:rsidRDefault="006C1FD7" w:rsidP="00B256BF">
      <w:pPr>
        <w:numPr>
          <w:ilvl w:val="0"/>
          <w:numId w:val="5"/>
        </w:numPr>
        <w:autoSpaceDE w:val="0"/>
        <w:autoSpaceDN w:val="0"/>
        <w:adjustRightInd w:val="0"/>
        <w:spacing w:after="0" w:line="360" w:lineRule="auto"/>
        <w:ind w:left="450"/>
        <w:jc w:val="both"/>
        <w:rPr>
          <w:rFonts w:ascii="Times New Roman" w:eastAsia="Times New Roman" w:hAnsi="Times New Roman" w:cs="Times New Roman"/>
        </w:rPr>
      </w:pPr>
      <w:r w:rsidRPr="00FA7D7D">
        <w:rPr>
          <w:rFonts w:ascii="Times New Roman" w:eastAsia="Times New Roman" w:hAnsi="Times New Roman" w:cs="Times New Roman"/>
        </w:rPr>
        <w:t>Maintained a pay plan by conducting periodic pay surveys, scheduling and conducting job evaluations, preparing pay budgets, monitoring and scheduling individual pay actions, recommending, planning, and implementing pay structure revisions.</w:t>
      </w:r>
    </w:p>
    <w:p w:rsidR="001B1773" w:rsidRPr="00FA7D7D" w:rsidRDefault="0021338D" w:rsidP="00B256BF">
      <w:pPr>
        <w:pStyle w:val="TOC2"/>
        <w:numPr>
          <w:ilvl w:val="0"/>
          <w:numId w:val="5"/>
        </w:numPr>
        <w:spacing w:after="0" w:line="360" w:lineRule="auto"/>
        <w:ind w:left="450"/>
        <w:jc w:val="both"/>
        <w:rPr>
          <w:rFonts w:ascii="Times New Roman" w:hAnsi="Times New Roman"/>
        </w:rPr>
      </w:pPr>
      <w:r w:rsidRPr="00FA7D7D">
        <w:rPr>
          <w:rFonts w:ascii="Times New Roman" w:eastAsia="Times New Roman" w:hAnsi="Times New Roman"/>
        </w:rPr>
        <w:t>Develop and maintain healthy relation with government &amp;non-government organization.</w:t>
      </w:r>
    </w:p>
    <w:p w:rsidR="001E34D3" w:rsidRPr="00FA7D7D" w:rsidRDefault="001E34D3" w:rsidP="00B256BF">
      <w:pPr>
        <w:numPr>
          <w:ilvl w:val="0"/>
          <w:numId w:val="5"/>
        </w:numPr>
        <w:autoSpaceDE w:val="0"/>
        <w:autoSpaceDN w:val="0"/>
        <w:adjustRightInd w:val="0"/>
        <w:spacing w:after="0" w:line="360" w:lineRule="auto"/>
        <w:ind w:left="450"/>
        <w:jc w:val="both"/>
        <w:rPr>
          <w:rFonts w:ascii="Times New Roman" w:eastAsia="Times New Roman" w:hAnsi="Times New Roman" w:cs="Times New Roman"/>
        </w:rPr>
      </w:pPr>
      <w:r w:rsidRPr="00FA7D7D">
        <w:rPr>
          <w:rFonts w:ascii="Times New Roman" w:eastAsia="Times New Roman" w:hAnsi="Times New Roman" w:cs="Times New Roman"/>
        </w:rPr>
        <w:t>Development of superior work force.</w:t>
      </w:r>
    </w:p>
    <w:p w:rsidR="00706C79" w:rsidRPr="00FA7D7D" w:rsidRDefault="00706C79" w:rsidP="00B256BF">
      <w:pPr>
        <w:numPr>
          <w:ilvl w:val="0"/>
          <w:numId w:val="5"/>
        </w:numPr>
        <w:autoSpaceDE w:val="0"/>
        <w:autoSpaceDN w:val="0"/>
        <w:adjustRightInd w:val="0"/>
        <w:spacing w:after="0" w:line="360" w:lineRule="auto"/>
        <w:ind w:left="450"/>
        <w:jc w:val="both"/>
        <w:rPr>
          <w:rFonts w:ascii="Times New Roman" w:eastAsia="Times New Roman" w:hAnsi="Times New Roman" w:cs="Times New Roman"/>
        </w:rPr>
      </w:pPr>
      <w:r w:rsidRPr="00FA7D7D">
        <w:rPr>
          <w:rFonts w:ascii="Times New Roman" w:eastAsia="Times New Roman" w:hAnsi="Times New Roman" w:cs="Times New Roman"/>
        </w:rPr>
        <w:t>Social Security of the work force.</w:t>
      </w:r>
    </w:p>
    <w:p w:rsidR="0064492F" w:rsidRPr="00FA7D7D" w:rsidRDefault="0064492F" w:rsidP="00B256BF">
      <w:pPr>
        <w:numPr>
          <w:ilvl w:val="0"/>
          <w:numId w:val="5"/>
        </w:numPr>
        <w:autoSpaceDE w:val="0"/>
        <w:autoSpaceDN w:val="0"/>
        <w:adjustRightInd w:val="0"/>
        <w:spacing w:after="0" w:line="360" w:lineRule="auto"/>
        <w:ind w:left="450"/>
        <w:jc w:val="both"/>
        <w:rPr>
          <w:rFonts w:ascii="Times New Roman" w:hAnsi="Times New Roman" w:cs="Times New Roman"/>
        </w:rPr>
      </w:pPr>
      <w:r w:rsidRPr="00FA7D7D">
        <w:rPr>
          <w:rFonts w:ascii="Times New Roman" w:eastAsia="Times New Roman" w:hAnsi="Times New Roman" w:cs="Times New Roman"/>
        </w:rPr>
        <w:t>Identify new age employees / executives capable of multi-tasking with plans to reduce measurable ratios.</w:t>
      </w:r>
    </w:p>
    <w:p w:rsidR="000E4531" w:rsidRPr="00FA7D7D" w:rsidRDefault="000E4531" w:rsidP="00B256BF">
      <w:pPr>
        <w:pStyle w:val="TOC2"/>
        <w:numPr>
          <w:ilvl w:val="0"/>
          <w:numId w:val="5"/>
        </w:numPr>
        <w:spacing w:after="0" w:line="360" w:lineRule="auto"/>
        <w:ind w:left="450"/>
        <w:jc w:val="both"/>
        <w:rPr>
          <w:rFonts w:ascii="Times New Roman" w:hAnsi="Times New Roman"/>
        </w:rPr>
      </w:pPr>
      <w:r w:rsidRPr="00FA7D7D">
        <w:rPr>
          <w:rFonts w:ascii="Times New Roman" w:hAnsi="Times New Roman"/>
        </w:rPr>
        <w:t xml:space="preserve">Design, implement and co-ordinate the staff welfare activities like Health card. Children Education fund, Health checkup, improving the food quality in cafeteria and facilitate soft loan facility for staff. </w:t>
      </w:r>
    </w:p>
    <w:p w:rsidR="000E4531" w:rsidRPr="00FA7D7D" w:rsidRDefault="000E4531" w:rsidP="00B256BF">
      <w:pPr>
        <w:pStyle w:val="TOC2"/>
        <w:numPr>
          <w:ilvl w:val="0"/>
          <w:numId w:val="5"/>
        </w:numPr>
        <w:spacing w:after="0" w:line="360" w:lineRule="auto"/>
        <w:ind w:left="450"/>
        <w:jc w:val="both"/>
        <w:rPr>
          <w:rFonts w:ascii="Times New Roman" w:hAnsi="Times New Roman"/>
        </w:rPr>
      </w:pPr>
      <w:r w:rsidRPr="00FA7D7D">
        <w:rPr>
          <w:rFonts w:ascii="Times New Roman" w:hAnsi="Times New Roman"/>
        </w:rPr>
        <w:t>Employee engagement program (Organizing the group activities like family retreat, monthly conducting the Town hall meetings, departmental retreat, annual day celebration, sports meet, and conduct employee health check up quarterly and conduct internal chef competition)</w:t>
      </w:r>
    </w:p>
    <w:p w:rsidR="00C90FFD" w:rsidRPr="00FA7D7D" w:rsidRDefault="00C90FFD" w:rsidP="00B256BF">
      <w:pPr>
        <w:pStyle w:val="TOC2"/>
        <w:spacing w:after="0" w:line="360" w:lineRule="auto"/>
        <w:ind w:left="450"/>
        <w:jc w:val="both"/>
        <w:rPr>
          <w:rFonts w:ascii="Times New Roman" w:hAnsi="Times New Roman"/>
        </w:rPr>
      </w:pPr>
      <w:r w:rsidRPr="00FA7D7D">
        <w:rPr>
          <w:rFonts w:ascii="Times New Roman" w:hAnsi="Times New Roman"/>
        </w:rPr>
        <w:t>Note: In town hall meeting (announce the best employee of them month, best groomed employee, Staff birthday cake cutting etc.,)</w:t>
      </w:r>
    </w:p>
    <w:p w:rsidR="00C90FFD" w:rsidRDefault="00C90FFD" w:rsidP="00C90FFD">
      <w:pPr>
        <w:pStyle w:val="TOC2"/>
        <w:spacing w:after="0" w:line="360" w:lineRule="auto"/>
        <w:jc w:val="both"/>
        <w:rPr>
          <w:rFonts w:ascii="Times New Roman" w:hAnsi="Times New Roman"/>
        </w:rPr>
      </w:pPr>
    </w:p>
    <w:p w:rsidR="000E4531" w:rsidRPr="00F97C4A" w:rsidRDefault="000E4531" w:rsidP="000E4531">
      <w:pPr>
        <w:spacing w:line="360" w:lineRule="auto"/>
        <w:jc w:val="both"/>
        <w:rPr>
          <w:rFonts w:ascii="Times New Roman" w:hAnsi="Times New Roman" w:cs="Times New Roman"/>
          <w:b/>
        </w:rPr>
      </w:pPr>
      <w:r w:rsidRPr="00F97C4A">
        <w:rPr>
          <w:b/>
        </w:rPr>
        <w:lastRenderedPageBreak/>
        <w:t>Personnel Functions:</w:t>
      </w:r>
    </w:p>
    <w:p w:rsidR="00491953" w:rsidRDefault="001D7904" w:rsidP="000E4531">
      <w:pPr>
        <w:pStyle w:val="TOC2"/>
        <w:numPr>
          <w:ilvl w:val="0"/>
          <w:numId w:val="1"/>
        </w:numPr>
        <w:spacing w:after="0" w:line="360" w:lineRule="auto"/>
        <w:jc w:val="both"/>
        <w:rPr>
          <w:rFonts w:ascii="Times New Roman" w:hAnsi="Times New Roman"/>
        </w:rPr>
      </w:pPr>
      <w:r>
        <w:rPr>
          <w:rFonts w:ascii="Times New Roman" w:hAnsi="Times New Roman"/>
        </w:rPr>
        <w:t>Comput</w:t>
      </w:r>
      <w:r w:rsidR="00C34EC1">
        <w:rPr>
          <w:rFonts w:ascii="Times New Roman" w:hAnsi="Times New Roman"/>
        </w:rPr>
        <w:t>ing</w:t>
      </w:r>
      <w:r w:rsidR="00491953">
        <w:rPr>
          <w:rFonts w:ascii="Times New Roman" w:hAnsi="Times New Roman"/>
        </w:rPr>
        <w:t xml:space="preserve"> Salaries of all the staff. </w:t>
      </w:r>
    </w:p>
    <w:p w:rsidR="001D7904" w:rsidRDefault="008B5090" w:rsidP="000E4531">
      <w:pPr>
        <w:pStyle w:val="TOC2"/>
        <w:numPr>
          <w:ilvl w:val="0"/>
          <w:numId w:val="1"/>
        </w:numPr>
        <w:spacing w:after="0" w:line="360" w:lineRule="auto"/>
        <w:jc w:val="both"/>
        <w:rPr>
          <w:rFonts w:ascii="Times New Roman" w:hAnsi="Times New Roman"/>
        </w:rPr>
      </w:pPr>
      <w:r>
        <w:rPr>
          <w:rFonts w:ascii="Times New Roman" w:hAnsi="Times New Roman"/>
        </w:rPr>
        <w:t xml:space="preserve">Monitoring Statutory Compliances </w:t>
      </w:r>
      <w:r w:rsidR="000E4531">
        <w:rPr>
          <w:rFonts w:ascii="Times New Roman" w:hAnsi="Times New Roman"/>
        </w:rPr>
        <w:t xml:space="preserve">like PF ESI, </w:t>
      </w:r>
      <w:r>
        <w:rPr>
          <w:rFonts w:ascii="Times New Roman" w:hAnsi="Times New Roman"/>
        </w:rPr>
        <w:t>PT, Insurance</w:t>
      </w:r>
      <w:r w:rsidR="001D7904">
        <w:rPr>
          <w:rFonts w:ascii="Times New Roman" w:hAnsi="Times New Roman"/>
        </w:rPr>
        <w:t>,</w:t>
      </w:r>
      <w:r>
        <w:rPr>
          <w:rFonts w:ascii="Times New Roman" w:hAnsi="Times New Roman"/>
        </w:rPr>
        <w:t xml:space="preserve"> </w:t>
      </w:r>
    </w:p>
    <w:p w:rsidR="000E4531" w:rsidRDefault="001D7904" w:rsidP="000E4531">
      <w:pPr>
        <w:pStyle w:val="TOC2"/>
        <w:numPr>
          <w:ilvl w:val="0"/>
          <w:numId w:val="1"/>
        </w:numPr>
        <w:spacing w:after="0" w:line="360" w:lineRule="auto"/>
        <w:jc w:val="both"/>
        <w:rPr>
          <w:rFonts w:ascii="Times New Roman" w:hAnsi="Times New Roman"/>
        </w:rPr>
      </w:pPr>
      <w:r>
        <w:rPr>
          <w:rFonts w:ascii="Times New Roman" w:hAnsi="Times New Roman"/>
        </w:rPr>
        <w:t>Update with</w:t>
      </w:r>
      <w:r w:rsidR="000E4531">
        <w:rPr>
          <w:rFonts w:ascii="Times New Roman" w:hAnsi="Times New Roman"/>
        </w:rPr>
        <w:t xml:space="preserve"> employment Exchange, Municipal authorities, Police and Fire &amp; Safety Department.</w:t>
      </w:r>
    </w:p>
    <w:p w:rsidR="000E4531" w:rsidRDefault="000E4531" w:rsidP="000E4531">
      <w:pPr>
        <w:pStyle w:val="TOC2"/>
        <w:numPr>
          <w:ilvl w:val="0"/>
          <w:numId w:val="1"/>
        </w:numPr>
        <w:spacing w:after="0" w:line="360" w:lineRule="auto"/>
        <w:jc w:val="both"/>
        <w:rPr>
          <w:rFonts w:ascii="Times New Roman" w:hAnsi="Times New Roman"/>
        </w:rPr>
      </w:pPr>
      <w:r>
        <w:rPr>
          <w:rFonts w:ascii="Times New Roman" w:hAnsi="Times New Roman"/>
        </w:rPr>
        <w:t xml:space="preserve">Renewal of Licensees. </w:t>
      </w:r>
    </w:p>
    <w:p w:rsidR="007A7943" w:rsidRDefault="007A7943" w:rsidP="000E4531">
      <w:pPr>
        <w:pStyle w:val="TOC2"/>
        <w:numPr>
          <w:ilvl w:val="0"/>
          <w:numId w:val="1"/>
        </w:numPr>
        <w:spacing w:after="0" w:line="360" w:lineRule="auto"/>
        <w:jc w:val="both"/>
        <w:rPr>
          <w:rFonts w:ascii="Times New Roman" w:hAnsi="Times New Roman"/>
        </w:rPr>
      </w:pPr>
      <w:r>
        <w:rPr>
          <w:rFonts w:ascii="Times New Roman" w:hAnsi="Times New Roman"/>
        </w:rPr>
        <w:t xml:space="preserve">Handel domestic enquiries. </w:t>
      </w:r>
    </w:p>
    <w:p w:rsidR="000E4531" w:rsidRDefault="000E4531" w:rsidP="000E4531">
      <w:pPr>
        <w:pStyle w:val="TOC2"/>
        <w:numPr>
          <w:ilvl w:val="0"/>
          <w:numId w:val="1"/>
        </w:numPr>
        <w:spacing w:after="0" w:line="360" w:lineRule="auto"/>
        <w:jc w:val="both"/>
        <w:rPr>
          <w:rFonts w:ascii="Times New Roman" w:hAnsi="Times New Roman"/>
        </w:rPr>
      </w:pPr>
      <w:r>
        <w:rPr>
          <w:rFonts w:ascii="Times New Roman" w:hAnsi="Times New Roman"/>
        </w:rPr>
        <w:t xml:space="preserve">Update and maintain </w:t>
      </w:r>
      <w:r w:rsidR="00124CAF">
        <w:rPr>
          <w:rFonts w:ascii="Times New Roman" w:hAnsi="Times New Roman"/>
        </w:rPr>
        <w:t>staff policies</w:t>
      </w:r>
      <w:r w:rsidR="003316E7">
        <w:rPr>
          <w:rFonts w:ascii="Times New Roman" w:hAnsi="Times New Roman"/>
        </w:rPr>
        <w:t xml:space="preserve"> and display on n</w:t>
      </w:r>
      <w:r>
        <w:rPr>
          <w:rFonts w:ascii="Times New Roman" w:hAnsi="Times New Roman"/>
        </w:rPr>
        <w:t>otice boards.</w:t>
      </w:r>
    </w:p>
    <w:p w:rsidR="00135D6F" w:rsidRDefault="0021338D" w:rsidP="000E4531">
      <w:pPr>
        <w:pStyle w:val="TOC2"/>
        <w:numPr>
          <w:ilvl w:val="0"/>
          <w:numId w:val="1"/>
        </w:numPr>
        <w:spacing w:after="0" w:line="360" w:lineRule="auto"/>
        <w:jc w:val="both"/>
        <w:rPr>
          <w:rFonts w:ascii="Times New Roman" w:hAnsi="Times New Roman"/>
        </w:rPr>
      </w:pPr>
      <w:r>
        <w:rPr>
          <w:rFonts w:ascii="Times New Roman" w:hAnsi="Times New Roman"/>
        </w:rPr>
        <w:t xml:space="preserve">Got settled long </w:t>
      </w:r>
      <w:r w:rsidR="00E519BB">
        <w:rPr>
          <w:rFonts w:ascii="Times New Roman" w:hAnsi="Times New Roman"/>
        </w:rPr>
        <w:t>term pending</w:t>
      </w:r>
      <w:r w:rsidR="00135D6F">
        <w:rPr>
          <w:rFonts w:ascii="Times New Roman" w:hAnsi="Times New Roman"/>
        </w:rPr>
        <w:t xml:space="preserve"> issues with </w:t>
      </w:r>
      <w:proofErr w:type="spellStart"/>
      <w:r w:rsidR="00135D6F">
        <w:rPr>
          <w:rFonts w:ascii="Times New Roman" w:hAnsi="Times New Roman"/>
        </w:rPr>
        <w:t>l</w:t>
      </w:r>
      <w:r w:rsidR="00C56487">
        <w:rPr>
          <w:rFonts w:ascii="Times New Roman" w:hAnsi="Times New Roman"/>
        </w:rPr>
        <w:t>abour</w:t>
      </w:r>
      <w:proofErr w:type="spellEnd"/>
      <w:r w:rsidR="00C56487">
        <w:rPr>
          <w:rFonts w:ascii="Times New Roman" w:hAnsi="Times New Roman"/>
        </w:rPr>
        <w:t xml:space="preserve"> court &amp; </w:t>
      </w:r>
      <w:r w:rsidR="00B131FA">
        <w:rPr>
          <w:rFonts w:ascii="Times New Roman" w:hAnsi="Times New Roman"/>
        </w:rPr>
        <w:t xml:space="preserve">PF </w:t>
      </w:r>
      <w:r w:rsidR="00E519BB">
        <w:rPr>
          <w:rFonts w:ascii="Times New Roman" w:hAnsi="Times New Roman"/>
        </w:rPr>
        <w:t>Office?</w:t>
      </w:r>
      <w:r w:rsidR="00B131FA">
        <w:rPr>
          <w:rFonts w:ascii="Times New Roman" w:hAnsi="Times New Roman"/>
        </w:rPr>
        <w:t xml:space="preserve"> </w:t>
      </w:r>
    </w:p>
    <w:p w:rsidR="000E4531" w:rsidRDefault="000E4531" w:rsidP="000E4531">
      <w:pPr>
        <w:pStyle w:val="TOC2"/>
        <w:numPr>
          <w:ilvl w:val="0"/>
          <w:numId w:val="1"/>
        </w:numPr>
        <w:spacing w:after="0" w:line="360" w:lineRule="auto"/>
        <w:jc w:val="both"/>
        <w:rPr>
          <w:rFonts w:ascii="Times New Roman" w:hAnsi="Times New Roman"/>
        </w:rPr>
      </w:pPr>
      <w:r>
        <w:rPr>
          <w:rFonts w:ascii="Times New Roman" w:hAnsi="Times New Roman"/>
        </w:rPr>
        <w:t>Supporting HR team when ever assistance required.</w:t>
      </w:r>
    </w:p>
    <w:p w:rsidR="000E4531" w:rsidRDefault="000E4531" w:rsidP="000E4531">
      <w:pPr>
        <w:pStyle w:val="TOC2"/>
        <w:numPr>
          <w:ilvl w:val="0"/>
          <w:numId w:val="1"/>
        </w:numPr>
        <w:spacing w:after="0" w:line="360" w:lineRule="auto"/>
        <w:jc w:val="both"/>
        <w:rPr>
          <w:rFonts w:ascii="Times New Roman" w:hAnsi="Times New Roman"/>
        </w:rPr>
      </w:pPr>
      <w:r>
        <w:rPr>
          <w:rFonts w:ascii="Times New Roman" w:hAnsi="Times New Roman"/>
        </w:rPr>
        <w:t>Monitoring the Time Office activities (Attendance and leave through manual and computerized).</w:t>
      </w:r>
    </w:p>
    <w:p w:rsidR="000E4531" w:rsidRDefault="000E4531" w:rsidP="000E4531">
      <w:pPr>
        <w:pStyle w:val="TOC2"/>
        <w:numPr>
          <w:ilvl w:val="0"/>
          <w:numId w:val="1"/>
        </w:numPr>
        <w:spacing w:after="0" w:line="360" w:lineRule="auto"/>
        <w:jc w:val="both"/>
        <w:rPr>
          <w:rFonts w:ascii="Times New Roman" w:hAnsi="Times New Roman"/>
        </w:rPr>
      </w:pPr>
      <w:r>
        <w:rPr>
          <w:rFonts w:ascii="Times New Roman" w:hAnsi="Times New Roman"/>
        </w:rPr>
        <w:t xml:space="preserve">Take Disciplinary </w:t>
      </w:r>
      <w:r w:rsidR="00C02F7B">
        <w:rPr>
          <w:rFonts w:ascii="Times New Roman" w:hAnsi="Times New Roman"/>
        </w:rPr>
        <w:t>action for</w:t>
      </w:r>
      <w:r>
        <w:rPr>
          <w:rFonts w:ascii="Times New Roman" w:hAnsi="Times New Roman"/>
        </w:rPr>
        <w:t xml:space="preserve"> absenteeism, leave overstay and other cases.</w:t>
      </w:r>
    </w:p>
    <w:p w:rsidR="000E4531" w:rsidRDefault="000E4531" w:rsidP="000E4531">
      <w:pPr>
        <w:pStyle w:val="TOC2"/>
        <w:numPr>
          <w:ilvl w:val="0"/>
          <w:numId w:val="1"/>
        </w:numPr>
        <w:spacing w:after="0" w:line="360" w:lineRule="auto"/>
        <w:jc w:val="both"/>
        <w:rPr>
          <w:rFonts w:ascii="Times New Roman" w:hAnsi="Times New Roman"/>
        </w:rPr>
      </w:pPr>
      <w:r>
        <w:rPr>
          <w:rFonts w:ascii="Times New Roman" w:hAnsi="Times New Roman"/>
        </w:rPr>
        <w:t>Issue the charge sheets for Misconduct.</w:t>
      </w:r>
    </w:p>
    <w:p w:rsidR="009A70BA" w:rsidRDefault="00A73C5D" w:rsidP="000E4531">
      <w:pPr>
        <w:pStyle w:val="TOC2"/>
        <w:numPr>
          <w:ilvl w:val="0"/>
          <w:numId w:val="1"/>
        </w:numPr>
        <w:spacing w:after="0" w:line="360" w:lineRule="auto"/>
        <w:jc w:val="both"/>
        <w:rPr>
          <w:rFonts w:ascii="Times New Roman" w:hAnsi="Times New Roman"/>
        </w:rPr>
      </w:pPr>
      <w:r>
        <w:rPr>
          <w:rFonts w:ascii="Times New Roman" w:hAnsi="Times New Roman"/>
        </w:rPr>
        <w:t xml:space="preserve">As and </w:t>
      </w:r>
      <w:r w:rsidR="00531B42">
        <w:rPr>
          <w:rFonts w:ascii="Times New Roman" w:hAnsi="Times New Roman"/>
        </w:rPr>
        <w:t xml:space="preserve">when required </w:t>
      </w:r>
      <w:r>
        <w:rPr>
          <w:rFonts w:ascii="Times New Roman" w:hAnsi="Times New Roman"/>
        </w:rPr>
        <w:t>visit government organizations</w:t>
      </w:r>
      <w:r w:rsidR="00135D6F">
        <w:rPr>
          <w:rFonts w:ascii="Times New Roman" w:hAnsi="Times New Roman"/>
        </w:rPr>
        <w:t>.</w:t>
      </w:r>
    </w:p>
    <w:p w:rsidR="000E4531" w:rsidRDefault="000E4531" w:rsidP="006D5D25">
      <w:pPr>
        <w:pStyle w:val="TOC2"/>
        <w:spacing w:after="0" w:line="360" w:lineRule="auto"/>
        <w:jc w:val="both"/>
      </w:pPr>
    </w:p>
    <w:tbl>
      <w:tblPr>
        <w:tblW w:w="9128" w:type="dxa"/>
        <w:tblInd w:w="-262" w:type="dxa"/>
        <w:tblLayout w:type="fixed"/>
        <w:tblLook w:val="0000"/>
      </w:tblPr>
      <w:tblGrid>
        <w:gridCol w:w="9128"/>
      </w:tblGrid>
      <w:tr w:rsidR="000E4531" w:rsidTr="00C90FFD">
        <w:trPr>
          <w:trHeight w:val="278"/>
        </w:trPr>
        <w:tc>
          <w:tcPr>
            <w:tcW w:w="9128"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0E4531" w:rsidRDefault="000E4531" w:rsidP="008A6AE0">
            <w:pPr>
              <w:spacing w:line="360" w:lineRule="auto"/>
              <w:jc w:val="center"/>
            </w:pPr>
            <w:r>
              <w:rPr>
                <w:rFonts w:ascii="Arial" w:hAnsi="Arial" w:cs="Arial"/>
                <w:b/>
                <w:i/>
              </w:rPr>
              <w:t xml:space="preserve">Academic Qualifications  </w:t>
            </w:r>
          </w:p>
        </w:tc>
      </w:tr>
    </w:tbl>
    <w:p w:rsidR="000E4531" w:rsidRDefault="000E4531" w:rsidP="000E4531">
      <w:pPr>
        <w:ind w:left="-360"/>
        <w:jc w:val="both"/>
      </w:pPr>
    </w:p>
    <w:p w:rsidR="000E4531" w:rsidRDefault="000E4531" w:rsidP="000E4531">
      <w:pPr>
        <w:spacing w:line="288" w:lineRule="atLeast"/>
      </w:pPr>
      <w:r>
        <w:rPr>
          <w:rFonts w:ascii="Arial" w:hAnsi="Arial" w:cs="Arial"/>
          <w:b/>
          <w:color w:val="000000"/>
          <w:sz w:val="20"/>
          <w:szCs w:val="20"/>
        </w:rPr>
        <w:t>1) MBA</w:t>
      </w:r>
      <w:r w:rsidR="0054403C">
        <w:rPr>
          <w:rFonts w:ascii="Arial" w:hAnsi="Arial" w:cs="Arial"/>
          <w:b/>
          <w:color w:val="000000"/>
          <w:sz w:val="20"/>
          <w:szCs w:val="20"/>
        </w:rPr>
        <w:t xml:space="preserve"> </w:t>
      </w:r>
      <w:proofErr w:type="gramStart"/>
      <w:r w:rsidR="0054403C">
        <w:rPr>
          <w:rFonts w:ascii="Arial" w:hAnsi="Arial" w:cs="Arial"/>
          <w:b/>
          <w:color w:val="000000"/>
          <w:sz w:val="20"/>
          <w:szCs w:val="20"/>
        </w:rPr>
        <w:t xml:space="preserve">- </w:t>
      </w:r>
      <w:r>
        <w:rPr>
          <w:rFonts w:ascii="Arial" w:hAnsi="Arial" w:cs="Arial"/>
          <w:color w:val="000000"/>
          <w:sz w:val="20"/>
          <w:szCs w:val="20"/>
        </w:rPr>
        <w:t xml:space="preserve"> Sikkim</w:t>
      </w:r>
      <w:proofErr w:type="gramEnd"/>
      <w:r>
        <w:rPr>
          <w:rFonts w:ascii="Arial" w:hAnsi="Arial" w:cs="Arial"/>
          <w:color w:val="000000"/>
          <w:sz w:val="20"/>
          <w:szCs w:val="20"/>
        </w:rPr>
        <w:t xml:space="preserve"> </w:t>
      </w:r>
      <w:proofErr w:type="spellStart"/>
      <w:r>
        <w:rPr>
          <w:rFonts w:ascii="Arial" w:hAnsi="Arial" w:cs="Arial"/>
          <w:color w:val="000000"/>
          <w:sz w:val="20"/>
          <w:szCs w:val="20"/>
        </w:rPr>
        <w:t>Manipal</w:t>
      </w:r>
      <w:proofErr w:type="spellEnd"/>
      <w:r w:rsidR="0054403C">
        <w:rPr>
          <w:rFonts w:ascii="Arial" w:hAnsi="Arial" w:cs="Arial"/>
          <w:color w:val="000000"/>
          <w:sz w:val="20"/>
          <w:szCs w:val="20"/>
        </w:rPr>
        <w:t xml:space="preserve"> </w:t>
      </w:r>
      <w:r>
        <w:rPr>
          <w:rFonts w:ascii="Arial" w:hAnsi="Arial" w:cs="Arial"/>
          <w:color w:val="000000"/>
          <w:sz w:val="20"/>
          <w:szCs w:val="20"/>
        </w:rPr>
        <w:t xml:space="preserve">University </w:t>
      </w:r>
      <w:r w:rsidR="0054403C">
        <w:rPr>
          <w:rFonts w:ascii="Arial" w:hAnsi="Arial" w:cs="Arial"/>
          <w:color w:val="000000"/>
          <w:sz w:val="20"/>
          <w:szCs w:val="20"/>
        </w:rPr>
        <w:t>-</w:t>
      </w:r>
      <w:r>
        <w:rPr>
          <w:rFonts w:ascii="Arial" w:hAnsi="Arial" w:cs="Arial"/>
          <w:color w:val="000000"/>
          <w:sz w:val="20"/>
          <w:szCs w:val="20"/>
        </w:rPr>
        <w:t xml:space="preserve">  78% - 2006</w:t>
      </w:r>
    </w:p>
    <w:p w:rsidR="000E4531" w:rsidRDefault="000E4531" w:rsidP="000E4531">
      <w:pPr>
        <w:jc w:val="both"/>
      </w:pPr>
      <w:r>
        <w:t xml:space="preserve">2) B.Com – Sri </w:t>
      </w:r>
      <w:proofErr w:type="spellStart"/>
      <w:r>
        <w:t>Krishanadevaraya</w:t>
      </w:r>
      <w:proofErr w:type="spellEnd"/>
      <w:r>
        <w:t xml:space="preserve"> University </w:t>
      </w:r>
      <w:proofErr w:type="gramStart"/>
      <w:r>
        <w:t xml:space="preserve">-  </w:t>
      </w:r>
      <w:proofErr w:type="spellStart"/>
      <w:r>
        <w:t>Anantapur</w:t>
      </w:r>
      <w:proofErr w:type="spellEnd"/>
      <w:proofErr w:type="gramEnd"/>
    </w:p>
    <w:p w:rsidR="000E4531" w:rsidRDefault="000A1B83" w:rsidP="000E4531">
      <w:pPr>
        <w:jc w:val="both"/>
      </w:pPr>
      <w:r>
        <w:t xml:space="preserve">3) Intermediate -   Andhra </w:t>
      </w:r>
      <w:proofErr w:type="gramStart"/>
      <w:r>
        <w:t xml:space="preserve">Pradesh </w:t>
      </w:r>
      <w:r w:rsidR="000E4531">
        <w:t xml:space="preserve"> State</w:t>
      </w:r>
      <w:proofErr w:type="gramEnd"/>
      <w:r w:rsidR="000E4531">
        <w:t xml:space="preserve"> Intermediate Board</w:t>
      </w:r>
    </w:p>
    <w:p w:rsidR="000E4531" w:rsidRDefault="000E4531" w:rsidP="000E4531">
      <w:pPr>
        <w:jc w:val="both"/>
      </w:pPr>
      <w:r>
        <w:t xml:space="preserve">4).Matriculation </w:t>
      </w:r>
      <w:proofErr w:type="gramStart"/>
      <w:r>
        <w:t>-  A</w:t>
      </w:r>
      <w:r w:rsidR="000A1B83">
        <w:t>ndhra</w:t>
      </w:r>
      <w:proofErr w:type="gramEnd"/>
      <w:r w:rsidR="000A1B83">
        <w:t xml:space="preserve"> </w:t>
      </w:r>
      <w:r>
        <w:t>P</w:t>
      </w:r>
      <w:r w:rsidR="000A1B83">
        <w:t>radesh</w:t>
      </w:r>
      <w:r>
        <w:t xml:space="preserve"> Board secondary education</w:t>
      </w:r>
    </w:p>
    <w:p w:rsidR="000E4531" w:rsidRDefault="000E4531" w:rsidP="000E4531">
      <w:pPr>
        <w:ind w:left="-360"/>
        <w:jc w:val="both"/>
      </w:pPr>
    </w:p>
    <w:tbl>
      <w:tblPr>
        <w:tblW w:w="0" w:type="auto"/>
        <w:tblInd w:w="-262" w:type="dxa"/>
        <w:tblLayout w:type="fixed"/>
        <w:tblLook w:val="0000"/>
      </w:tblPr>
      <w:tblGrid>
        <w:gridCol w:w="9128"/>
      </w:tblGrid>
      <w:tr w:rsidR="000E4531" w:rsidTr="00EA38EC">
        <w:trPr>
          <w:trHeight w:val="413"/>
        </w:trPr>
        <w:tc>
          <w:tcPr>
            <w:tcW w:w="9128"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0E4531" w:rsidRDefault="000E4531" w:rsidP="008A6AE0">
            <w:pPr>
              <w:spacing w:line="360" w:lineRule="auto"/>
              <w:jc w:val="center"/>
            </w:pPr>
            <w:r>
              <w:rPr>
                <w:rFonts w:ascii="Arial" w:hAnsi="Arial" w:cs="Arial"/>
                <w:b/>
                <w:i/>
              </w:rPr>
              <w:t xml:space="preserve">Technical Qualifications </w:t>
            </w:r>
          </w:p>
        </w:tc>
      </w:tr>
    </w:tbl>
    <w:p w:rsidR="000E4531" w:rsidRDefault="000E4531" w:rsidP="000E4531">
      <w:pPr>
        <w:ind w:left="-360"/>
        <w:jc w:val="both"/>
      </w:pPr>
    </w:p>
    <w:p w:rsidR="000E4531" w:rsidRDefault="000E4531" w:rsidP="000E4531">
      <w:pPr>
        <w:numPr>
          <w:ilvl w:val="0"/>
          <w:numId w:val="3"/>
        </w:numPr>
        <w:suppressAutoHyphens/>
        <w:spacing w:after="0" w:line="360" w:lineRule="auto"/>
        <w:jc w:val="both"/>
      </w:pPr>
      <w:r>
        <w:t>Computer Hardware – Short - term Course</w:t>
      </w:r>
    </w:p>
    <w:p w:rsidR="000E4531" w:rsidRDefault="000E4531" w:rsidP="000E4531">
      <w:pPr>
        <w:numPr>
          <w:ilvl w:val="0"/>
          <w:numId w:val="3"/>
        </w:numPr>
        <w:suppressAutoHyphens/>
        <w:spacing w:after="0" w:line="360" w:lineRule="auto"/>
        <w:jc w:val="both"/>
      </w:pPr>
      <w:r>
        <w:t xml:space="preserve">Typing  Higher -  Speed 45 words per minute </w:t>
      </w:r>
    </w:p>
    <w:p w:rsidR="000E4531" w:rsidRDefault="000E4531" w:rsidP="000E4531">
      <w:pPr>
        <w:spacing w:line="360" w:lineRule="auto"/>
        <w:ind w:left="720"/>
        <w:jc w:val="both"/>
      </w:pPr>
    </w:p>
    <w:tbl>
      <w:tblPr>
        <w:tblW w:w="0" w:type="auto"/>
        <w:tblInd w:w="-262" w:type="dxa"/>
        <w:tblLayout w:type="fixed"/>
        <w:tblLook w:val="0000"/>
      </w:tblPr>
      <w:tblGrid>
        <w:gridCol w:w="9128"/>
      </w:tblGrid>
      <w:tr w:rsidR="000E4531" w:rsidTr="008A6AE0">
        <w:trPr>
          <w:trHeight w:val="278"/>
        </w:trPr>
        <w:tc>
          <w:tcPr>
            <w:tcW w:w="9128"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0E4531" w:rsidRDefault="000E4531" w:rsidP="008A6AE0">
            <w:pPr>
              <w:spacing w:line="360" w:lineRule="auto"/>
              <w:jc w:val="center"/>
            </w:pPr>
            <w:r>
              <w:rPr>
                <w:rFonts w:ascii="Arial" w:hAnsi="Arial" w:cs="Arial"/>
                <w:b/>
                <w:i/>
              </w:rPr>
              <w:t xml:space="preserve">Computer Proficiency </w:t>
            </w:r>
          </w:p>
        </w:tc>
      </w:tr>
    </w:tbl>
    <w:p w:rsidR="000E4531" w:rsidRDefault="000E4531" w:rsidP="003A0A43">
      <w:pPr>
        <w:spacing w:line="240" w:lineRule="auto"/>
        <w:jc w:val="both"/>
      </w:pPr>
    </w:p>
    <w:p w:rsidR="000E4531" w:rsidRDefault="000E4531" w:rsidP="003A0A43">
      <w:pPr>
        <w:numPr>
          <w:ilvl w:val="0"/>
          <w:numId w:val="4"/>
        </w:numPr>
        <w:suppressAutoHyphens/>
        <w:spacing w:after="0" w:line="240" w:lineRule="auto"/>
        <w:jc w:val="both"/>
      </w:pPr>
      <w:r>
        <w:t>Operating system</w:t>
      </w:r>
      <w:r>
        <w:tab/>
      </w:r>
      <w:r>
        <w:tab/>
        <w:t xml:space="preserve">MS – DOS, Windows 98, XP professional, Vista,        Windows </w:t>
      </w:r>
    </w:p>
    <w:p w:rsidR="000E4531" w:rsidRDefault="000E4531" w:rsidP="003A0A43">
      <w:pPr>
        <w:numPr>
          <w:ilvl w:val="0"/>
          <w:numId w:val="4"/>
        </w:numPr>
        <w:suppressAutoHyphens/>
        <w:spacing w:after="0" w:line="240" w:lineRule="auto"/>
        <w:jc w:val="both"/>
      </w:pPr>
      <w:r>
        <w:t>Documentation</w:t>
      </w:r>
      <w:r>
        <w:tab/>
      </w:r>
      <w:r>
        <w:tab/>
        <w:t>MS Word</w:t>
      </w:r>
    </w:p>
    <w:p w:rsidR="000E4531" w:rsidRDefault="000E4531" w:rsidP="003A0A43">
      <w:pPr>
        <w:numPr>
          <w:ilvl w:val="0"/>
          <w:numId w:val="4"/>
        </w:numPr>
        <w:suppressAutoHyphens/>
        <w:spacing w:after="0" w:line="240" w:lineRule="auto"/>
        <w:jc w:val="both"/>
      </w:pPr>
      <w:r>
        <w:t>Spread Sheet</w:t>
      </w:r>
      <w:r>
        <w:tab/>
      </w:r>
      <w:r>
        <w:tab/>
        <w:t>MS Excel</w:t>
      </w:r>
    </w:p>
    <w:p w:rsidR="000E4531" w:rsidRDefault="000E4531" w:rsidP="000E4531">
      <w:pPr>
        <w:numPr>
          <w:ilvl w:val="0"/>
          <w:numId w:val="4"/>
        </w:numPr>
        <w:suppressAutoHyphens/>
        <w:spacing w:after="0" w:line="360" w:lineRule="auto"/>
        <w:jc w:val="both"/>
      </w:pPr>
      <w:r>
        <w:t>Presentation</w:t>
      </w:r>
      <w:r>
        <w:tab/>
      </w:r>
      <w:r>
        <w:tab/>
        <w:t>MS Power Point</w:t>
      </w:r>
    </w:p>
    <w:p w:rsidR="000E4531" w:rsidRDefault="000E4531" w:rsidP="000E4531">
      <w:pPr>
        <w:numPr>
          <w:ilvl w:val="0"/>
          <w:numId w:val="4"/>
        </w:numPr>
        <w:suppressAutoHyphens/>
        <w:spacing w:after="0" w:line="360" w:lineRule="auto"/>
        <w:jc w:val="both"/>
      </w:pPr>
      <w:r>
        <w:t>Internet</w:t>
      </w:r>
      <w:r>
        <w:tab/>
      </w:r>
      <w:r>
        <w:tab/>
      </w:r>
      <w:r>
        <w:tab/>
        <w:t>E-mail Web Browsing, Networking</w:t>
      </w:r>
    </w:p>
    <w:p w:rsidR="000E4531" w:rsidRDefault="000E4531" w:rsidP="000E4531">
      <w:pPr>
        <w:numPr>
          <w:ilvl w:val="0"/>
          <w:numId w:val="4"/>
        </w:numPr>
        <w:suppressAutoHyphens/>
        <w:spacing w:after="0" w:line="360" w:lineRule="auto"/>
        <w:jc w:val="both"/>
      </w:pPr>
      <w:r>
        <w:t>Software</w:t>
      </w:r>
      <w:r>
        <w:tab/>
      </w:r>
      <w:r>
        <w:tab/>
      </w:r>
      <w:r>
        <w:tab/>
        <w:t>Tally, Microsoft outlook</w:t>
      </w:r>
    </w:p>
    <w:p w:rsidR="000E4531" w:rsidRDefault="000E4531" w:rsidP="000E4531">
      <w:pPr>
        <w:numPr>
          <w:ilvl w:val="0"/>
          <w:numId w:val="4"/>
        </w:numPr>
        <w:suppressAutoHyphens/>
        <w:spacing w:after="0" w:line="360" w:lineRule="auto"/>
        <w:jc w:val="both"/>
        <w:rPr>
          <w:b/>
        </w:rPr>
      </w:pPr>
      <w:r>
        <w:t xml:space="preserve">Computer Packages </w:t>
      </w:r>
      <w:r>
        <w:tab/>
      </w:r>
      <w:r>
        <w:rPr>
          <w:b/>
        </w:rPr>
        <w:t xml:space="preserve">IDS Software, Win HMS Software &amp; ESSL Time  </w:t>
      </w:r>
    </w:p>
    <w:p w:rsidR="000E4531" w:rsidRDefault="000E4531" w:rsidP="000E4531">
      <w:pPr>
        <w:spacing w:line="360" w:lineRule="auto"/>
        <w:ind w:left="2160" w:firstLine="720"/>
        <w:jc w:val="both"/>
        <w:rPr>
          <w:b/>
        </w:rPr>
      </w:pPr>
      <w:r>
        <w:rPr>
          <w:b/>
        </w:rPr>
        <w:t xml:space="preserve">Track Software </w:t>
      </w:r>
    </w:p>
    <w:tbl>
      <w:tblPr>
        <w:tblW w:w="9128" w:type="dxa"/>
        <w:tblInd w:w="-262" w:type="dxa"/>
        <w:tblLayout w:type="fixed"/>
        <w:tblLook w:val="0000"/>
      </w:tblPr>
      <w:tblGrid>
        <w:gridCol w:w="9128"/>
      </w:tblGrid>
      <w:tr w:rsidR="000E4531" w:rsidTr="00734F4B">
        <w:trPr>
          <w:trHeight w:val="278"/>
        </w:trPr>
        <w:tc>
          <w:tcPr>
            <w:tcW w:w="9128"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0E4531" w:rsidRDefault="000E4531" w:rsidP="008A6AE0">
            <w:pPr>
              <w:spacing w:line="360" w:lineRule="auto"/>
              <w:jc w:val="center"/>
            </w:pPr>
            <w:r>
              <w:rPr>
                <w:rFonts w:ascii="Arial" w:hAnsi="Arial" w:cs="Arial"/>
                <w:b/>
                <w:i/>
              </w:rPr>
              <w:t>Personal Strengths</w:t>
            </w:r>
          </w:p>
        </w:tc>
      </w:tr>
    </w:tbl>
    <w:p w:rsidR="004F0BED" w:rsidRDefault="004F0BED" w:rsidP="004F0BED">
      <w:pPr>
        <w:suppressAutoHyphens/>
        <w:spacing w:after="0" w:line="360" w:lineRule="auto"/>
        <w:ind w:left="720"/>
      </w:pPr>
    </w:p>
    <w:p w:rsidR="000E4531" w:rsidRDefault="000E4531" w:rsidP="000E4531">
      <w:pPr>
        <w:numPr>
          <w:ilvl w:val="0"/>
          <w:numId w:val="3"/>
        </w:numPr>
        <w:suppressAutoHyphens/>
        <w:spacing w:after="0" w:line="360" w:lineRule="auto"/>
      </w:pPr>
      <w:r>
        <w:t xml:space="preserve">Independent and Productive in my work </w:t>
      </w:r>
    </w:p>
    <w:p w:rsidR="000E4531" w:rsidRDefault="000E4531" w:rsidP="000E4531">
      <w:pPr>
        <w:numPr>
          <w:ilvl w:val="0"/>
          <w:numId w:val="3"/>
        </w:numPr>
        <w:suppressAutoHyphens/>
        <w:spacing w:after="0" w:line="360" w:lineRule="auto"/>
      </w:pPr>
      <w:r>
        <w:t>Creative, Open-minded and have good communication skills</w:t>
      </w:r>
    </w:p>
    <w:p w:rsidR="000E4531" w:rsidRDefault="000E4531" w:rsidP="000E4531">
      <w:pPr>
        <w:numPr>
          <w:ilvl w:val="0"/>
          <w:numId w:val="3"/>
        </w:numPr>
        <w:suppressAutoHyphens/>
        <w:spacing w:after="0" w:line="360" w:lineRule="auto"/>
      </w:pPr>
      <w:r>
        <w:t>Comprehensive problem solving abilities.</w:t>
      </w:r>
    </w:p>
    <w:p w:rsidR="000E4531" w:rsidRDefault="000E4531" w:rsidP="000E4531">
      <w:pPr>
        <w:numPr>
          <w:ilvl w:val="0"/>
          <w:numId w:val="3"/>
        </w:numPr>
        <w:suppressAutoHyphens/>
        <w:spacing w:after="0" w:line="360" w:lineRule="auto"/>
      </w:pPr>
      <w:r>
        <w:t>Learning ability – Desire to acquire new technologies and knowledge.</w:t>
      </w:r>
    </w:p>
    <w:p w:rsidR="000E4531" w:rsidRDefault="000E4531" w:rsidP="000E4531">
      <w:pPr>
        <w:numPr>
          <w:ilvl w:val="0"/>
          <w:numId w:val="3"/>
        </w:numPr>
        <w:suppressAutoHyphens/>
        <w:spacing w:after="0" w:line="360" w:lineRule="auto"/>
      </w:pPr>
      <w:r>
        <w:t>Leadership Qualities</w:t>
      </w:r>
    </w:p>
    <w:p w:rsidR="000E4531" w:rsidRDefault="000E4531" w:rsidP="000E4531">
      <w:pPr>
        <w:numPr>
          <w:ilvl w:val="0"/>
          <w:numId w:val="3"/>
        </w:numPr>
        <w:suppressAutoHyphens/>
        <w:spacing w:after="0" w:line="360" w:lineRule="auto"/>
      </w:pPr>
      <w:r>
        <w:t xml:space="preserve">Sense of responsibility </w:t>
      </w:r>
    </w:p>
    <w:p w:rsidR="000E4531" w:rsidRDefault="000E4531" w:rsidP="000E4531">
      <w:pPr>
        <w:numPr>
          <w:ilvl w:val="0"/>
          <w:numId w:val="3"/>
        </w:numPr>
        <w:suppressAutoHyphens/>
        <w:spacing w:after="0" w:line="360" w:lineRule="auto"/>
      </w:pPr>
      <w:r>
        <w:t xml:space="preserve">Time management skills </w:t>
      </w:r>
    </w:p>
    <w:tbl>
      <w:tblPr>
        <w:tblW w:w="9128" w:type="dxa"/>
        <w:tblInd w:w="-262" w:type="dxa"/>
        <w:tblLayout w:type="fixed"/>
        <w:tblLook w:val="0000"/>
      </w:tblPr>
      <w:tblGrid>
        <w:gridCol w:w="9128"/>
      </w:tblGrid>
      <w:tr w:rsidR="000E4531" w:rsidTr="008B26F4">
        <w:trPr>
          <w:trHeight w:val="278"/>
        </w:trPr>
        <w:tc>
          <w:tcPr>
            <w:tcW w:w="9128"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0E4531" w:rsidRDefault="000E4531" w:rsidP="008A6AE0">
            <w:pPr>
              <w:spacing w:line="360" w:lineRule="auto"/>
              <w:jc w:val="center"/>
            </w:pPr>
            <w:r>
              <w:rPr>
                <w:rFonts w:ascii="Arial" w:hAnsi="Arial" w:cs="Arial"/>
                <w:b/>
                <w:i/>
              </w:rPr>
              <w:t xml:space="preserve">Personal Details  </w:t>
            </w:r>
          </w:p>
        </w:tc>
      </w:tr>
    </w:tbl>
    <w:p w:rsidR="00B35A90" w:rsidRDefault="00B35A90" w:rsidP="00705F76">
      <w:pPr>
        <w:spacing w:line="240" w:lineRule="auto"/>
        <w:rPr>
          <w:color w:val="000000"/>
        </w:rPr>
      </w:pPr>
    </w:p>
    <w:p w:rsidR="000E4531" w:rsidRDefault="000E4531" w:rsidP="00705F76">
      <w:pPr>
        <w:spacing w:line="240" w:lineRule="auto"/>
      </w:pPr>
      <w:r>
        <w:rPr>
          <w:color w:val="000000"/>
        </w:rPr>
        <w:t xml:space="preserve">Father Name                Mohammed </w:t>
      </w:r>
      <w:proofErr w:type="spellStart"/>
      <w:r>
        <w:rPr>
          <w:color w:val="000000"/>
        </w:rPr>
        <w:t>Khasim</w:t>
      </w:r>
      <w:proofErr w:type="spellEnd"/>
    </w:p>
    <w:p w:rsidR="000E4531" w:rsidRDefault="000E4531" w:rsidP="00705F76">
      <w:pPr>
        <w:spacing w:after="0" w:line="240" w:lineRule="auto"/>
        <w:jc w:val="both"/>
      </w:pPr>
      <w:proofErr w:type="gramStart"/>
      <w:r>
        <w:t>Permanent Address    Door No.</w:t>
      </w:r>
      <w:proofErr w:type="gramEnd"/>
      <w:r>
        <w:t xml:space="preserve"> V/105, </w:t>
      </w:r>
    </w:p>
    <w:p w:rsidR="000E4531" w:rsidRDefault="00165156" w:rsidP="00705F76">
      <w:pPr>
        <w:spacing w:after="0" w:line="240" w:lineRule="auto"/>
        <w:jc w:val="both"/>
      </w:pPr>
      <w:r>
        <w:tab/>
      </w:r>
      <w:r>
        <w:tab/>
      </w:r>
      <w:r w:rsidR="008054D1">
        <w:t xml:space="preserve">           </w:t>
      </w:r>
      <w:proofErr w:type="spellStart"/>
      <w:r w:rsidR="000E4531">
        <w:t>Apparao</w:t>
      </w:r>
      <w:proofErr w:type="spellEnd"/>
      <w:r w:rsidR="000E4531">
        <w:t xml:space="preserve"> Street</w:t>
      </w:r>
    </w:p>
    <w:p w:rsidR="000E4531" w:rsidRDefault="008054D1" w:rsidP="00705F76">
      <w:pPr>
        <w:spacing w:after="0" w:line="240" w:lineRule="auto"/>
        <w:jc w:val="both"/>
      </w:pPr>
      <w:r>
        <w:t xml:space="preserve">                                        </w:t>
      </w:r>
      <w:proofErr w:type="spellStart"/>
      <w:r w:rsidR="000E4531">
        <w:t>Madanapalle</w:t>
      </w:r>
      <w:proofErr w:type="spellEnd"/>
      <w:r w:rsidR="000E4531">
        <w:t xml:space="preserve"> -517325</w:t>
      </w:r>
    </w:p>
    <w:p w:rsidR="000E4531" w:rsidRDefault="008054D1" w:rsidP="00705F76">
      <w:pPr>
        <w:spacing w:after="0" w:line="240" w:lineRule="auto"/>
        <w:jc w:val="both"/>
      </w:pPr>
      <w:r>
        <w:t xml:space="preserve">                                        </w:t>
      </w:r>
      <w:proofErr w:type="spellStart"/>
      <w:r w:rsidR="000E4531">
        <w:t>Chittoor</w:t>
      </w:r>
      <w:proofErr w:type="spellEnd"/>
      <w:r w:rsidR="000E4531">
        <w:t xml:space="preserve"> Dist</w:t>
      </w:r>
    </w:p>
    <w:p w:rsidR="000E4531" w:rsidRDefault="008054D1" w:rsidP="00705F76">
      <w:pPr>
        <w:spacing w:after="0" w:line="240" w:lineRule="auto"/>
        <w:jc w:val="both"/>
      </w:pPr>
      <w:r>
        <w:t xml:space="preserve">                                        </w:t>
      </w:r>
      <w:r w:rsidR="000E4531">
        <w:t>Andhra Pradesh</w:t>
      </w:r>
    </w:p>
    <w:p w:rsidR="002E0723" w:rsidRDefault="002E0723" w:rsidP="00705F76">
      <w:pPr>
        <w:spacing w:after="0" w:line="240" w:lineRule="auto"/>
        <w:jc w:val="both"/>
      </w:pPr>
    </w:p>
    <w:p w:rsidR="000E4531" w:rsidRDefault="000E4531" w:rsidP="00705F76">
      <w:pPr>
        <w:spacing w:after="0" w:line="240" w:lineRule="auto"/>
        <w:jc w:val="both"/>
      </w:pPr>
      <w:r>
        <w:t>Age</w:t>
      </w:r>
      <w:r>
        <w:tab/>
      </w:r>
      <w:r>
        <w:tab/>
      </w:r>
      <w:r w:rsidR="008054D1">
        <w:t xml:space="preserve">           </w:t>
      </w:r>
      <w:r w:rsidR="00475FEB">
        <w:t>2</w:t>
      </w:r>
      <w:bookmarkStart w:id="0" w:name="_GoBack"/>
      <w:bookmarkEnd w:id="0"/>
      <w:r w:rsidR="00EF2210">
        <w:t>2</w:t>
      </w:r>
      <w:r>
        <w:t>/11/197</w:t>
      </w:r>
      <w:r w:rsidR="00B7400C">
        <w:t>9</w:t>
      </w:r>
    </w:p>
    <w:p w:rsidR="00705F76" w:rsidRDefault="00705F76" w:rsidP="00705F76">
      <w:pPr>
        <w:spacing w:after="0" w:line="240" w:lineRule="auto"/>
        <w:jc w:val="both"/>
      </w:pPr>
    </w:p>
    <w:p w:rsidR="00EF2210" w:rsidRDefault="00EF2210" w:rsidP="00705F76">
      <w:pPr>
        <w:spacing w:after="0" w:line="240" w:lineRule="auto"/>
        <w:jc w:val="both"/>
      </w:pPr>
      <w:r>
        <w:t>Marital Status</w:t>
      </w:r>
      <w:r>
        <w:tab/>
        <w:t xml:space="preserve">           Married   </w:t>
      </w:r>
      <w:r>
        <w:tab/>
      </w:r>
    </w:p>
    <w:p w:rsidR="00705F76" w:rsidRDefault="00705F76" w:rsidP="00705F76">
      <w:pPr>
        <w:spacing w:after="0" w:line="240" w:lineRule="auto"/>
        <w:jc w:val="both"/>
      </w:pPr>
    </w:p>
    <w:p w:rsidR="000E4531" w:rsidRDefault="000E4531" w:rsidP="00705F76">
      <w:pPr>
        <w:spacing w:line="240" w:lineRule="auto"/>
        <w:rPr>
          <w:color w:val="000000"/>
        </w:rPr>
      </w:pPr>
      <w:r>
        <w:rPr>
          <w:color w:val="000000"/>
        </w:rPr>
        <w:t>Languages                   English, Hindi, Marathi, Telugu, Kannada</w:t>
      </w:r>
    </w:p>
    <w:p w:rsidR="00F65EE5" w:rsidRDefault="00F65EE5" w:rsidP="00484C23">
      <w:pPr>
        <w:jc w:val="both"/>
        <w:rPr>
          <w:b/>
          <w:sz w:val="20"/>
          <w:szCs w:val="20"/>
        </w:rPr>
      </w:pPr>
    </w:p>
    <w:p w:rsidR="00F64EC3" w:rsidRDefault="000E4531" w:rsidP="00484C23">
      <w:pPr>
        <w:jc w:val="both"/>
      </w:pPr>
      <w:r>
        <w:rPr>
          <w:b/>
          <w:sz w:val="20"/>
          <w:szCs w:val="20"/>
        </w:rPr>
        <w:t>S. N.NEHAR</w:t>
      </w:r>
    </w:p>
    <w:sectPr w:rsidR="00F64EC3" w:rsidSect="00B9407C">
      <w:pgSz w:w="12240" w:h="15840"/>
      <w:pgMar w:top="1440" w:right="1440" w:bottom="1152" w:left="2160" w:header="720" w:footer="720" w:gutter="0"/>
      <w:cols w:space="720"/>
      <w:docGrid w:linePitch="600" w:charSpace="3276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utiger 45 Light">
    <w:charset w:val="00"/>
    <w:family w:val="auto"/>
    <w:pitch w:val="variable"/>
    <w:sig w:usb0="00000003" w:usb1="00000000" w:usb2="00000000" w:usb3="00000000" w:csb0="00000001" w:csb1="00000000"/>
  </w:font>
  <w:font w:name="Helvetica">
    <w:panose1 w:val="020B050402020202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B2305758"/>
    <w:name w:val="WW8Num2"/>
    <w:lvl w:ilvl="0">
      <w:start w:val="1"/>
      <w:numFmt w:val="decimal"/>
      <w:lvlText w:val="%1)"/>
      <w:lvlJc w:val="left"/>
      <w:pPr>
        <w:tabs>
          <w:tab w:val="num" w:pos="0"/>
        </w:tabs>
        <w:ind w:left="720" w:hanging="360"/>
      </w:pPr>
      <w:rPr>
        <w:rFonts w:ascii="Times New Roman" w:eastAsia="Calibri" w:hAnsi="Times New Roman" w:cs="Times New Roman"/>
      </w:rPr>
    </w:lvl>
  </w:abstractNum>
  <w:abstractNum w:abstractNumId="1">
    <w:nsid w:val="00000003"/>
    <w:multiLevelType w:val="singleLevel"/>
    <w:tmpl w:val="00000003"/>
    <w:name w:val="WW8Num3"/>
    <w:lvl w:ilvl="0">
      <w:start w:val="1"/>
      <w:numFmt w:val="decimal"/>
      <w:lvlText w:val="%1)"/>
      <w:lvlJc w:val="left"/>
      <w:pPr>
        <w:tabs>
          <w:tab w:val="num" w:pos="0"/>
        </w:tabs>
        <w:ind w:left="360" w:hanging="360"/>
      </w:pPr>
      <w:rPr>
        <w:rFonts w:ascii="Wingdings" w:hAnsi="Wingdings" w:cs="Wingdings"/>
        <w:b/>
      </w:rPr>
    </w:lvl>
  </w:abstractNum>
  <w:abstractNum w:abstractNumId="2">
    <w:nsid w:val="00000004"/>
    <w:multiLevelType w:val="singleLevel"/>
    <w:tmpl w:val="00000004"/>
    <w:name w:val="WW8Num4"/>
    <w:lvl w:ilvl="0">
      <w:start w:val="1"/>
      <w:numFmt w:val="bullet"/>
      <w:lvlText w:val=""/>
      <w:lvlJc w:val="left"/>
      <w:pPr>
        <w:tabs>
          <w:tab w:val="num" w:pos="0"/>
        </w:tabs>
        <w:ind w:left="720" w:hanging="360"/>
      </w:pPr>
      <w:rPr>
        <w:rFonts w:ascii="Symbol" w:hAnsi="Symbol" w:cs="Symbol"/>
      </w:rPr>
    </w:lvl>
  </w:abstractNum>
  <w:abstractNum w:abstractNumId="3">
    <w:nsid w:val="00000005"/>
    <w:multiLevelType w:val="singleLevel"/>
    <w:tmpl w:val="00000005"/>
    <w:name w:val="WW8Num5"/>
    <w:lvl w:ilvl="0">
      <w:start w:val="1"/>
      <w:numFmt w:val="bullet"/>
      <w:lvlText w:val=""/>
      <w:lvlJc w:val="left"/>
      <w:pPr>
        <w:tabs>
          <w:tab w:val="num" w:pos="0"/>
        </w:tabs>
        <w:ind w:left="360" w:hanging="360"/>
      </w:pPr>
      <w:rPr>
        <w:rFonts w:ascii="Wingdings" w:hAnsi="Wingdings" w:cs="Wingdings"/>
      </w:rPr>
    </w:lvl>
  </w:abstractNum>
  <w:abstractNum w:abstractNumId="4">
    <w:nsid w:val="0FC76E40"/>
    <w:multiLevelType w:val="hybridMultilevel"/>
    <w:tmpl w:val="B00423F8"/>
    <w:lvl w:ilvl="0" w:tplc="985C907A">
      <w:start w:val="13"/>
      <w:numFmt w:val="bullet"/>
      <w:lvlText w:val="-"/>
      <w:lvlJc w:val="left"/>
      <w:pPr>
        <w:ind w:left="360" w:hanging="360"/>
      </w:pPr>
      <w:rPr>
        <w:rFonts w:ascii="Frutiger 45 Light" w:eastAsia="Times New Roman" w:hAnsi="Frutiger 45 Light" w:cs="Helvetica"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B942650"/>
    <w:multiLevelType w:val="hybridMultilevel"/>
    <w:tmpl w:val="5958E3D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5"/>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0E4531"/>
    <w:rsid w:val="00004016"/>
    <w:rsid w:val="00046861"/>
    <w:rsid w:val="0004688F"/>
    <w:rsid w:val="00047F1C"/>
    <w:rsid w:val="00063701"/>
    <w:rsid w:val="00081FC2"/>
    <w:rsid w:val="00084C3C"/>
    <w:rsid w:val="00086E1D"/>
    <w:rsid w:val="00094F89"/>
    <w:rsid w:val="000A1B83"/>
    <w:rsid w:val="000A4205"/>
    <w:rsid w:val="000B676A"/>
    <w:rsid w:val="000E4531"/>
    <w:rsid w:val="000F1631"/>
    <w:rsid w:val="000F7427"/>
    <w:rsid w:val="00115D45"/>
    <w:rsid w:val="00124CAF"/>
    <w:rsid w:val="00127CC2"/>
    <w:rsid w:val="00131EF0"/>
    <w:rsid w:val="00132A09"/>
    <w:rsid w:val="00135D6F"/>
    <w:rsid w:val="001366E9"/>
    <w:rsid w:val="001368B3"/>
    <w:rsid w:val="00144A12"/>
    <w:rsid w:val="00165156"/>
    <w:rsid w:val="00181736"/>
    <w:rsid w:val="001A25DD"/>
    <w:rsid w:val="001B1773"/>
    <w:rsid w:val="001D7904"/>
    <w:rsid w:val="001E34D3"/>
    <w:rsid w:val="00202E59"/>
    <w:rsid w:val="00207F51"/>
    <w:rsid w:val="0021338D"/>
    <w:rsid w:val="00277102"/>
    <w:rsid w:val="00280369"/>
    <w:rsid w:val="002B6AEF"/>
    <w:rsid w:val="002B7C43"/>
    <w:rsid w:val="002C200D"/>
    <w:rsid w:val="002D21B8"/>
    <w:rsid w:val="002E0723"/>
    <w:rsid w:val="003316E7"/>
    <w:rsid w:val="003476BF"/>
    <w:rsid w:val="003A09D8"/>
    <w:rsid w:val="003A0A43"/>
    <w:rsid w:val="003B5D7A"/>
    <w:rsid w:val="003B670F"/>
    <w:rsid w:val="003E171B"/>
    <w:rsid w:val="00405A01"/>
    <w:rsid w:val="00420567"/>
    <w:rsid w:val="00472FA8"/>
    <w:rsid w:val="00475FEB"/>
    <w:rsid w:val="00484C23"/>
    <w:rsid w:val="00491953"/>
    <w:rsid w:val="004D765F"/>
    <w:rsid w:val="004E4140"/>
    <w:rsid w:val="004F0BED"/>
    <w:rsid w:val="00531B42"/>
    <w:rsid w:val="0054403C"/>
    <w:rsid w:val="00550CF8"/>
    <w:rsid w:val="00560A7A"/>
    <w:rsid w:val="005776A0"/>
    <w:rsid w:val="005C3FD6"/>
    <w:rsid w:val="005D1BE8"/>
    <w:rsid w:val="005D6C63"/>
    <w:rsid w:val="005F0158"/>
    <w:rsid w:val="006205DA"/>
    <w:rsid w:val="006326B8"/>
    <w:rsid w:val="0064492F"/>
    <w:rsid w:val="006C1FD7"/>
    <w:rsid w:val="006D5D25"/>
    <w:rsid w:val="006F092D"/>
    <w:rsid w:val="00701F67"/>
    <w:rsid w:val="00705F76"/>
    <w:rsid w:val="00706C79"/>
    <w:rsid w:val="00712D35"/>
    <w:rsid w:val="00731B84"/>
    <w:rsid w:val="00734F4B"/>
    <w:rsid w:val="00754E40"/>
    <w:rsid w:val="0076584C"/>
    <w:rsid w:val="00782F3B"/>
    <w:rsid w:val="007A6D2D"/>
    <w:rsid w:val="007A7943"/>
    <w:rsid w:val="008054D1"/>
    <w:rsid w:val="00815802"/>
    <w:rsid w:val="0085546C"/>
    <w:rsid w:val="00884CF8"/>
    <w:rsid w:val="00891DE1"/>
    <w:rsid w:val="008A6AE0"/>
    <w:rsid w:val="008B26F4"/>
    <w:rsid w:val="008B5090"/>
    <w:rsid w:val="008B5175"/>
    <w:rsid w:val="008C6EC0"/>
    <w:rsid w:val="008E4D65"/>
    <w:rsid w:val="008F65C8"/>
    <w:rsid w:val="00904682"/>
    <w:rsid w:val="00944BD5"/>
    <w:rsid w:val="009459D1"/>
    <w:rsid w:val="0096017D"/>
    <w:rsid w:val="009604C3"/>
    <w:rsid w:val="00970837"/>
    <w:rsid w:val="009A70BA"/>
    <w:rsid w:val="009A7FE2"/>
    <w:rsid w:val="009C16FA"/>
    <w:rsid w:val="009E0957"/>
    <w:rsid w:val="009F53EB"/>
    <w:rsid w:val="00A02383"/>
    <w:rsid w:val="00A17F58"/>
    <w:rsid w:val="00A73C5D"/>
    <w:rsid w:val="00A7606A"/>
    <w:rsid w:val="00A8079F"/>
    <w:rsid w:val="00B1084B"/>
    <w:rsid w:val="00B131FA"/>
    <w:rsid w:val="00B256BF"/>
    <w:rsid w:val="00B35A90"/>
    <w:rsid w:val="00B35D1F"/>
    <w:rsid w:val="00B5140E"/>
    <w:rsid w:val="00B7400C"/>
    <w:rsid w:val="00B76200"/>
    <w:rsid w:val="00B90ABA"/>
    <w:rsid w:val="00B9407C"/>
    <w:rsid w:val="00BC5DAB"/>
    <w:rsid w:val="00C02F7B"/>
    <w:rsid w:val="00C34EC1"/>
    <w:rsid w:val="00C56487"/>
    <w:rsid w:val="00C671D8"/>
    <w:rsid w:val="00C84474"/>
    <w:rsid w:val="00C90FFD"/>
    <w:rsid w:val="00CB5565"/>
    <w:rsid w:val="00CC743F"/>
    <w:rsid w:val="00CE36FC"/>
    <w:rsid w:val="00CF73B2"/>
    <w:rsid w:val="00D30703"/>
    <w:rsid w:val="00D34FA1"/>
    <w:rsid w:val="00D54B5C"/>
    <w:rsid w:val="00D84FEB"/>
    <w:rsid w:val="00DC3CDA"/>
    <w:rsid w:val="00DD6388"/>
    <w:rsid w:val="00E0187C"/>
    <w:rsid w:val="00E23138"/>
    <w:rsid w:val="00E47A15"/>
    <w:rsid w:val="00E519BB"/>
    <w:rsid w:val="00E824DF"/>
    <w:rsid w:val="00E906F4"/>
    <w:rsid w:val="00E9265C"/>
    <w:rsid w:val="00EA38EC"/>
    <w:rsid w:val="00EB6B23"/>
    <w:rsid w:val="00EB74BE"/>
    <w:rsid w:val="00EE7B68"/>
    <w:rsid w:val="00EF2210"/>
    <w:rsid w:val="00F30111"/>
    <w:rsid w:val="00F61BB6"/>
    <w:rsid w:val="00F64254"/>
    <w:rsid w:val="00F64EC3"/>
    <w:rsid w:val="00F65EE5"/>
    <w:rsid w:val="00F70302"/>
    <w:rsid w:val="00F97C4A"/>
    <w:rsid w:val="00FA60D4"/>
    <w:rsid w:val="00FA7D7D"/>
    <w:rsid w:val="00FD1511"/>
    <w:rsid w:val="00FF3CC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407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rsid w:val="000E4531"/>
    <w:pPr>
      <w:suppressAutoHyphens/>
      <w:spacing w:after="120" w:line="240" w:lineRule="auto"/>
    </w:pPr>
    <w:rPr>
      <w:rFonts w:ascii="Times New Roman" w:eastAsia="Times New Roman" w:hAnsi="Times New Roman" w:cs="Times New Roman"/>
      <w:sz w:val="16"/>
      <w:szCs w:val="16"/>
      <w:lang w:eastAsia="ar-SA"/>
    </w:rPr>
  </w:style>
  <w:style w:type="paragraph" w:styleId="TOC2">
    <w:name w:val="toc 2"/>
    <w:basedOn w:val="Normal"/>
    <w:rsid w:val="000E4531"/>
    <w:pPr>
      <w:suppressAutoHyphens/>
      <w:ind w:left="720"/>
    </w:pPr>
    <w:rPr>
      <w:rFonts w:ascii="Calibri" w:eastAsia="Calibri" w:hAnsi="Calibri" w:cs="Times New Roman"/>
      <w:lang w:eastAsia="ar-SA"/>
    </w:rPr>
  </w:style>
  <w:style w:type="paragraph" w:styleId="BalloonText">
    <w:name w:val="Balloon Text"/>
    <w:basedOn w:val="Normal"/>
    <w:link w:val="BalloonTextChar"/>
    <w:uiPriority w:val="99"/>
    <w:semiHidden/>
    <w:unhideWhenUsed/>
    <w:rsid w:val="000E45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453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TotalTime>
  <Pages>4</Pages>
  <Words>843</Words>
  <Characters>4806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karthik</dc:creator>
  <cp:lastModifiedBy>noor</cp:lastModifiedBy>
  <cp:revision>134</cp:revision>
  <dcterms:created xsi:type="dcterms:W3CDTF">2019-05-20T07:53:00Z</dcterms:created>
  <dcterms:modified xsi:type="dcterms:W3CDTF">2022-01-18T16:34:00Z</dcterms:modified>
</cp:coreProperties>
</file>